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0B6D9" w14:textId="2D5C3DD0" w:rsidR="00FE2D71" w:rsidRPr="00451627" w:rsidRDefault="00D55F76" w:rsidP="00412247">
      <w:pPr>
        <w:pStyle w:val="Listenabsatz"/>
        <w:numPr>
          <w:ilvl w:val="0"/>
          <w:numId w:val="28"/>
        </w:numPr>
        <w:spacing w:after="0" w:line="240" w:lineRule="auto"/>
        <w:ind w:left="426" w:hanging="426"/>
        <w:jc w:val="both"/>
        <w:rPr>
          <w:rFonts w:asciiTheme="minorHAnsi" w:hAnsiTheme="minorHAnsi" w:cstheme="minorHAnsi"/>
          <w:b/>
          <w:color w:val="262626"/>
          <w:sz w:val="28"/>
          <w:szCs w:val="28"/>
          <w:lang w:val="de-AT"/>
        </w:rPr>
      </w:pPr>
      <w:r w:rsidRPr="00451627">
        <w:rPr>
          <w:rFonts w:asciiTheme="minorHAnsi" w:hAnsiTheme="minorHAnsi" w:cstheme="minorHAnsi"/>
          <w:b/>
          <w:color w:val="262626"/>
          <w:sz w:val="28"/>
          <w:szCs w:val="28"/>
          <w:lang w:val="de-AT"/>
        </w:rPr>
        <w:t>A</w:t>
      </w:r>
      <w:r w:rsidR="00565AE8" w:rsidRPr="00451627">
        <w:rPr>
          <w:rFonts w:asciiTheme="minorHAnsi" w:hAnsiTheme="minorHAnsi" w:cstheme="minorHAnsi"/>
          <w:b/>
          <w:color w:val="262626"/>
          <w:sz w:val="28"/>
          <w:szCs w:val="28"/>
          <w:lang w:val="de-AT"/>
        </w:rPr>
        <w:t>ntrags</w:t>
      </w:r>
      <w:r w:rsidR="00702E4A">
        <w:rPr>
          <w:rFonts w:asciiTheme="minorHAnsi" w:hAnsiTheme="minorHAnsi" w:cstheme="minorHAnsi"/>
          <w:b/>
          <w:color w:val="262626"/>
          <w:sz w:val="28"/>
          <w:szCs w:val="28"/>
          <w:lang w:val="de-AT"/>
        </w:rPr>
        <w:t xml:space="preserve">vorlage </w:t>
      </w:r>
      <w:r w:rsidR="00AC5E9B" w:rsidRPr="00451627">
        <w:rPr>
          <w:rFonts w:asciiTheme="minorHAnsi" w:hAnsiTheme="minorHAnsi" w:cstheme="minorHAnsi"/>
          <w:b/>
          <w:color w:val="262626"/>
          <w:sz w:val="28"/>
          <w:szCs w:val="28"/>
          <w:lang w:val="de-AT"/>
        </w:rPr>
        <w:t>zur Teilnahme an der Ausschreibung „</w:t>
      </w:r>
      <w:r w:rsidR="004D3E6B" w:rsidRPr="00451627">
        <w:rPr>
          <w:rFonts w:asciiTheme="minorHAnsi" w:hAnsiTheme="minorHAnsi" w:cstheme="minorHAnsi"/>
          <w:b/>
          <w:color w:val="262626"/>
          <w:sz w:val="28"/>
          <w:szCs w:val="28"/>
          <w:lang w:val="de-AT"/>
        </w:rPr>
        <w:t xml:space="preserve">Förderung von Projekten/Initiativen zur Nachhaltigkeit </w:t>
      </w:r>
      <w:r w:rsidR="0035420F">
        <w:rPr>
          <w:rFonts w:asciiTheme="minorHAnsi" w:hAnsiTheme="minorHAnsi" w:cstheme="minorHAnsi"/>
          <w:b/>
          <w:color w:val="262626"/>
          <w:sz w:val="28"/>
          <w:szCs w:val="28"/>
          <w:lang w:val="de-AT"/>
        </w:rPr>
        <w:t>von</w:t>
      </w:r>
      <w:r w:rsidR="004D3E6B" w:rsidRPr="00451627">
        <w:rPr>
          <w:rFonts w:asciiTheme="minorHAnsi" w:hAnsiTheme="minorHAnsi" w:cstheme="minorHAnsi"/>
          <w:b/>
          <w:color w:val="262626"/>
          <w:sz w:val="28"/>
          <w:szCs w:val="28"/>
          <w:lang w:val="de-AT"/>
        </w:rPr>
        <w:t xml:space="preserve"> Kinder</w:t>
      </w:r>
      <w:r w:rsidR="0035420F">
        <w:rPr>
          <w:rFonts w:asciiTheme="minorHAnsi" w:hAnsiTheme="minorHAnsi" w:cstheme="minorHAnsi"/>
          <w:b/>
          <w:color w:val="262626"/>
          <w:sz w:val="28"/>
          <w:szCs w:val="28"/>
          <w:lang w:val="de-AT"/>
        </w:rPr>
        <w:t>n</w:t>
      </w:r>
      <w:r w:rsidR="004D3E6B" w:rsidRPr="00451627">
        <w:rPr>
          <w:rFonts w:asciiTheme="minorHAnsi" w:hAnsiTheme="minorHAnsi" w:cstheme="minorHAnsi"/>
          <w:b/>
          <w:color w:val="262626"/>
          <w:sz w:val="28"/>
          <w:szCs w:val="28"/>
          <w:lang w:val="de-AT"/>
        </w:rPr>
        <w:t xml:space="preserve"> und Jugendliche</w:t>
      </w:r>
      <w:r w:rsidR="0035420F">
        <w:rPr>
          <w:rFonts w:asciiTheme="minorHAnsi" w:hAnsiTheme="minorHAnsi" w:cstheme="minorHAnsi"/>
          <w:b/>
          <w:color w:val="262626"/>
          <w:sz w:val="28"/>
          <w:szCs w:val="28"/>
          <w:lang w:val="de-AT"/>
        </w:rPr>
        <w:t>n</w:t>
      </w:r>
      <w:r w:rsidR="004D3E6B" w:rsidRPr="00451627">
        <w:rPr>
          <w:rFonts w:asciiTheme="minorHAnsi" w:hAnsiTheme="minorHAnsi" w:cstheme="minorHAnsi"/>
          <w:b/>
          <w:color w:val="262626"/>
          <w:sz w:val="28"/>
          <w:szCs w:val="28"/>
          <w:lang w:val="de-AT"/>
        </w:rPr>
        <w:t xml:space="preserve"> aller Bildungsstufen im Schuljahr 2023-24</w:t>
      </w:r>
      <w:r w:rsidR="00635CB1" w:rsidRPr="00451627">
        <w:rPr>
          <w:rFonts w:asciiTheme="minorHAnsi" w:hAnsiTheme="minorHAnsi" w:cstheme="minorHAnsi"/>
          <w:b/>
          <w:color w:val="262626"/>
          <w:sz w:val="28"/>
          <w:szCs w:val="28"/>
          <w:lang w:val="de-AT"/>
        </w:rPr>
        <w:t>“</w:t>
      </w:r>
    </w:p>
    <w:p w14:paraId="71DBB3D8" w14:textId="3AED51E1" w:rsidR="00FE2D71" w:rsidRPr="00451627" w:rsidRDefault="00FE2D71" w:rsidP="00FE2D71">
      <w:pPr>
        <w:tabs>
          <w:tab w:val="left" w:pos="5670"/>
        </w:tabs>
        <w:contextualSpacing/>
        <w:rPr>
          <w:rFonts w:ascii="Calibri" w:eastAsia="Calibri" w:hAnsi="Calibri" w:cs="Calibri"/>
          <w:color w:val="262626"/>
          <w:sz w:val="20"/>
          <w:szCs w:val="20"/>
          <w:lang w:val="de-AT" w:eastAsia="en-US"/>
        </w:rPr>
      </w:pPr>
      <w:r w:rsidRPr="00451627">
        <w:rPr>
          <w:rFonts w:ascii="Calibri" w:eastAsia="Calibri" w:hAnsi="Calibri" w:cs="Calibri"/>
          <w:color w:val="262626"/>
          <w:sz w:val="20"/>
          <w:szCs w:val="20"/>
          <w:lang w:val="de-AT" w:eastAsia="en-US"/>
        </w:rPr>
        <w:tab/>
      </w:r>
      <w:r w:rsidR="00565AE8" w:rsidRPr="00451627">
        <w:rPr>
          <w:rFonts w:ascii="Calibri" w:eastAsia="Calibri" w:hAnsi="Calibri" w:cs="Calibri"/>
          <w:color w:val="262626"/>
          <w:sz w:val="20"/>
          <w:szCs w:val="20"/>
          <w:lang w:val="de-AT" w:eastAsia="en-US"/>
        </w:rPr>
        <w:t>An die</w:t>
      </w:r>
    </w:p>
    <w:p w14:paraId="148F4A07" w14:textId="77777777" w:rsidR="00565AE8" w:rsidRPr="00451627" w:rsidRDefault="00FE2D71" w:rsidP="00992300">
      <w:pPr>
        <w:tabs>
          <w:tab w:val="left" w:pos="5670"/>
        </w:tabs>
        <w:ind w:right="566"/>
        <w:contextualSpacing/>
        <w:rPr>
          <w:rFonts w:ascii="Calibri" w:eastAsia="Calibri" w:hAnsi="Calibri" w:cs="Calibri"/>
          <w:bCs/>
          <w:color w:val="262626"/>
          <w:sz w:val="20"/>
          <w:szCs w:val="20"/>
          <w:lang w:val="de-AT" w:eastAsia="en-US"/>
        </w:rPr>
      </w:pPr>
      <w:r w:rsidRPr="00451627">
        <w:rPr>
          <w:rFonts w:ascii="Calibri" w:eastAsia="Calibri" w:hAnsi="Calibri" w:cs="Calibri"/>
          <w:color w:val="262626"/>
          <w:sz w:val="20"/>
          <w:szCs w:val="20"/>
          <w:lang w:val="de-AT" w:eastAsia="en-US"/>
        </w:rPr>
        <w:tab/>
      </w:r>
      <w:r w:rsidR="00565AE8" w:rsidRPr="00451627">
        <w:rPr>
          <w:rFonts w:ascii="Calibri" w:eastAsia="Calibri" w:hAnsi="Calibri" w:cs="Calibri"/>
          <w:bCs/>
          <w:color w:val="262626"/>
          <w:sz w:val="20"/>
          <w:szCs w:val="20"/>
          <w:lang w:val="de-AT" w:eastAsia="en-US"/>
        </w:rPr>
        <w:t>Stiftung Südtiroler Sparkasse</w:t>
      </w:r>
    </w:p>
    <w:p w14:paraId="58179907" w14:textId="77777777" w:rsidR="00FE2D71" w:rsidRPr="00451627" w:rsidRDefault="00FE2D71" w:rsidP="00FE2D71">
      <w:pPr>
        <w:tabs>
          <w:tab w:val="left" w:pos="5670"/>
        </w:tabs>
        <w:contextualSpacing/>
        <w:rPr>
          <w:rFonts w:ascii="Calibri" w:eastAsia="Calibri" w:hAnsi="Calibri" w:cs="Calibri"/>
          <w:color w:val="262626"/>
          <w:sz w:val="20"/>
          <w:szCs w:val="20"/>
          <w:lang w:val="de-AT" w:eastAsia="en-US"/>
        </w:rPr>
      </w:pPr>
      <w:r w:rsidRPr="00451627">
        <w:rPr>
          <w:rFonts w:ascii="Calibri" w:eastAsia="Calibri" w:hAnsi="Calibri" w:cs="Calibri"/>
          <w:color w:val="262626"/>
          <w:sz w:val="20"/>
          <w:szCs w:val="20"/>
          <w:lang w:val="de-AT" w:eastAsia="en-US"/>
        </w:rPr>
        <w:tab/>
      </w:r>
      <w:proofErr w:type="spellStart"/>
      <w:r w:rsidR="00565AE8" w:rsidRPr="00451627">
        <w:rPr>
          <w:rFonts w:ascii="Calibri" w:eastAsia="Calibri" w:hAnsi="Calibri" w:cs="Calibri"/>
          <w:color w:val="262626"/>
          <w:sz w:val="20"/>
          <w:szCs w:val="20"/>
          <w:lang w:val="de-AT" w:eastAsia="en-US"/>
        </w:rPr>
        <w:t>Talfergasse</w:t>
      </w:r>
      <w:proofErr w:type="spellEnd"/>
      <w:r w:rsidR="00565AE8" w:rsidRPr="00451627">
        <w:rPr>
          <w:rFonts w:ascii="Calibri" w:eastAsia="Calibri" w:hAnsi="Calibri" w:cs="Calibri"/>
          <w:color w:val="262626"/>
          <w:sz w:val="20"/>
          <w:szCs w:val="20"/>
          <w:lang w:val="de-AT" w:eastAsia="en-US"/>
        </w:rPr>
        <w:t xml:space="preserve"> </w:t>
      </w:r>
      <w:r w:rsidRPr="00451627">
        <w:rPr>
          <w:rFonts w:ascii="Calibri" w:eastAsia="Calibri" w:hAnsi="Calibri" w:cs="Calibri"/>
          <w:color w:val="262626"/>
          <w:sz w:val="20"/>
          <w:szCs w:val="20"/>
          <w:lang w:val="de-AT" w:eastAsia="en-US"/>
        </w:rPr>
        <w:t>18</w:t>
      </w:r>
    </w:p>
    <w:p w14:paraId="1C567B03" w14:textId="77777777" w:rsidR="00FE2D71" w:rsidRPr="00451627" w:rsidRDefault="00FE2D71" w:rsidP="00FE2D71">
      <w:pPr>
        <w:tabs>
          <w:tab w:val="left" w:pos="5670"/>
        </w:tabs>
        <w:contextualSpacing/>
        <w:rPr>
          <w:rFonts w:ascii="Calibri" w:eastAsia="Calibri" w:hAnsi="Calibri" w:cs="Calibri"/>
          <w:color w:val="262626"/>
          <w:sz w:val="20"/>
          <w:szCs w:val="20"/>
          <w:lang w:val="de-AT" w:eastAsia="en-US"/>
        </w:rPr>
      </w:pPr>
      <w:r w:rsidRPr="00451627">
        <w:rPr>
          <w:rFonts w:ascii="Calibri" w:eastAsia="Calibri" w:hAnsi="Calibri" w:cs="Calibri"/>
          <w:color w:val="262626"/>
          <w:sz w:val="20"/>
          <w:szCs w:val="20"/>
          <w:lang w:val="de-AT" w:eastAsia="en-US"/>
        </w:rPr>
        <w:tab/>
      </w:r>
      <w:r w:rsidR="00565AE8" w:rsidRPr="00451627">
        <w:rPr>
          <w:rFonts w:ascii="Calibri" w:eastAsia="Calibri" w:hAnsi="Calibri" w:cs="Calibri"/>
          <w:color w:val="262626"/>
          <w:sz w:val="20"/>
          <w:szCs w:val="20"/>
          <w:lang w:val="de-AT" w:eastAsia="en-US"/>
        </w:rPr>
        <w:t>39100 Bozen</w:t>
      </w:r>
    </w:p>
    <w:p w14:paraId="3CB9D0EC" w14:textId="0F56FC8E" w:rsidR="00565AE8" w:rsidRPr="00992300" w:rsidRDefault="00565AE8" w:rsidP="00FE2D71">
      <w:pPr>
        <w:tabs>
          <w:tab w:val="left" w:pos="5670"/>
        </w:tabs>
        <w:contextualSpacing/>
        <w:rPr>
          <w:rFonts w:ascii="Calibri" w:eastAsia="Calibri" w:hAnsi="Calibri" w:cs="Calibri"/>
          <w:color w:val="262626"/>
          <w:sz w:val="20"/>
          <w:szCs w:val="20"/>
          <w:lang w:val="de-AT" w:eastAsia="en-US"/>
        </w:rPr>
      </w:pPr>
      <w:r w:rsidRPr="00451627">
        <w:rPr>
          <w:rFonts w:ascii="Calibri" w:eastAsia="Calibri" w:hAnsi="Calibri" w:cs="Calibri"/>
          <w:color w:val="262626"/>
          <w:sz w:val="20"/>
          <w:szCs w:val="20"/>
          <w:lang w:val="de-AT" w:eastAsia="en-US"/>
        </w:rPr>
        <w:tab/>
      </w:r>
      <w:hyperlink r:id="rId8" w:history="1">
        <w:r w:rsidR="00733B15" w:rsidRPr="00EC4278">
          <w:rPr>
            <w:rStyle w:val="Hyperlink"/>
            <w:rFonts w:ascii="Calibri" w:eastAsia="Calibri" w:hAnsi="Calibri" w:cs="Calibri"/>
            <w:sz w:val="20"/>
            <w:szCs w:val="20"/>
            <w:lang w:val="de-AT" w:eastAsia="en-US"/>
          </w:rPr>
          <w:t>wettbewerbe@stiftungsparkasse.it</w:t>
        </w:r>
      </w:hyperlink>
      <w:r w:rsidR="00733B15">
        <w:rPr>
          <w:rFonts w:ascii="Calibri" w:eastAsia="Calibri" w:hAnsi="Calibri" w:cs="Calibri"/>
          <w:color w:val="262626"/>
          <w:sz w:val="20"/>
          <w:szCs w:val="20"/>
          <w:lang w:val="de-AT" w:eastAsia="en-US"/>
        </w:rPr>
        <w:t xml:space="preserve"> </w:t>
      </w:r>
    </w:p>
    <w:p w14:paraId="2D8AA380" w14:textId="77777777" w:rsidR="005B32F6" w:rsidRPr="00451627" w:rsidRDefault="005B32F6" w:rsidP="00FE2D71">
      <w:pPr>
        <w:contextualSpacing/>
        <w:rPr>
          <w:rFonts w:ascii="Calibri" w:eastAsia="Calibri" w:hAnsi="Calibri" w:cs="Calibri"/>
          <w:color w:val="262626"/>
          <w:sz w:val="20"/>
          <w:szCs w:val="20"/>
          <w:lang w:val="de-AT" w:eastAsia="en-US"/>
        </w:rPr>
      </w:pPr>
    </w:p>
    <w:tbl>
      <w:tblPr>
        <w:tblW w:w="9925" w:type="dxa"/>
        <w:tblInd w:w="68" w:type="dxa"/>
        <w:tblLayout w:type="fixed"/>
        <w:tblCellMar>
          <w:left w:w="70" w:type="dxa"/>
          <w:right w:w="70" w:type="dxa"/>
        </w:tblCellMar>
        <w:tblLook w:val="0000" w:firstRow="0" w:lastRow="0" w:firstColumn="0" w:lastColumn="0" w:noHBand="0" w:noVBand="0"/>
      </w:tblPr>
      <w:tblGrid>
        <w:gridCol w:w="439"/>
        <w:gridCol w:w="145"/>
        <w:gridCol w:w="9341"/>
      </w:tblGrid>
      <w:tr w:rsidR="00AE7AB1" w:rsidRPr="00412247" w14:paraId="7F06F40A" w14:textId="77777777" w:rsidTr="00E67399">
        <w:tc>
          <w:tcPr>
            <w:tcW w:w="439" w:type="dxa"/>
            <w:tcBorders>
              <w:top w:val="nil"/>
              <w:left w:val="nil"/>
              <w:bottom w:val="single" w:sz="4" w:space="0" w:color="auto"/>
              <w:right w:val="nil"/>
            </w:tcBorders>
            <w:shd w:val="clear" w:color="auto" w:fill="E6E6E6"/>
            <w:vAlign w:val="center"/>
          </w:tcPr>
          <w:p w14:paraId="3AAF42DC" w14:textId="77777777" w:rsidR="00AE7AB1" w:rsidRPr="00412247" w:rsidRDefault="00AE7AB1" w:rsidP="00AE7AB1">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 xml:space="preserve">A. </w:t>
            </w:r>
          </w:p>
        </w:tc>
        <w:tc>
          <w:tcPr>
            <w:tcW w:w="9486" w:type="dxa"/>
            <w:gridSpan w:val="2"/>
            <w:tcBorders>
              <w:top w:val="nil"/>
              <w:left w:val="nil"/>
              <w:bottom w:val="single" w:sz="4" w:space="0" w:color="auto"/>
              <w:right w:val="nil"/>
            </w:tcBorders>
            <w:shd w:val="clear" w:color="auto" w:fill="E6E6E6"/>
            <w:vAlign w:val="center"/>
          </w:tcPr>
          <w:p w14:paraId="70A4D832" w14:textId="36D633A6" w:rsidR="00AE7AB1" w:rsidRPr="00412247" w:rsidRDefault="00AE7AB1" w:rsidP="00603588">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 xml:space="preserve">DATEN </w:t>
            </w:r>
            <w:r w:rsidR="008B3CF9" w:rsidRPr="00412247">
              <w:rPr>
                <w:rFonts w:ascii="Calibri" w:hAnsi="Calibri" w:cs="Tahoma"/>
                <w:b/>
                <w:bCs/>
                <w:color w:val="262626"/>
                <w:sz w:val="20"/>
                <w:szCs w:val="20"/>
                <w:lang w:val="de-AT"/>
              </w:rPr>
              <w:t>ZUR DIREKTION</w:t>
            </w:r>
          </w:p>
        </w:tc>
      </w:tr>
      <w:tr w:rsidR="00AE7AB1" w:rsidRPr="00412247" w14:paraId="01CA9026" w14:textId="77777777" w:rsidTr="00E67399">
        <w:trPr>
          <w:trHeight w:hRule="exact" w:val="113"/>
        </w:trPr>
        <w:tc>
          <w:tcPr>
            <w:tcW w:w="9925" w:type="dxa"/>
            <w:gridSpan w:val="3"/>
            <w:tcBorders>
              <w:top w:val="single" w:sz="4" w:space="0" w:color="auto"/>
              <w:left w:val="nil"/>
              <w:right w:val="nil"/>
            </w:tcBorders>
          </w:tcPr>
          <w:p w14:paraId="48CD29D4" w14:textId="77777777" w:rsidR="00AE7AB1" w:rsidRPr="00412247" w:rsidRDefault="00AE7AB1" w:rsidP="00AE7AB1">
            <w:pPr>
              <w:pStyle w:val="Textkrper"/>
              <w:rPr>
                <w:rFonts w:ascii="Calibri" w:hAnsi="Calibri" w:cs="Tahoma"/>
                <w:b/>
                <w:bCs/>
                <w:color w:val="262626"/>
                <w:sz w:val="20"/>
                <w:szCs w:val="20"/>
                <w:lang w:val="de-AT"/>
              </w:rPr>
            </w:pPr>
          </w:p>
        </w:tc>
      </w:tr>
      <w:tr w:rsidR="00AE7AB1" w:rsidRPr="00412247" w14:paraId="24895F23" w14:textId="77777777" w:rsidTr="00E67399">
        <w:tc>
          <w:tcPr>
            <w:tcW w:w="584" w:type="dxa"/>
            <w:gridSpan w:val="2"/>
            <w:tcBorders>
              <w:top w:val="nil"/>
              <w:left w:val="nil"/>
              <w:bottom w:val="single" w:sz="4" w:space="0" w:color="auto"/>
              <w:right w:val="nil"/>
            </w:tcBorders>
            <w:shd w:val="clear" w:color="auto" w:fill="E6E6E6"/>
          </w:tcPr>
          <w:p w14:paraId="5308A505" w14:textId="77777777" w:rsidR="00AE7AB1" w:rsidRPr="00412247" w:rsidRDefault="00AE7AB1" w:rsidP="00AE7AB1">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 xml:space="preserve">A.1  </w:t>
            </w:r>
          </w:p>
        </w:tc>
        <w:tc>
          <w:tcPr>
            <w:tcW w:w="9341" w:type="dxa"/>
            <w:tcBorders>
              <w:top w:val="nil"/>
              <w:left w:val="nil"/>
              <w:bottom w:val="single" w:sz="4" w:space="0" w:color="auto"/>
              <w:right w:val="nil"/>
            </w:tcBorders>
          </w:tcPr>
          <w:p w14:paraId="0DAF98E6" w14:textId="77777777" w:rsidR="00AE7AB1" w:rsidRPr="00412247" w:rsidRDefault="00AE7AB1" w:rsidP="00AE7AB1">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Bezeichnung</w:t>
            </w:r>
          </w:p>
        </w:tc>
      </w:tr>
      <w:tr w:rsidR="00AE7AB1" w:rsidRPr="00412247" w14:paraId="187AB3D8" w14:textId="77777777" w:rsidTr="00E67399">
        <w:trPr>
          <w:trHeight w:hRule="exact" w:val="113"/>
        </w:trPr>
        <w:tc>
          <w:tcPr>
            <w:tcW w:w="9925" w:type="dxa"/>
            <w:gridSpan w:val="3"/>
            <w:tcBorders>
              <w:top w:val="single" w:sz="4" w:space="0" w:color="auto"/>
              <w:left w:val="nil"/>
              <w:right w:val="nil"/>
            </w:tcBorders>
          </w:tcPr>
          <w:p w14:paraId="4513824E" w14:textId="77777777" w:rsidR="00AE7AB1" w:rsidRPr="00412247" w:rsidRDefault="00AE7AB1" w:rsidP="00AE7AB1">
            <w:pPr>
              <w:pStyle w:val="Textkrper"/>
              <w:rPr>
                <w:rFonts w:ascii="Calibri" w:hAnsi="Calibri" w:cs="Tahoma"/>
                <w:b/>
                <w:bCs/>
                <w:color w:val="262626"/>
                <w:sz w:val="20"/>
                <w:szCs w:val="20"/>
                <w:lang w:val="de-AT"/>
              </w:rPr>
            </w:pPr>
          </w:p>
        </w:tc>
      </w:tr>
      <w:tr w:rsidR="00AE7AB1" w:rsidRPr="00412247" w14:paraId="07AAA10C" w14:textId="77777777" w:rsidTr="00462FE7">
        <w:trPr>
          <w:trHeight w:val="219"/>
        </w:trPr>
        <w:tc>
          <w:tcPr>
            <w:tcW w:w="9925" w:type="dxa"/>
            <w:gridSpan w:val="3"/>
            <w:tcBorders>
              <w:top w:val="nil"/>
              <w:left w:val="nil"/>
              <w:bottom w:val="dotted" w:sz="4" w:space="0" w:color="auto"/>
              <w:right w:val="dotted" w:sz="4" w:space="0" w:color="auto"/>
            </w:tcBorders>
            <w:shd w:val="clear" w:color="auto" w:fill="F2F2F2"/>
          </w:tcPr>
          <w:p w14:paraId="36522037" w14:textId="77777777" w:rsidR="00AE7AB1" w:rsidRPr="00412247" w:rsidRDefault="00034EDA" w:rsidP="00AE7AB1">
            <w:pPr>
              <w:pStyle w:val="Textkrper"/>
              <w:rPr>
                <w:rFonts w:ascii="Calibri" w:hAnsi="Calibri" w:cs="Tahoma"/>
                <w:b/>
                <w:bCs/>
                <w:color w:val="262626"/>
                <w:sz w:val="20"/>
                <w:szCs w:val="20"/>
                <w:lang w:val="de-AT"/>
              </w:rPr>
            </w:pPr>
            <w:r w:rsidRPr="00412247">
              <w:rPr>
                <w:rFonts w:eastAsia="Calibri" w:cs="Calibri"/>
                <w:color w:val="262626"/>
                <w:sz w:val="20"/>
                <w:szCs w:val="20"/>
                <w:lang w:val="de-AT"/>
              </w:rPr>
              <w:fldChar w:fldCharType="begin">
                <w:ffData>
                  <w:name w:val="Denom"/>
                  <w:enabled/>
                  <w:calcOnExit w:val="0"/>
                  <w:textInput>
                    <w:maxLength w:val="500"/>
                  </w:textInput>
                </w:ffData>
              </w:fldChar>
            </w:r>
            <w:bookmarkStart w:id="0" w:name="Denom"/>
            <w:r w:rsidRPr="00412247">
              <w:rPr>
                <w:rFonts w:eastAsia="Calibri" w:cs="Calibri"/>
                <w:color w:val="262626"/>
                <w:sz w:val="20"/>
                <w:szCs w:val="20"/>
                <w:lang w:val="de-AT"/>
              </w:rPr>
              <w:instrText xml:space="preserve"> FORMTEXT </w:instrText>
            </w:r>
            <w:r w:rsidRPr="00412247">
              <w:rPr>
                <w:rFonts w:eastAsia="Calibri" w:cs="Calibri"/>
                <w:color w:val="262626"/>
                <w:sz w:val="20"/>
                <w:szCs w:val="20"/>
                <w:lang w:val="de-AT"/>
              </w:rPr>
            </w:r>
            <w:r w:rsidRPr="00412247">
              <w:rPr>
                <w:rFonts w:eastAsia="Calibri" w:cs="Calibri"/>
                <w:color w:val="262626"/>
                <w:sz w:val="20"/>
                <w:szCs w:val="20"/>
                <w:lang w:val="de-AT"/>
              </w:rPr>
              <w:fldChar w:fldCharType="separate"/>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color w:val="262626"/>
                <w:sz w:val="20"/>
                <w:szCs w:val="20"/>
                <w:lang w:val="de-AT"/>
              </w:rPr>
              <w:fldChar w:fldCharType="end"/>
            </w:r>
            <w:bookmarkEnd w:id="0"/>
          </w:p>
        </w:tc>
      </w:tr>
    </w:tbl>
    <w:p w14:paraId="37F0EC47" w14:textId="77777777" w:rsidR="00AE7AB1" w:rsidRPr="00412247" w:rsidRDefault="00AE7AB1" w:rsidP="00AE7AB1">
      <w:pPr>
        <w:pStyle w:val="Textkrper"/>
        <w:rPr>
          <w:rFonts w:ascii="Calibri" w:hAnsi="Calibri" w:cs="Tahoma"/>
          <w:b/>
          <w:bCs/>
          <w:color w:val="262626"/>
          <w:sz w:val="20"/>
          <w:szCs w:val="20"/>
          <w:lang w:val="de-AT"/>
        </w:rPr>
      </w:pPr>
    </w:p>
    <w:tbl>
      <w:tblPr>
        <w:tblW w:w="9925" w:type="dxa"/>
        <w:tblInd w:w="70" w:type="dxa"/>
        <w:tblLayout w:type="fixed"/>
        <w:tblCellMar>
          <w:left w:w="70" w:type="dxa"/>
          <w:right w:w="70" w:type="dxa"/>
        </w:tblCellMar>
        <w:tblLook w:val="0000" w:firstRow="0" w:lastRow="0" w:firstColumn="0" w:lastColumn="0" w:noHBand="0" w:noVBand="0"/>
      </w:tblPr>
      <w:tblGrid>
        <w:gridCol w:w="546"/>
        <w:gridCol w:w="679"/>
        <w:gridCol w:w="1367"/>
        <w:gridCol w:w="773"/>
        <w:gridCol w:w="428"/>
        <w:gridCol w:w="604"/>
        <w:gridCol w:w="255"/>
        <w:gridCol w:w="173"/>
        <w:gridCol w:w="1113"/>
        <w:gridCol w:w="437"/>
        <w:gridCol w:w="284"/>
        <w:gridCol w:w="886"/>
        <w:gridCol w:w="277"/>
        <w:gridCol w:w="286"/>
        <w:gridCol w:w="854"/>
        <w:gridCol w:w="147"/>
        <w:gridCol w:w="816"/>
      </w:tblGrid>
      <w:tr w:rsidR="00AE7AB1" w:rsidRPr="00412247" w14:paraId="611F1784" w14:textId="77777777" w:rsidTr="00603588">
        <w:tc>
          <w:tcPr>
            <w:tcW w:w="546" w:type="dxa"/>
            <w:tcBorders>
              <w:top w:val="nil"/>
              <w:left w:val="nil"/>
              <w:bottom w:val="single" w:sz="2" w:space="0" w:color="auto"/>
              <w:right w:val="nil"/>
            </w:tcBorders>
            <w:shd w:val="clear" w:color="auto" w:fill="E6E6E6"/>
          </w:tcPr>
          <w:p w14:paraId="22869D98" w14:textId="3E1E4593" w:rsidR="00AE7AB1" w:rsidRPr="00412247" w:rsidRDefault="00AE7AB1" w:rsidP="00AE7AB1">
            <w:pPr>
              <w:autoSpaceDE w:val="0"/>
              <w:rPr>
                <w:rFonts w:ascii="Calibri" w:hAnsi="Calibri" w:cs="Tahoma"/>
                <w:b/>
                <w:bCs/>
                <w:color w:val="262626"/>
                <w:sz w:val="20"/>
                <w:szCs w:val="20"/>
                <w:lang w:val="de-AT"/>
              </w:rPr>
            </w:pPr>
            <w:r w:rsidRPr="00412247">
              <w:rPr>
                <w:rFonts w:ascii="Calibri" w:hAnsi="Calibri" w:cs="Tahoma"/>
                <w:b/>
                <w:bCs/>
                <w:color w:val="262626"/>
                <w:sz w:val="20"/>
                <w:szCs w:val="20"/>
                <w:lang w:val="de-AT"/>
              </w:rPr>
              <w:t>A.</w:t>
            </w:r>
            <w:r w:rsidR="00992300" w:rsidRPr="00412247">
              <w:rPr>
                <w:rFonts w:ascii="Calibri" w:hAnsi="Calibri" w:cs="Tahoma"/>
                <w:b/>
                <w:bCs/>
                <w:color w:val="262626"/>
                <w:sz w:val="20"/>
                <w:szCs w:val="20"/>
                <w:lang w:val="de-AT"/>
              </w:rPr>
              <w:t>2</w:t>
            </w:r>
            <w:r w:rsidRPr="00412247">
              <w:rPr>
                <w:rFonts w:ascii="Calibri" w:hAnsi="Calibri" w:cs="Tahoma"/>
                <w:b/>
                <w:bCs/>
                <w:color w:val="262626"/>
                <w:sz w:val="20"/>
                <w:szCs w:val="20"/>
                <w:lang w:val="de-AT"/>
              </w:rPr>
              <w:t xml:space="preserve">  </w:t>
            </w:r>
          </w:p>
        </w:tc>
        <w:tc>
          <w:tcPr>
            <w:tcW w:w="9379" w:type="dxa"/>
            <w:gridSpan w:val="16"/>
            <w:tcBorders>
              <w:top w:val="nil"/>
              <w:left w:val="nil"/>
              <w:bottom w:val="single" w:sz="2" w:space="0" w:color="auto"/>
              <w:right w:val="nil"/>
            </w:tcBorders>
          </w:tcPr>
          <w:p w14:paraId="2158A783" w14:textId="77777777" w:rsidR="00AE7AB1" w:rsidRPr="00412247" w:rsidRDefault="008B3CF9" w:rsidP="00B74C8F">
            <w:pPr>
              <w:autoSpaceDE w:val="0"/>
              <w:jc w:val="both"/>
              <w:rPr>
                <w:rFonts w:ascii="Calibri" w:hAnsi="Calibri" w:cs="Tahoma"/>
                <w:b/>
                <w:bCs/>
                <w:color w:val="262626"/>
                <w:sz w:val="20"/>
                <w:szCs w:val="20"/>
                <w:lang w:val="de-AT"/>
              </w:rPr>
            </w:pPr>
            <w:r w:rsidRPr="00412247">
              <w:rPr>
                <w:rFonts w:ascii="Calibri" w:hAnsi="Calibri" w:cs="Tahoma"/>
                <w:b/>
                <w:bCs/>
                <w:color w:val="262626"/>
                <w:sz w:val="20"/>
                <w:szCs w:val="20"/>
                <w:lang w:val="de-AT"/>
              </w:rPr>
              <w:t xml:space="preserve">Adresse der </w:t>
            </w:r>
            <w:r w:rsidR="00B74C8F" w:rsidRPr="00412247">
              <w:rPr>
                <w:rFonts w:ascii="Calibri" w:hAnsi="Calibri" w:cs="Tahoma"/>
                <w:b/>
                <w:bCs/>
                <w:color w:val="262626"/>
                <w:sz w:val="20"/>
                <w:szCs w:val="20"/>
                <w:lang w:val="de-AT"/>
              </w:rPr>
              <w:t>Direktion</w:t>
            </w:r>
          </w:p>
        </w:tc>
      </w:tr>
      <w:tr w:rsidR="00AE7AB1" w:rsidRPr="00412247" w14:paraId="56269366" w14:textId="77777777" w:rsidTr="00603588">
        <w:trPr>
          <w:trHeight w:hRule="exact" w:val="113"/>
        </w:trPr>
        <w:tc>
          <w:tcPr>
            <w:tcW w:w="1225" w:type="dxa"/>
            <w:gridSpan w:val="2"/>
            <w:tcBorders>
              <w:top w:val="single" w:sz="2" w:space="0" w:color="auto"/>
              <w:left w:val="nil"/>
              <w:right w:val="nil"/>
            </w:tcBorders>
          </w:tcPr>
          <w:p w14:paraId="00D6155F" w14:textId="77777777" w:rsidR="00AE7AB1" w:rsidRPr="00412247" w:rsidRDefault="00AE7AB1" w:rsidP="00AE7AB1">
            <w:pPr>
              <w:autoSpaceDE w:val="0"/>
              <w:rPr>
                <w:rFonts w:ascii="Calibri" w:hAnsi="Calibri" w:cs="Tahoma"/>
                <w:color w:val="262626"/>
                <w:sz w:val="20"/>
                <w:szCs w:val="20"/>
                <w:lang w:val="de-AT"/>
              </w:rPr>
            </w:pPr>
          </w:p>
        </w:tc>
        <w:tc>
          <w:tcPr>
            <w:tcW w:w="8700" w:type="dxa"/>
            <w:gridSpan w:val="15"/>
            <w:tcBorders>
              <w:top w:val="single" w:sz="2" w:space="0" w:color="auto"/>
              <w:left w:val="nil"/>
              <w:right w:val="nil"/>
            </w:tcBorders>
          </w:tcPr>
          <w:p w14:paraId="2FFE9F00" w14:textId="77777777" w:rsidR="00AE7AB1" w:rsidRPr="00412247" w:rsidRDefault="00AE7AB1" w:rsidP="00AE7AB1">
            <w:pPr>
              <w:autoSpaceDE w:val="0"/>
              <w:rPr>
                <w:rFonts w:ascii="Calibri" w:hAnsi="Calibri" w:cs="Tahoma"/>
                <w:color w:val="262626"/>
                <w:sz w:val="20"/>
                <w:szCs w:val="20"/>
                <w:lang w:val="de-AT"/>
              </w:rPr>
            </w:pPr>
          </w:p>
        </w:tc>
      </w:tr>
      <w:tr w:rsidR="00AE7AB1" w:rsidRPr="00412247" w14:paraId="0852D889" w14:textId="77777777" w:rsidTr="00603588">
        <w:tc>
          <w:tcPr>
            <w:tcW w:w="1225" w:type="dxa"/>
            <w:gridSpan w:val="2"/>
            <w:tcBorders>
              <w:left w:val="nil"/>
              <w:right w:val="nil"/>
            </w:tcBorders>
          </w:tcPr>
          <w:p w14:paraId="20F19193" w14:textId="77777777" w:rsidR="00AE7AB1" w:rsidRPr="00412247" w:rsidRDefault="00AE7AB1"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t>Adresse</w:t>
            </w:r>
          </w:p>
        </w:tc>
        <w:tc>
          <w:tcPr>
            <w:tcW w:w="8700" w:type="dxa"/>
            <w:gridSpan w:val="15"/>
            <w:tcBorders>
              <w:left w:val="nil"/>
              <w:bottom w:val="dotted" w:sz="4" w:space="0" w:color="auto"/>
              <w:right w:val="dotted" w:sz="4" w:space="0" w:color="auto"/>
            </w:tcBorders>
            <w:shd w:val="clear" w:color="auto" w:fill="F2F2F2"/>
          </w:tcPr>
          <w:p w14:paraId="6E6A8A91" w14:textId="77777777" w:rsidR="00AE7AB1" w:rsidRPr="00412247" w:rsidRDefault="00034EDA"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Indir"/>
                  <w:enabled/>
                  <w:calcOnExit w:val="0"/>
                  <w:textInput>
                    <w:maxLength w:val="200"/>
                  </w:textInput>
                </w:ffData>
              </w:fldChar>
            </w:r>
            <w:bookmarkStart w:id="1" w:name="Indir"/>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color w:val="262626"/>
                <w:sz w:val="20"/>
                <w:szCs w:val="20"/>
                <w:lang w:val="de-AT"/>
              </w:rPr>
              <w:fldChar w:fldCharType="end"/>
            </w:r>
            <w:bookmarkEnd w:id="1"/>
          </w:p>
        </w:tc>
      </w:tr>
      <w:tr w:rsidR="00AE7AB1" w:rsidRPr="00412247" w14:paraId="4DAB5C1A" w14:textId="77777777" w:rsidTr="00603588">
        <w:trPr>
          <w:trHeight w:hRule="exact" w:val="113"/>
        </w:trPr>
        <w:tc>
          <w:tcPr>
            <w:tcW w:w="1225" w:type="dxa"/>
            <w:gridSpan w:val="2"/>
            <w:tcBorders>
              <w:left w:val="nil"/>
              <w:right w:val="nil"/>
            </w:tcBorders>
          </w:tcPr>
          <w:p w14:paraId="6D49BCFC" w14:textId="77777777" w:rsidR="00AE7AB1" w:rsidRPr="00412247" w:rsidRDefault="00AE7AB1" w:rsidP="00AE7AB1">
            <w:pPr>
              <w:autoSpaceDE w:val="0"/>
              <w:rPr>
                <w:rFonts w:ascii="Calibri" w:hAnsi="Calibri" w:cs="Tahoma"/>
                <w:color w:val="262626"/>
                <w:sz w:val="20"/>
                <w:szCs w:val="20"/>
                <w:lang w:val="de-AT"/>
              </w:rPr>
            </w:pPr>
          </w:p>
        </w:tc>
        <w:tc>
          <w:tcPr>
            <w:tcW w:w="3427" w:type="dxa"/>
            <w:gridSpan w:val="5"/>
            <w:tcBorders>
              <w:top w:val="dotted" w:sz="4" w:space="0" w:color="auto"/>
              <w:left w:val="nil"/>
              <w:right w:val="nil"/>
            </w:tcBorders>
          </w:tcPr>
          <w:p w14:paraId="40E3F8BF" w14:textId="77777777" w:rsidR="00AE7AB1" w:rsidRPr="00412247" w:rsidRDefault="00AE7AB1" w:rsidP="00AE7AB1">
            <w:pPr>
              <w:autoSpaceDE w:val="0"/>
              <w:rPr>
                <w:rFonts w:ascii="Calibri" w:hAnsi="Calibri" w:cs="Tahoma"/>
                <w:color w:val="262626"/>
                <w:sz w:val="20"/>
                <w:szCs w:val="20"/>
                <w:lang w:val="de-AT"/>
              </w:rPr>
            </w:pPr>
          </w:p>
        </w:tc>
        <w:tc>
          <w:tcPr>
            <w:tcW w:w="1286" w:type="dxa"/>
            <w:gridSpan w:val="2"/>
            <w:tcBorders>
              <w:top w:val="dotted" w:sz="4" w:space="0" w:color="auto"/>
              <w:left w:val="nil"/>
              <w:right w:val="nil"/>
            </w:tcBorders>
          </w:tcPr>
          <w:p w14:paraId="04CA9221" w14:textId="77777777" w:rsidR="00AE7AB1" w:rsidRPr="00412247" w:rsidRDefault="00AE7AB1" w:rsidP="00AE7AB1">
            <w:pPr>
              <w:autoSpaceDE w:val="0"/>
              <w:rPr>
                <w:rFonts w:ascii="Calibri" w:hAnsi="Calibri" w:cs="Tahoma"/>
                <w:color w:val="262626"/>
                <w:sz w:val="20"/>
                <w:szCs w:val="20"/>
                <w:lang w:val="de-AT"/>
              </w:rPr>
            </w:pPr>
          </w:p>
        </w:tc>
        <w:tc>
          <w:tcPr>
            <w:tcW w:w="3987" w:type="dxa"/>
            <w:gridSpan w:val="8"/>
            <w:tcBorders>
              <w:top w:val="dotted" w:sz="4" w:space="0" w:color="auto"/>
              <w:left w:val="nil"/>
              <w:right w:val="nil"/>
            </w:tcBorders>
          </w:tcPr>
          <w:p w14:paraId="6A54AE30" w14:textId="77777777" w:rsidR="00AE7AB1" w:rsidRPr="00412247" w:rsidRDefault="00AE7AB1" w:rsidP="00AE7AB1">
            <w:pPr>
              <w:autoSpaceDE w:val="0"/>
              <w:rPr>
                <w:rFonts w:ascii="Calibri" w:hAnsi="Calibri" w:cs="Tahoma"/>
                <w:color w:val="262626"/>
                <w:sz w:val="20"/>
                <w:szCs w:val="20"/>
                <w:lang w:val="de-AT"/>
              </w:rPr>
            </w:pPr>
          </w:p>
        </w:tc>
      </w:tr>
      <w:tr w:rsidR="00603588" w:rsidRPr="00412247" w14:paraId="0C8D43B4" w14:textId="77777777" w:rsidTr="00603588">
        <w:tc>
          <w:tcPr>
            <w:tcW w:w="1225" w:type="dxa"/>
            <w:gridSpan w:val="2"/>
            <w:tcBorders>
              <w:left w:val="nil"/>
              <w:right w:val="nil"/>
            </w:tcBorders>
          </w:tcPr>
          <w:p w14:paraId="41F9242B" w14:textId="77777777" w:rsidR="00603588" w:rsidRPr="00412247" w:rsidRDefault="00603588"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t>PLZ</w:t>
            </w:r>
          </w:p>
        </w:tc>
        <w:tc>
          <w:tcPr>
            <w:tcW w:w="1367" w:type="dxa"/>
            <w:tcBorders>
              <w:left w:val="nil"/>
              <w:bottom w:val="dotted" w:sz="4" w:space="0" w:color="auto"/>
              <w:right w:val="dotted" w:sz="4" w:space="0" w:color="auto"/>
            </w:tcBorders>
            <w:shd w:val="clear" w:color="auto" w:fill="F3F3F3"/>
          </w:tcPr>
          <w:p w14:paraId="0DED4D7B" w14:textId="77777777" w:rsidR="00603588" w:rsidRPr="00412247" w:rsidRDefault="00603588"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Cap"/>
                  <w:enabled/>
                  <w:calcOnExit w:val="0"/>
                  <w:textInput>
                    <w:type w:val="number"/>
                    <w:maxLength w:val="5"/>
                  </w:textInput>
                </w:ffData>
              </w:fldChar>
            </w:r>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p>
        </w:tc>
        <w:tc>
          <w:tcPr>
            <w:tcW w:w="1201" w:type="dxa"/>
            <w:gridSpan w:val="2"/>
            <w:tcBorders>
              <w:left w:val="dotted" w:sz="4" w:space="0" w:color="auto"/>
              <w:right w:val="nil"/>
            </w:tcBorders>
          </w:tcPr>
          <w:p w14:paraId="63C22293" w14:textId="77777777" w:rsidR="00603588" w:rsidRPr="00412247" w:rsidRDefault="00603588" w:rsidP="00AE7AB1">
            <w:pPr>
              <w:autoSpaceDE w:val="0"/>
              <w:jc w:val="center"/>
              <w:rPr>
                <w:rFonts w:ascii="Calibri" w:hAnsi="Calibri" w:cs="Tahoma"/>
                <w:color w:val="262626"/>
                <w:sz w:val="20"/>
                <w:szCs w:val="20"/>
                <w:lang w:val="de-AT"/>
              </w:rPr>
            </w:pPr>
            <w:r w:rsidRPr="00412247">
              <w:rPr>
                <w:rFonts w:ascii="Calibri" w:hAnsi="Calibri" w:cs="Tahoma"/>
                <w:color w:val="262626"/>
                <w:sz w:val="20"/>
                <w:szCs w:val="20"/>
                <w:lang w:val="de-AT"/>
              </w:rPr>
              <w:t>Gemeinde</w:t>
            </w:r>
          </w:p>
        </w:tc>
        <w:tc>
          <w:tcPr>
            <w:tcW w:w="3752" w:type="dxa"/>
            <w:gridSpan w:val="7"/>
            <w:tcBorders>
              <w:left w:val="nil"/>
              <w:bottom w:val="dotted" w:sz="4" w:space="0" w:color="auto"/>
              <w:right w:val="dotted" w:sz="4" w:space="0" w:color="auto"/>
            </w:tcBorders>
            <w:shd w:val="clear" w:color="auto" w:fill="F3F3F3"/>
          </w:tcPr>
          <w:p w14:paraId="29B558C4" w14:textId="77777777" w:rsidR="00603588" w:rsidRPr="00412247" w:rsidRDefault="00603588"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Comune"/>
                  <w:enabled/>
                  <w:calcOnExit w:val="0"/>
                  <w:textInput>
                    <w:maxLength w:val="200"/>
                  </w:textInput>
                </w:ffData>
              </w:fldChar>
            </w:r>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p>
        </w:tc>
        <w:tc>
          <w:tcPr>
            <w:tcW w:w="1417" w:type="dxa"/>
            <w:gridSpan w:val="3"/>
            <w:tcBorders>
              <w:left w:val="dotted" w:sz="4" w:space="0" w:color="auto"/>
            </w:tcBorders>
          </w:tcPr>
          <w:p w14:paraId="2D1B183E" w14:textId="77777777" w:rsidR="00603588" w:rsidRPr="00412247" w:rsidRDefault="00603588" w:rsidP="0037371C">
            <w:pPr>
              <w:autoSpaceDE w:val="0"/>
              <w:jc w:val="right"/>
              <w:rPr>
                <w:rFonts w:ascii="Calibri" w:hAnsi="Calibri" w:cs="Tahoma"/>
                <w:color w:val="262626"/>
                <w:sz w:val="20"/>
                <w:szCs w:val="20"/>
                <w:lang w:val="de-AT"/>
              </w:rPr>
            </w:pPr>
            <w:r w:rsidRPr="00412247">
              <w:rPr>
                <w:rFonts w:ascii="Calibri" w:hAnsi="Calibri" w:cs="Tahoma"/>
                <w:color w:val="262626"/>
                <w:sz w:val="20"/>
                <w:szCs w:val="20"/>
                <w:lang w:val="de-AT"/>
              </w:rPr>
              <w:t>Provinz</w:t>
            </w:r>
          </w:p>
        </w:tc>
        <w:tc>
          <w:tcPr>
            <w:tcW w:w="963" w:type="dxa"/>
            <w:gridSpan w:val="2"/>
            <w:tcBorders>
              <w:bottom w:val="dotted" w:sz="4" w:space="0" w:color="auto"/>
              <w:right w:val="dotted" w:sz="4" w:space="0" w:color="auto"/>
            </w:tcBorders>
            <w:shd w:val="clear" w:color="auto" w:fill="F2F2F2"/>
          </w:tcPr>
          <w:p w14:paraId="037DCF7B" w14:textId="77777777" w:rsidR="00603588" w:rsidRPr="00412247" w:rsidRDefault="00603588" w:rsidP="00D45F29">
            <w:pPr>
              <w:autoSpaceDE w:val="0"/>
              <w:rPr>
                <w:rFonts w:ascii="Calibri" w:hAnsi="Calibri" w:cs="Tahoma"/>
                <w:noProof/>
                <w:color w:val="262626"/>
                <w:sz w:val="20"/>
                <w:szCs w:val="20"/>
                <w:lang w:val="de-AT"/>
              </w:rPr>
            </w:pPr>
            <w:r w:rsidRPr="00412247">
              <w:rPr>
                <w:rFonts w:ascii="Calibri" w:hAnsi="Calibri" w:cs="Tahoma"/>
                <w:noProof/>
                <w:color w:val="262626"/>
                <w:sz w:val="20"/>
                <w:szCs w:val="20"/>
                <w:lang w:val="de-AT"/>
              </w:rPr>
              <w:fldChar w:fldCharType="begin">
                <w:ffData>
                  <w:name w:val="PV"/>
                  <w:enabled/>
                  <w:calcOnExit w:val="0"/>
                  <w:textInput>
                    <w:maxLength w:val="20"/>
                  </w:textInput>
                </w:ffData>
              </w:fldChar>
            </w:r>
            <w:r w:rsidRPr="00412247">
              <w:rPr>
                <w:rFonts w:ascii="Calibri" w:hAnsi="Calibri" w:cs="Tahoma"/>
                <w:noProof/>
                <w:color w:val="262626"/>
                <w:sz w:val="20"/>
                <w:szCs w:val="20"/>
                <w:lang w:val="de-AT"/>
              </w:rPr>
              <w:instrText xml:space="preserve"> FORMTEXT </w:instrText>
            </w:r>
            <w:r w:rsidRPr="00412247">
              <w:rPr>
                <w:rFonts w:ascii="Calibri" w:hAnsi="Calibri" w:cs="Tahoma"/>
                <w:noProof/>
                <w:color w:val="262626"/>
                <w:sz w:val="20"/>
                <w:szCs w:val="20"/>
                <w:lang w:val="de-AT"/>
              </w:rPr>
            </w:r>
            <w:r w:rsidRPr="00412247">
              <w:rPr>
                <w:rFonts w:ascii="Calibri" w:hAnsi="Calibri" w:cs="Tahoma"/>
                <w:noProof/>
                <w:color w:val="262626"/>
                <w:sz w:val="20"/>
                <w:szCs w:val="20"/>
                <w:lang w:val="de-AT"/>
              </w:rPr>
              <w:fldChar w:fldCharType="separate"/>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t> </w:t>
            </w:r>
            <w:r w:rsidRPr="00412247">
              <w:rPr>
                <w:rFonts w:ascii="Calibri" w:hAnsi="Calibri" w:cs="Tahoma"/>
                <w:noProof/>
                <w:color w:val="262626"/>
                <w:sz w:val="20"/>
                <w:szCs w:val="20"/>
                <w:lang w:val="de-AT"/>
              </w:rPr>
              <w:fldChar w:fldCharType="end"/>
            </w:r>
          </w:p>
        </w:tc>
      </w:tr>
      <w:tr w:rsidR="0037371C" w:rsidRPr="00412247" w14:paraId="72455BD6" w14:textId="77777777" w:rsidTr="00603588">
        <w:trPr>
          <w:trHeight w:hRule="exact" w:val="113"/>
        </w:trPr>
        <w:tc>
          <w:tcPr>
            <w:tcW w:w="1225" w:type="dxa"/>
            <w:gridSpan w:val="2"/>
            <w:tcBorders>
              <w:left w:val="nil"/>
              <w:right w:val="nil"/>
            </w:tcBorders>
          </w:tcPr>
          <w:p w14:paraId="226B15B4" w14:textId="77777777" w:rsidR="0037371C" w:rsidRPr="00412247" w:rsidRDefault="0037371C" w:rsidP="00AE7AB1">
            <w:pPr>
              <w:autoSpaceDE w:val="0"/>
              <w:rPr>
                <w:rFonts w:ascii="Calibri" w:hAnsi="Calibri" w:cs="Tahoma"/>
                <w:color w:val="262626"/>
                <w:sz w:val="20"/>
                <w:szCs w:val="20"/>
                <w:lang w:val="de-AT"/>
              </w:rPr>
            </w:pPr>
          </w:p>
        </w:tc>
        <w:tc>
          <w:tcPr>
            <w:tcW w:w="1367" w:type="dxa"/>
            <w:tcBorders>
              <w:left w:val="nil"/>
              <w:right w:val="nil"/>
            </w:tcBorders>
          </w:tcPr>
          <w:p w14:paraId="012C4E8B" w14:textId="77777777" w:rsidR="0037371C" w:rsidRPr="00412247" w:rsidRDefault="0037371C" w:rsidP="00AE7AB1">
            <w:pPr>
              <w:autoSpaceDE w:val="0"/>
              <w:rPr>
                <w:rFonts w:ascii="Calibri" w:hAnsi="Calibri" w:cs="Tahoma"/>
                <w:color w:val="262626"/>
                <w:sz w:val="20"/>
                <w:szCs w:val="20"/>
                <w:lang w:val="de-AT"/>
              </w:rPr>
            </w:pPr>
          </w:p>
        </w:tc>
        <w:tc>
          <w:tcPr>
            <w:tcW w:w="1201" w:type="dxa"/>
            <w:gridSpan w:val="2"/>
            <w:tcBorders>
              <w:left w:val="nil"/>
              <w:right w:val="nil"/>
            </w:tcBorders>
          </w:tcPr>
          <w:p w14:paraId="1BCDEE29" w14:textId="77777777" w:rsidR="0037371C" w:rsidRPr="00412247" w:rsidRDefault="0037371C" w:rsidP="00AE7AB1">
            <w:pPr>
              <w:autoSpaceDE w:val="0"/>
              <w:rPr>
                <w:rFonts w:ascii="Calibri" w:hAnsi="Calibri" w:cs="Tahoma"/>
                <w:color w:val="262626"/>
                <w:sz w:val="20"/>
                <w:szCs w:val="20"/>
                <w:lang w:val="de-AT"/>
              </w:rPr>
            </w:pPr>
          </w:p>
        </w:tc>
        <w:tc>
          <w:tcPr>
            <w:tcW w:w="4315" w:type="dxa"/>
            <w:gridSpan w:val="9"/>
            <w:tcBorders>
              <w:left w:val="nil"/>
              <w:right w:val="nil"/>
            </w:tcBorders>
          </w:tcPr>
          <w:p w14:paraId="46364F32" w14:textId="77777777" w:rsidR="0037371C" w:rsidRPr="00412247" w:rsidRDefault="0037371C" w:rsidP="00AE7AB1">
            <w:pPr>
              <w:autoSpaceDE w:val="0"/>
              <w:rPr>
                <w:rFonts w:ascii="Calibri" w:hAnsi="Calibri" w:cs="Tahoma"/>
                <w:color w:val="262626"/>
                <w:sz w:val="20"/>
                <w:szCs w:val="20"/>
                <w:lang w:val="de-AT"/>
              </w:rPr>
            </w:pPr>
          </w:p>
        </w:tc>
        <w:tc>
          <w:tcPr>
            <w:tcW w:w="1001" w:type="dxa"/>
            <w:gridSpan w:val="2"/>
            <w:tcBorders>
              <w:left w:val="nil"/>
              <w:right w:val="nil"/>
            </w:tcBorders>
          </w:tcPr>
          <w:p w14:paraId="2C890E44" w14:textId="77777777" w:rsidR="0037371C" w:rsidRPr="00412247" w:rsidRDefault="0037371C" w:rsidP="00AE7AB1">
            <w:pPr>
              <w:autoSpaceDE w:val="0"/>
              <w:rPr>
                <w:rFonts w:ascii="Calibri" w:hAnsi="Calibri" w:cs="Tahoma"/>
                <w:color w:val="262626"/>
                <w:sz w:val="20"/>
                <w:szCs w:val="20"/>
                <w:lang w:val="de-AT"/>
              </w:rPr>
            </w:pPr>
          </w:p>
        </w:tc>
        <w:tc>
          <w:tcPr>
            <w:tcW w:w="816" w:type="dxa"/>
            <w:tcBorders>
              <w:left w:val="nil"/>
              <w:right w:val="nil"/>
            </w:tcBorders>
          </w:tcPr>
          <w:p w14:paraId="20F50173" w14:textId="77777777" w:rsidR="0037371C" w:rsidRPr="00412247" w:rsidRDefault="0037371C" w:rsidP="00AE7AB1">
            <w:pPr>
              <w:autoSpaceDE w:val="0"/>
              <w:rPr>
                <w:rFonts w:ascii="Calibri" w:hAnsi="Calibri" w:cs="Tahoma"/>
                <w:color w:val="262626"/>
                <w:sz w:val="20"/>
                <w:szCs w:val="20"/>
                <w:lang w:val="de-AT"/>
              </w:rPr>
            </w:pPr>
          </w:p>
        </w:tc>
      </w:tr>
      <w:tr w:rsidR="0037371C" w:rsidRPr="00412247" w14:paraId="39C923F6" w14:textId="77777777" w:rsidTr="00603588">
        <w:tc>
          <w:tcPr>
            <w:tcW w:w="1225" w:type="dxa"/>
            <w:gridSpan w:val="2"/>
            <w:tcBorders>
              <w:left w:val="nil"/>
              <w:right w:val="nil"/>
            </w:tcBorders>
          </w:tcPr>
          <w:p w14:paraId="69E11062"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t>Telefon</w:t>
            </w:r>
          </w:p>
        </w:tc>
        <w:tc>
          <w:tcPr>
            <w:tcW w:w="2568" w:type="dxa"/>
            <w:gridSpan w:val="3"/>
            <w:tcBorders>
              <w:left w:val="nil"/>
              <w:bottom w:val="dotted" w:sz="4" w:space="0" w:color="auto"/>
              <w:right w:val="dotted" w:sz="4" w:space="0" w:color="auto"/>
            </w:tcBorders>
            <w:shd w:val="clear" w:color="auto" w:fill="F3F3F3"/>
          </w:tcPr>
          <w:p w14:paraId="7A3E7250"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Tel"/>
                  <w:enabled/>
                  <w:calcOnExit w:val="0"/>
                  <w:textInput>
                    <w:maxLength w:val="30"/>
                  </w:textInput>
                </w:ffData>
              </w:fldChar>
            </w:r>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p>
        </w:tc>
        <w:tc>
          <w:tcPr>
            <w:tcW w:w="1032" w:type="dxa"/>
            <w:gridSpan w:val="3"/>
            <w:tcBorders>
              <w:left w:val="dotted" w:sz="4" w:space="0" w:color="auto"/>
              <w:right w:val="nil"/>
            </w:tcBorders>
          </w:tcPr>
          <w:p w14:paraId="48B46AC9" w14:textId="77777777" w:rsidR="0037371C" w:rsidRPr="00412247" w:rsidRDefault="0037371C" w:rsidP="00D815BF">
            <w:pPr>
              <w:autoSpaceDE w:val="0"/>
              <w:jc w:val="right"/>
              <w:rPr>
                <w:rFonts w:ascii="Calibri" w:hAnsi="Calibri" w:cs="Tahoma"/>
                <w:color w:val="262626"/>
                <w:sz w:val="20"/>
                <w:szCs w:val="20"/>
                <w:lang w:val="de-AT"/>
              </w:rPr>
            </w:pPr>
            <w:proofErr w:type="spellStart"/>
            <w:r w:rsidRPr="00412247">
              <w:rPr>
                <w:rFonts w:ascii="Calibri" w:hAnsi="Calibri" w:cs="Tahoma"/>
                <w:color w:val="262626"/>
                <w:sz w:val="20"/>
                <w:szCs w:val="20"/>
                <w:lang w:val="de-AT"/>
              </w:rPr>
              <w:t>Mobiltel</w:t>
            </w:r>
            <w:proofErr w:type="spellEnd"/>
            <w:r w:rsidRPr="00412247">
              <w:rPr>
                <w:rFonts w:ascii="Calibri" w:hAnsi="Calibri" w:cs="Tahoma"/>
                <w:color w:val="262626"/>
                <w:sz w:val="20"/>
                <w:szCs w:val="20"/>
                <w:lang w:val="de-AT"/>
              </w:rPr>
              <w:t>.</w:t>
            </w:r>
          </w:p>
        </w:tc>
        <w:tc>
          <w:tcPr>
            <w:tcW w:w="1834" w:type="dxa"/>
            <w:gridSpan w:val="3"/>
            <w:tcBorders>
              <w:left w:val="nil"/>
              <w:bottom w:val="dotted" w:sz="4" w:space="0" w:color="auto"/>
              <w:right w:val="dotted" w:sz="4" w:space="0" w:color="auto"/>
            </w:tcBorders>
            <w:shd w:val="clear" w:color="auto" w:fill="F3F3F3"/>
          </w:tcPr>
          <w:p w14:paraId="4C718772"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Cel"/>
                  <w:enabled/>
                  <w:calcOnExit w:val="0"/>
                  <w:textInput>
                    <w:maxLength w:val="50"/>
                  </w:textInput>
                </w:ffData>
              </w:fldChar>
            </w:r>
            <w:bookmarkStart w:id="2" w:name="Cel"/>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bookmarkEnd w:id="2"/>
          </w:p>
        </w:tc>
        <w:tc>
          <w:tcPr>
            <w:tcW w:w="1449" w:type="dxa"/>
            <w:gridSpan w:val="3"/>
            <w:tcBorders>
              <w:left w:val="dotted" w:sz="4" w:space="0" w:color="auto"/>
              <w:right w:val="nil"/>
            </w:tcBorders>
          </w:tcPr>
          <w:p w14:paraId="3A6605DE" w14:textId="77777777" w:rsidR="0037371C" w:rsidRPr="00412247" w:rsidRDefault="0037371C" w:rsidP="00D815BF">
            <w:pPr>
              <w:autoSpaceDE w:val="0"/>
              <w:jc w:val="right"/>
              <w:rPr>
                <w:rFonts w:ascii="Calibri" w:hAnsi="Calibri" w:cs="Tahoma"/>
                <w:color w:val="262626"/>
                <w:sz w:val="20"/>
                <w:szCs w:val="20"/>
                <w:lang w:val="de-AT"/>
              </w:rPr>
            </w:pPr>
            <w:r w:rsidRPr="00412247">
              <w:rPr>
                <w:rFonts w:ascii="Calibri" w:hAnsi="Calibri" w:cs="Tahoma"/>
                <w:color w:val="262626"/>
                <w:sz w:val="20"/>
                <w:szCs w:val="20"/>
                <w:lang w:val="de-AT"/>
              </w:rPr>
              <w:t>Fax</w:t>
            </w:r>
          </w:p>
        </w:tc>
        <w:tc>
          <w:tcPr>
            <w:tcW w:w="1817" w:type="dxa"/>
            <w:gridSpan w:val="3"/>
            <w:tcBorders>
              <w:left w:val="nil"/>
              <w:bottom w:val="dotted" w:sz="4" w:space="0" w:color="auto"/>
              <w:right w:val="dotted" w:sz="4" w:space="0" w:color="auto"/>
            </w:tcBorders>
            <w:shd w:val="clear" w:color="auto" w:fill="F3F3F3"/>
          </w:tcPr>
          <w:p w14:paraId="76FBED3D"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Fax"/>
                  <w:enabled/>
                  <w:calcOnExit w:val="0"/>
                  <w:textInput>
                    <w:maxLength w:val="30"/>
                  </w:textInput>
                </w:ffData>
              </w:fldChar>
            </w:r>
            <w:bookmarkStart w:id="3" w:name="Fax"/>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bookmarkEnd w:id="3"/>
          </w:p>
        </w:tc>
      </w:tr>
      <w:tr w:rsidR="0037371C" w:rsidRPr="00412247" w14:paraId="6C619AD7" w14:textId="77777777" w:rsidTr="00603588">
        <w:trPr>
          <w:trHeight w:hRule="exact" w:val="113"/>
        </w:trPr>
        <w:tc>
          <w:tcPr>
            <w:tcW w:w="1225" w:type="dxa"/>
            <w:gridSpan w:val="2"/>
            <w:tcBorders>
              <w:left w:val="nil"/>
            </w:tcBorders>
            <w:shd w:val="clear" w:color="auto" w:fill="FFFFFF"/>
          </w:tcPr>
          <w:p w14:paraId="7475764C" w14:textId="77777777" w:rsidR="0037371C" w:rsidRPr="00412247" w:rsidRDefault="0037371C" w:rsidP="0037371C">
            <w:pPr>
              <w:autoSpaceDE w:val="0"/>
              <w:rPr>
                <w:rFonts w:ascii="Calibri" w:hAnsi="Calibri" w:cs="Tahoma"/>
                <w:color w:val="262626"/>
                <w:sz w:val="20"/>
                <w:szCs w:val="20"/>
                <w:lang w:val="de-AT"/>
              </w:rPr>
            </w:pPr>
          </w:p>
        </w:tc>
        <w:tc>
          <w:tcPr>
            <w:tcW w:w="2568" w:type="dxa"/>
            <w:gridSpan w:val="3"/>
            <w:tcBorders>
              <w:top w:val="dotted" w:sz="4" w:space="0" w:color="auto"/>
            </w:tcBorders>
            <w:shd w:val="clear" w:color="auto" w:fill="FFFFFF"/>
          </w:tcPr>
          <w:p w14:paraId="59482AF5" w14:textId="77777777" w:rsidR="0037371C" w:rsidRPr="00412247" w:rsidRDefault="0037371C" w:rsidP="0037371C">
            <w:pPr>
              <w:autoSpaceDE w:val="0"/>
              <w:rPr>
                <w:rFonts w:ascii="Calibri" w:hAnsi="Calibri" w:cs="Tahoma"/>
                <w:color w:val="262626"/>
                <w:sz w:val="20"/>
                <w:szCs w:val="20"/>
                <w:lang w:val="de-AT"/>
              </w:rPr>
            </w:pPr>
          </w:p>
        </w:tc>
        <w:tc>
          <w:tcPr>
            <w:tcW w:w="1032" w:type="dxa"/>
            <w:gridSpan w:val="3"/>
            <w:shd w:val="clear" w:color="auto" w:fill="FFFFFF"/>
          </w:tcPr>
          <w:p w14:paraId="40A4E1D4" w14:textId="77777777" w:rsidR="0037371C" w:rsidRPr="00412247" w:rsidRDefault="0037371C" w:rsidP="0037371C">
            <w:pPr>
              <w:autoSpaceDE w:val="0"/>
              <w:rPr>
                <w:rFonts w:ascii="Calibri" w:hAnsi="Calibri" w:cs="Tahoma"/>
                <w:color w:val="262626"/>
                <w:sz w:val="20"/>
                <w:szCs w:val="20"/>
                <w:lang w:val="de-AT"/>
              </w:rPr>
            </w:pPr>
          </w:p>
        </w:tc>
        <w:tc>
          <w:tcPr>
            <w:tcW w:w="1834" w:type="dxa"/>
            <w:gridSpan w:val="3"/>
            <w:tcBorders>
              <w:top w:val="dotted" w:sz="4" w:space="0" w:color="auto"/>
            </w:tcBorders>
            <w:shd w:val="clear" w:color="auto" w:fill="FFFFFF"/>
          </w:tcPr>
          <w:p w14:paraId="10786047" w14:textId="77777777" w:rsidR="0037371C" w:rsidRPr="00412247" w:rsidRDefault="0037371C" w:rsidP="0037371C">
            <w:pPr>
              <w:autoSpaceDE w:val="0"/>
              <w:rPr>
                <w:rFonts w:ascii="Calibri" w:hAnsi="Calibri" w:cs="Tahoma"/>
                <w:color w:val="262626"/>
                <w:sz w:val="20"/>
                <w:szCs w:val="20"/>
                <w:lang w:val="de-AT"/>
              </w:rPr>
            </w:pPr>
          </w:p>
        </w:tc>
        <w:tc>
          <w:tcPr>
            <w:tcW w:w="1449" w:type="dxa"/>
            <w:gridSpan w:val="3"/>
            <w:shd w:val="clear" w:color="auto" w:fill="FFFFFF"/>
          </w:tcPr>
          <w:p w14:paraId="75124A99" w14:textId="77777777" w:rsidR="0037371C" w:rsidRPr="00412247" w:rsidRDefault="0037371C" w:rsidP="0037371C">
            <w:pPr>
              <w:autoSpaceDE w:val="0"/>
              <w:rPr>
                <w:rFonts w:ascii="Calibri" w:hAnsi="Calibri" w:cs="Tahoma"/>
                <w:color w:val="262626"/>
                <w:sz w:val="20"/>
                <w:szCs w:val="20"/>
                <w:lang w:val="de-AT"/>
              </w:rPr>
            </w:pPr>
          </w:p>
        </w:tc>
        <w:tc>
          <w:tcPr>
            <w:tcW w:w="1817" w:type="dxa"/>
            <w:gridSpan w:val="3"/>
            <w:tcBorders>
              <w:top w:val="dotted" w:sz="4" w:space="0" w:color="auto"/>
            </w:tcBorders>
            <w:shd w:val="clear" w:color="auto" w:fill="FFFFFF"/>
          </w:tcPr>
          <w:p w14:paraId="59C4C25F" w14:textId="77777777" w:rsidR="0037371C" w:rsidRPr="00412247" w:rsidRDefault="0037371C" w:rsidP="0037371C">
            <w:pPr>
              <w:autoSpaceDE w:val="0"/>
              <w:rPr>
                <w:rFonts w:ascii="Calibri" w:hAnsi="Calibri" w:cs="Tahoma"/>
                <w:color w:val="262626"/>
                <w:sz w:val="20"/>
                <w:szCs w:val="20"/>
                <w:lang w:val="de-AT"/>
              </w:rPr>
            </w:pPr>
          </w:p>
        </w:tc>
      </w:tr>
      <w:tr w:rsidR="0037371C" w:rsidRPr="00412247" w14:paraId="147CD036" w14:textId="77777777" w:rsidTr="00603588">
        <w:tc>
          <w:tcPr>
            <w:tcW w:w="1225" w:type="dxa"/>
            <w:gridSpan w:val="2"/>
            <w:tcBorders>
              <w:left w:val="nil"/>
              <w:right w:val="nil"/>
            </w:tcBorders>
          </w:tcPr>
          <w:p w14:paraId="777E0C42"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t>Webseite</w:t>
            </w:r>
          </w:p>
        </w:tc>
        <w:tc>
          <w:tcPr>
            <w:tcW w:w="2140" w:type="dxa"/>
            <w:gridSpan w:val="2"/>
            <w:tcBorders>
              <w:left w:val="nil"/>
              <w:bottom w:val="dotted" w:sz="4" w:space="0" w:color="auto"/>
              <w:right w:val="dotted" w:sz="4" w:space="0" w:color="auto"/>
            </w:tcBorders>
            <w:shd w:val="clear" w:color="auto" w:fill="F3F3F3"/>
          </w:tcPr>
          <w:p w14:paraId="39A93E62"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Sitoweb"/>
                  <w:enabled/>
                  <w:calcOnExit w:val="0"/>
                  <w:textInput>
                    <w:maxLength w:val="300"/>
                  </w:textInput>
                </w:ffData>
              </w:fldChar>
            </w:r>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p>
        </w:tc>
        <w:tc>
          <w:tcPr>
            <w:tcW w:w="1032" w:type="dxa"/>
            <w:gridSpan w:val="2"/>
            <w:tcBorders>
              <w:left w:val="dotted" w:sz="4" w:space="0" w:color="auto"/>
              <w:right w:val="nil"/>
            </w:tcBorders>
          </w:tcPr>
          <w:p w14:paraId="2CCAF990" w14:textId="77777777" w:rsidR="0037371C" w:rsidRPr="00412247" w:rsidRDefault="0037371C" w:rsidP="00D815BF">
            <w:pPr>
              <w:autoSpaceDE w:val="0"/>
              <w:jc w:val="right"/>
              <w:rPr>
                <w:rFonts w:ascii="Calibri" w:hAnsi="Calibri" w:cs="Tahoma"/>
                <w:color w:val="262626"/>
                <w:sz w:val="20"/>
                <w:szCs w:val="20"/>
                <w:lang w:val="de-AT"/>
              </w:rPr>
            </w:pPr>
            <w:r w:rsidRPr="00412247">
              <w:rPr>
                <w:rFonts w:ascii="Calibri" w:hAnsi="Calibri" w:cs="Tahoma"/>
                <w:color w:val="262626"/>
                <w:sz w:val="20"/>
                <w:szCs w:val="20"/>
                <w:lang w:val="de-AT"/>
              </w:rPr>
              <w:t>E-Mail</w:t>
            </w:r>
          </w:p>
        </w:tc>
        <w:tc>
          <w:tcPr>
            <w:tcW w:w="1978" w:type="dxa"/>
            <w:gridSpan w:val="4"/>
            <w:tcBorders>
              <w:left w:val="nil"/>
              <w:bottom w:val="dotted" w:sz="4" w:space="0" w:color="auto"/>
              <w:right w:val="dotted" w:sz="4" w:space="0" w:color="auto"/>
            </w:tcBorders>
            <w:shd w:val="clear" w:color="auto" w:fill="F3F3F3"/>
          </w:tcPr>
          <w:p w14:paraId="01D4D97D"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Email"/>
                  <w:enabled/>
                  <w:calcOnExit w:val="0"/>
                  <w:textInput>
                    <w:maxLength w:val="200"/>
                  </w:textInput>
                </w:ffData>
              </w:fldChar>
            </w:r>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p>
        </w:tc>
        <w:tc>
          <w:tcPr>
            <w:tcW w:w="1447" w:type="dxa"/>
            <w:gridSpan w:val="3"/>
            <w:tcBorders>
              <w:left w:val="dotted" w:sz="4" w:space="0" w:color="auto"/>
              <w:right w:val="nil"/>
            </w:tcBorders>
          </w:tcPr>
          <w:p w14:paraId="5DA85185" w14:textId="77777777" w:rsidR="0037371C" w:rsidRPr="00412247" w:rsidRDefault="0037371C" w:rsidP="00AE7AB1">
            <w:pPr>
              <w:autoSpaceDE w:val="0"/>
              <w:jc w:val="right"/>
              <w:rPr>
                <w:rFonts w:ascii="Calibri" w:hAnsi="Calibri" w:cs="Tahoma"/>
                <w:color w:val="262626"/>
                <w:sz w:val="20"/>
                <w:szCs w:val="20"/>
                <w:lang w:val="de-AT"/>
              </w:rPr>
            </w:pPr>
            <w:r w:rsidRPr="00412247">
              <w:rPr>
                <w:rFonts w:ascii="Calibri" w:hAnsi="Calibri" w:cs="Tahoma"/>
                <w:color w:val="262626"/>
                <w:sz w:val="20"/>
                <w:szCs w:val="20"/>
                <w:lang w:val="de-AT"/>
              </w:rPr>
              <w:t>Zertifizierte E-Mail-Adresse</w:t>
            </w:r>
          </w:p>
        </w:tc>
        <w:tc>
          <w:tcPr>
            <w:tcW w:w="2103" w:type="dxa"/>
            <w:gridSpan w:val="4"/>
            <w:tcBorders>
              <w:left w:val="nil"/>
              <w:bottom w:val="dotted" w:sz="4" w:space="0" w:color="auto"/>
              <w:right w:val="dotted" w:sz="4" w:space="0" w:color="auto"/>
            </w:tcBorders>
            <w:shd w:val="clear" w:color="auto" w:fill="F3F3F3"/>
          </w:tcPr>
          <w:p w14:paraId="1D4C559B" w14:textId="77777777" w:rsidR="0037371C" w:rsidRPr="00412247" w:rsidRDefault="0037371C" w:rsidP="00AE7AB1">
            <w:pPr>
              <w:autoSpaceDE w:val="0"/>
              <w:rPr>
                <w:rFonts w:ascii="Calibri" w:hAnsi="Calibri" w:cs="Tahoma"/>
                <w:color w:val="262626"/>
                <w:sz w:val="20"/>
                <w:szCs w:val="20"/>
                <w:lang w:val="de-AT"/>
              </w:rPr>
            </w:pPr>
            <w:r w:rsidRPr="00412247">
              <w:rPr>
                <w:rFonts w:ascii="Calibri" w:hAnsi="Calibri" w:cs="Tahoma"/>
                <w:color w:val="262626"/>
                <w:sz w:val="20"/>
                <w:szCs w:val="20"/>
                <w:lang w:val="de-AT"/>
              </w:rPr>
              <w:fldChar w:fldCharType="begin">
                <w:ffData>
                  <w:name w:val="EmailCert"/>
                  <w:enabled/>
                  <w:calcOnExit w:val="0"/>
                  <w:textInput>
                    <w:format w:val="000000000000000"/>
                  </w:textInput>
                </w:ffData>
              </w:fldChar>
            </w:r>
            <w:bookmarkStart w:id="4" w:name="EmailCert"/>
            <w:r w:rsidRPr="00412247">
              <w:rPr>
                <w:rFonts w:ascii="Calibri" w:hAnsi="Calibri" w:cs="Tahoma"/>
                <w:color w:val="262626"/>
                <w:sz w:val="20"/>
                <w:szCs w:val="20"/>
                <w:lang w:val="de-AT"/>
              </w:rPr>
              <w:instrText xml:space="preserve"> FORMTEXT </w:instrText>
            </w:r>
            <w:r w:rsidRPr="00412247">
              <w:rPr>
                <w:rFonts w:ascii="Calibri" w:hAnsi="Calibri" w:cs="Tahoma"/>
                <w:color w:val="262626"/>
                <w:sz w:val="20"/>
                <w:szCs w:val="20"/>
                <w:lang w:val="de-AT"/>
              </w:rPr>
            </w:r>
            <w:r w:rsidRPr="00412247">
              <w:rPr>
                <w:rFonts w:ascii="Calibri" w:hAnsi="Calibri" w:cs="Tahoma"/>
                <w:color w:val="262626"/>
                <w:sz w:val="20"/>
                <w:szCs w:val="20"/>
                <w:lang w:val="de-AT"/>
              </w:rPr>
              <w:fldChar w:fldCharType="separate"/>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t> </w:t>
            </w:r>
            <w:r w:rsidRPr="00412247">
              <w:rPr>
                <w:rFonts w:ascii="Calibri" w:hAnsi="Calibri" w:cs="Tahoma"/>
                <w:color w:val="262626"/>
                <w:sz w:val="20"/>
                <w:szCs w:val="20"/>
                <w:lang w:val="de-AT"/>
              </w:rPr>
              <w:fldChar w:fldCharType="end"/>
            </w:r>
            <w:bookmarkEnd w:id="4"/>
          </w:p>
        </w:tc>
      </w:tr>
    </w:tbl>
    <w:p w14:paraId="134C643D" w14:textId="77777777" w:rsidR="00AE7AB1" w:rsidRPr="00412247" w:rsidRDefault="00AE7AB1" w:rsidP="00AE7AB1">
      <w:pPr>
        <w:pStyle w:val="Kopfzeile"/>
        <w:jc w:val="both"/>
        <w:rPr>
          <w:rFonts w:ascii="Calibri" w:hAnsi="Calibri" w:cs="Tahoma"/>
          <w:color w:val="262626"/>
          <w:sz w:val="20"/>
          <w:szCs w:val="20"/>
          <w:lang w:val="de-AT"/>
        </w:rPr>
      </w:pPr>
    </w:p>
    <w:tbl>
      <w:tblPr>
        <w:tblW w:w="9923" w:type="dxa"/>
        <w:tblInd w:w="70" w:type="dxa"/>
        <w:tblLayout w:type="fixed"/>
        <w:tblCellMar>
          <w:left w:w="70" w:type="dxa"/>
          <w:right w:w="70" w:type="dxa"/>
        </w:tblCellMar>
        <w:tblLook w:val="0000" w:firstRow="0" w:lastRow="0" w:firstColumn="0" w:lastColumn="0" w:noHBand="0" w:noVBand="0"/>
      </w:tblPr>
      <w:tblGrid>
        <w:gridCol w:w="610"/>
        <w:gridCol w:w="4261"/>
        <w:gridCol w:w="791"/>
        <w:gridCol w:w="4261"/>
      </w:tblGrid>
      <w:tr w:rsidR="00AE7AB1" w:rsidRPr="00412247" w14:paraId="3F4436B3" w14:textId="77777777" w:rsidTr="00AE7AB1">
        <w:trPr>
          <w:cantSplit/>
        </w:trPr>
        <w:tc>
          <w:tcPr>
            <w:tcW w:w="567" w:type="dxa"/>
            <w:tcBorders>
              <w:top w:val="nil"/>
              <w:left w:val="nil"/>
              <w:bottom w:val="single" w:sz="2" w:space="0" w:color="auto"/>
              <w:right w:val="nil"/>
            </w:tcBorders>
            <w:shd w:val="clear" w:color="auto" w:fill="E6E6E6"/>
          </w:tcPr>
          <w:p w14:paraId="74AE299C" w14:textId="3B1FA5C0" w:rsidR="00AE7AB1" w:rsidRPr="00412247" w:rsidRDefault="00DD33CA" w:rsidP="00AE7AB1">
            <w:pPr>
              <w:pStyle w:val="Kopfzeile"/>
              <w:rPr>
                <w:rFonts w:ascii="Calibri" w:hAnsi="Calibri" w:cs="Tahoma"/>
                <w:color w:val="262626"/>
                <w:sz w:val="20"/>
                <w:szCs w:val="20"/>
                <w:lang w:val="de-AT"/>
              </w:rPr>
            </w:pPr>
            <w:r w:rsidRPr="00412247">
              <w:rPr>
                <w:rFonts w:ascii="Calibri" w:hAnsi="Calibri" w:cs="Tahoma"/>
                <w:b/>
                <w:bCs/>
                <w:color w:val="262626"/>
                <w:sz w:val="20"/>
                <w:szCs w:val="20"/>
                <w:lang w:val="de-AT"/>
              </w:rPr>
              <w:t>A.</w:t>
            </w:r>
            <w:r w:rsidR="00992300" w:rsidRPr="00412247">
              <w:rPr>
                <w:rFonts w:ascii="Calibri" w:hAnsi="Calibri" w:cs="Tahoma"/>
                <w:b/>
                <w:bCs/>
                <w:color w:val="262626"/>
                <w:sz w:val="20"/>
                <w:szCs w:val="20"/>
                <w:lang w:val="de-AT"/>
              </w:rPr>
              <w:t>3</w:t>
            </w:r>
            <w:r w:rsidR="00AE7AB1" w:rsidRPr="00412247">
              <w:rPr>
                <w:rFonts w:ascii="Calibri" w:hAnsi="Calibri" w:cs="Tahoma"/>
                <w:b/>
                <w:bCs/>
                <w:color w:val="262626"/>
                <w:sz w:val="20"/>
                <w:szCs w:val="20"/>
                <w:lang w:val="de-AT"/>
              </w:rPr>
              <w:t xml:space="preserve">  </w:t>
            </w:r>
          </w:p>
        </w:tc>
        <w:tc>
          <w:tcPr>
            <w:tcW w:w="3969" w:type="dxa"/>
            <w:tcBorders>
              <w:top w:val="nil"/>
              <w:left w:val="nil"/>
              <w:bottom w:val="single" w:sz="2" w:space="0" w:color="auto"/>
              <w:right w:val="nil"/>
            </w:tcBorders>
          </w:tcPr>
          <w:p w14:paraId="587F4161" w14:textId="77777777" w:rsidR="00AE7AB1" w:rsidRPr="00412247" w:rsidRDefault="00AE7AB1" w:rsidP="00AE7AB1">
            <w:pPr>
              <w:pStyle w:val="Kopfzeile"/>
              <w:rPr>
                <w:rFonts w:ascii="Calibri" w:hAnsi="Calibri" w:cs="Tahoma"/>
                <w:color w:val="262626"/>
                <w:sz w:val="20"/>
                <w:szCs w:val="20"/>
                <w:lang w:val="de-AT"/>
              </w:rPr>
            </w:pPr>
            <w:r w:rsidRPr="00412247">
              <w:rPr>
                <w:rFonts w:ascii="Calibri" w:hAnsi="Calibri" w:cs="Tahoma"/>
                <w:b/>
                <w:bCs/>
                <w:color w:val="262626"/>
                <w:sz w:val="20"/>
                <w:szCs w:val="20"/>
                <w:lang w:val="de-AT"/>
              </w:rPr>
              <w:t>Steuernummer</w:t>
            </w:r>
          </w:p>
        </w:tc>
        <w:tc>
          <w:tcPr>
            <w:tcW w:w="737" w:type="dxa"/>
            <w:tcBorders>
              <w:top w:val="nil"/>
              <w:left w:val="nil"/>
              <w:bottom w:val="single" w:sz="2" w:space="0" w:color="auto"/>
              <w:right w:val="nil"/>
            </w:tcBorders>
          </w:tcPr>
          <w:p w14:paraId="24FBFBE2" w14:textId="77777777" w:rsidR="00AE7AB1" w:rsidRPr="00412247" w:rsidRDefault="00AE7AB1" w:rsidP="00AE7AB1">
            <w:pPr>
              <w:pStyle w:val="Kopfzeile"/>
              <w:rPr>
                <w:rFonts w:ascii="Calibri" w:hAnsi="Calibri" w:cs="Tahoma"/>
                <w:color w:val="262626"/>
                <w:sz w:val="20"/>
                <w:szCs w:val="20"/>
                <w:lang w:val="de-AT"/>
              </w:rPr>
            </w:pPr>
          </w:p>
        </w:tc>
        <w:tc>
          <w:tcPr>
            <w:tcW w:w="3969" w:type="dxa"/>
            <w:tcBorders>
              <w:top w:val="nil"/>
              <w:left w:val="nil"/>
              <w:bottom w:val="single" w:sz="2" w:space="0" w:color="auto"/>
              <w:right w:val="nil"/>
            </w:tcBorders>
          </w:tcPr>
          <w:p w14:paraId="71FAD82D" w14:textId="3A6D71E7" w:rsidR="00AE7AB1" w:rsidRPr="00081F32" w:rsidRDefault="00AE7AB1" w:rsidP="00AE7AB1">
            <w:pPr>
              <w:pStyle w:val="Kopfzeile"/>
              <w:rPr>
                <w:rFonts w:ascii="Calibri" w:hAnsi="Calibri" w:cs="Tahoma"/>
                <w:color w:val="262626"/>
                <w:sz w:val="20"/>
                <w:szCs w:val="20"/>
                <w:lang w:val="de-AT"/>
              </w:rPr>
            </w:pPr>
            <w:r w:rsidRPr="00412247">
              <w:rPr>
                <w:rFonts w:ascii="Calibri" w:hAnsi="Calibri" w:cs="Tahoma"/>
                <w:b/>
                <w:bCs/>
                <w:color w:val="262626"/>
                <w:sz w:val="20"/>
                <w:szCs w:val="20"/>
                <w:lang w:val="de-AT"/>
              </w:rPr>
              <w:t xml:space="preserve">MwSt.-Nr. </w:t>
            </w:r>
            <w:r w:rsidR="00081F32" w:rsidRPr="00081F32">
              <w:rPr>
                <w:rFonts w:ascii="Calibri" w:hAnsi="Calibri" w:cs="Tahoma"/>
                <w:i/>
                <w:iCs/>
                <w:color w:val="262626"/>
                <w:sz w:val="20"/>
                <w:szCs w:val="20"/>
                <w:lang w:val="de-AT"/>
              </w:rPr>
              <w:t>(falls zutreffend)</w:t>
            </w:r>
          </w:p>
        </w:tc>
      </w:tr>
      <w:tr w:rsidR="00AE7AB1" w:rsidRPr="00412247" w14:paraId="19A591C1" w14:textId="77777777" w:rsidTr="00AE7AB1">
        <w:trPr>
          <w:cantSplit/>
          <w:trHeight w:hRule="exact" w:val="113"/>
        </w:trPr>
        <w:tc>
          <w:tcPr>
            <w:tcW w:w="3969" w:type="dxa"/>
            <w:gridSpan w:val="2"/>
            <w:tcBorders>
              <w:top w:val="single" w:sz="2" w:space="0" w:color="auto"/>
            </w:tcBorders>
            <w:vAlign w:val="center"/>
          </w:tcPr>
          <w:p w14:paraId="36F350B6" w14:textId="77777777" w:rsidR="00AE7AB1" w:rsidRPr="00412247" w:rsidRDefault="00AE7AB1" w:rsidP="00AE7AB1">
            <w:pPr>
              <w:pStyle w:val="Kopfzeile"/>
              <w:rPr>
                <w:rFonts w:ascii="Calibri" w:hAnsi="Calibri" w:cs="Tahoma"/>
                <w:color w:val="262626"/>
                <w:sz w:val="20"/>
                <w:szCs w:val="20"/>
                <w:lang w:val="de-AT"/>
              </w:rPr>
            </w:pPr>
          </w:p>
        </w:tc>
        <w:tc>
          <w:tcPr>
            <w:tcW w:w="737" w:type="dxa"/>
            <w:tcBorders>
              <w:top w:val="single" w:sz="2" w:space="0" w:color="auto"/>
            </w:tcBorders>
            <w:vAlign w:val="center"/>
          </w:tcPr>
          <w:p w14:paraId="2F6C2E3C" w14:textId="77777777" w:rsidR="00AE7AB1" w:rsidRPr="00412247" w:rsidRDefault="00AE7AB1" w:rsidP="00AE7AB1">
            <w:pPr>
              <w:pStyle w:val="Kopfzeile"/>
              <w:rPr>
                <w:rFonts w:ascii="Calibri" w:hAnsi="Calibri" w:cs="Tahoma"/>
                <w:color w:val="262626"/>
                <w:sz w:val="20"/>
                <w:szCs w:val="20"/>
                <w:lang w:val="de-AT"/>
              </w:rPr>
            </w:pPr>
          </w:p>
        </w:tc>
        <w:tc>
          <w:tcPr>
            <w:tcW w:w="3969" w:type="dxa"/>
            <w:tcBorders>
              <w:top w:val="single" w:sz="2" w:space="0" w:color="auto"/>
            </w:tcBorders>
            <w:vAlign w:val="center"/>
          </w:tcPr>
          <w:p w14:paraId="64367EA6" w14:textId="77777777" w:rsidR="00AE7AB1" w:rsidRPr="00412247" w:rsidRDefault="00AE7AB1" w:rsidP="00AE7AB1">
            <w:pPr>
              <w:rPr>
                <w:rFonts w:ascii="Calibri" w:hAnsi="Calibri" w:cs="Tahoma"/>
                <w:color w:val="262626"/>
                <w:sz w:val="20"/>
                <w:szCs w:val="20"/>
                <w:lang w:val="de-AT"/>
              </w:rPr>
            </w:pPr>
          </w:p>
        </w:tc>
      </w:tr>
      <w:tr w:rsidR="00AE7AB1" w:rsidRPr="00412247" w14:paraId="19B42E46" w14:textId="77777777" w:rsidTr="00AE7AB1">
        <w:trPr>
          <w:cantSplit/>
        </w:trPr>
        <w:tc>
          <w:tcPr>
            <w:tcW w:w="567" w:type="dxa"/>
            <w:tcBorders>
              <w:left w:val="nil"/>
            </w:tcBorders>
          </w:tcPr>
          <w:p w14:paraId="7FD55EB8" w14:textId="77777777" w:rsidR="00AE7AB1" w:rsidRPr="00412247" w:rsidRDefault="00AE7AB1" w:rsidP="00AE7AB1">
            <w:pPr>
              <w:pStyle w:val="Kopfzeile"/>
              <w:rPr>
                <w:rFonts w:ascii="Calibri" w:hAnsi="Calibri" w:cs="Tahoma"/>
                <w:color w:val="262626"/>
                <w:sz w:val="20"/>
                <w:szCs w:val="20"/>
                <w:lang w:val="de-AT"/>
              </w:rPr>
            </w:pPr>
          </w:p>
        </w:tc>
        <w:tc>
          <w:tcPr>
            <w:tcW w:w="3969" w:type="dxa"/>
            <w:tcBorders>
              <w:bottom w:val="dotted" w:sz="4" w:space="0" w:color="auto"/>
              <w:right w:val="dotted" w:sz="4" w:space="0" w:color="auto"/>
            </w:tcBorders>
            <w:shd w:val="clear" w:color="auto" w:fill="F3F3F3"/>
          </w:tcPr>
          <w:p w14:paraId="379FAF3B" w14:textId="77777777" w:rsidR="00AE7AB1" w:rsidRPr="00412247" w:rsidRDefault="00AE7AB1" w:rsidP="00AE7AB1">
            <w:pPr>
              <w:pStyle w:val="Kopfzeile"/>
              <w:rPr>
                <w:rFonts w:ascii="Calibri" w:hAnsi="Calibri" w:cs="Tahoma"/>
                <w:color w:val="262626"/>
                <w:sz w:val="20"/>
                <w:szCs w:val="20"/>
                <w:lang w:val="de-AT"/>
              </w:rPr>
            </w:pPr>
            <w:r w:rsidRPr="00412247">
              <w:rPr>
                <w:rFonts w:eastAsia="Calibri" w:cs="Calibri"/>
                <w:color w:val="262626"/>
                <w:sz w:val="20"/>
                <w:szCs w:val="20"/>
                <w:lang w:val="de-AT"/>
              </w:rPr>
              <w:fldChar w:fldCharType="begin">
                <w:ffData>
                  <w:name w:val="CF"/>
                  <w:enabled/>
                  <w:calcOnExit w:val="0"/>
                  <w:textInput>
                    <w:maxLength w:val="20"/>
                  </w:textInput>
                </w:ffData>
              </w:fldChar>
            </w:r>
            <w:r w:rsidRPr="00412247">
              <w:rPr>
                <w:rFonts w:eastAsia="Calibri" w:cs="Calibri"/>
                <w:color w:val="262626"/>
                <w:sz w:val="20"/>
                <w:szCs w:val="20"/>
                <w:lang w:val="de-AT"/>
              </w:rPr>
              <w:instrText xml:space="preserve"> FORMTEXT </w:instrText>
            </w:r>
            <w:r w:rsidRPr="00412247">
              <w:rPr>
                <w:rFonts w:eastAsia="Calibri" w:cs="Calibri"/>
                <w:color w:val="262626"/>
                <w:sz w:val="20"/>
                <w:szCs w:val="20"/>
                <w:lang w:val="de-AT"/>
              </w:rPr>
            </w:r>
            <w:r w:rsidRPr="00412247">
              <w:rPr>
                <w:rFonts w:eastAsia="Calibri" w:cs="Calibri"/>
                <w:color w:val="262626"/>
                <w:sz w:val="20"/>
                <w:szCs w:val="20"/>
                <w:lang w:val="de-AT"/>
              </w:rPr>
              <w:fldChar w:fldCharType="separate"/>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fldChar w:fldCharType="end"/>
            </w:r>
          </w:p>
        </w:tc>
        <w:tc>
          <w:tcPr>
            <w:tcW w:w="737" w:type="dxa"/>
            <w:tcBorders>
              <w:left w:val="dotted" w:sz="4" w:space="0" w:color="auto"/>
            </w:tcBorders>
          </w:tcPr>
          <w:p w14:paraId="041243FA" w14:textId="77777777" w:rsidR="00AE7AB1" w:rsidRPr="00412247" w:rsidRDefault="00AE7AB1" w:rsidP="00AE7AB1">
            <w:pPr>
              <w:pStyle w:val="Kopfzeile"/>
              <w:rPr>
                <w:rFonts w:ascii="Calibri" w:hAnsi="Calibri" w:cs="Tahoma"/>
                <w:color w:val="262626"/>
                <w:sz w:val="20"/>
                <w:szCs w:val="20"/>
                <w:lang w:val="de-AT"/>
              </w:rPr>
            </w:pPr>
          </w:p>
        </w:tc>
        <w:tc>
          <w:tcPr>
            <w:tcW w:w="3969" w:type="dxa"/>
            <w:tcBorders>
              <w:bottom w:val="dotted" w:sz="4" w:space="0" w:color="auto"/>
              <w:right w:val="dotted" w:sz="4" w:space="0" w:color="auto"/>
            </w:tcBorders>
            <w:shd w:val="clear" w:color="auto" w:fill="F3F3F3"/>
          </w:tcPr>
          <w:p w14:paraId="4BC6839E" w14:textId="77777777" w:rsidR="00AE7AB1" w:rsidRPr="00412247" w:rsidRDefault="00AE7AB1" w:rsidP="00AE7AB1">
            <w:pPr>
              <w:pStyle w:val="Kopfzeile"/>
              <w:rPr>
                <w:rFonts w:ascii="Calibri" w:hAnsi="Calibri" w:cs="Tahoma"/>
                <w:color w:val="262626"/>
                <w:sz w:val="20"/>
                <w:szCs w:val="20"/>
                <w:lang w:val="de-AT"/>
              </w:rPr>
            </w:pPr>
            <w:r w:rsidRPr="00412247">
              <w:rPr>
                <w:rFonts w:eastAsia="Calibri" w:cs="Calibri"/>
                <w:color w:val="262626"/>
                <w:sz w:val="20"/>
                <w:szCs w:val="20"/>
                <w:lang w:val="de-AT"/>
              </w:rPr>
              <w:fldChar w:fldCharType="begin">
                <w:ffData>
                  <w:name w:val="PI"/>
                  <w:enabled/>
                  <w:calcOnExit w:val="0"/>
                  <w:textInput>
                    <w:type w:val="number"/>
                    <w:maxLength w:val="11"/>
                  </w:textInput>
                </w:ffData>
              </w:fldChar>
            </w:r>
            <w:r w:rsidRPr="00412247">
              <w:rPr>
                <w:rFonts w:eastAsia="Calibri" w:cs="Calibri"/>
                <w:color w:val="262626"/>
                <w:sz w:val="20"/>
                <w:szCs w:val="20"/>
                <w:lang w:val="de-AT"/>
              </w:rPr>
              <w:instrText xml:space="preserve"> FORMTEXT </w:instrText>
            </w:r>
            <w:r w:rsidRPr="00412247">
              <w:rPr>
                <w:rFonts w:eastAsia="Calibri" w:cs="Calibri"/>
                <w:color w:val="262626"/>
                <w:sz w:val="20"/>
                <w:szCs w:val="20"/>
                <w:lang w:val="de-AT"/>
              </w:rPr>
            </w:r>
            <w:r w:rsidRPr="00412247">
              <w:rPr>
                <w:rFonts w:eastAsia="Calibri" w:cs="Calibri"/>
                <w:color w:val="262626"/>
                <w:sz w:val="20"/>
                <w:szCs w:val="20"/>
                <w:lang w:val="de-AT"/>
              </w:rPr>
              <w:fldChar w:fldCharType="separate"/>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fldChar w:fldCharType="end"/>
            </w:r>
          </w:p>
        </w:tc>
      </w:tr>
    </w:tbl>
    <w:p w14:paraId="30600028" w14:textId="77777777" w:rsidR="00AE7AB1" w:rsidRPr="00412247" w:rsidRDefault="00AE7AB1" w:rsidP="00AE7AB1">
      <w:pPr>
        <w:pStyle w:val="Kopfzeile"/>
        <w:rPr>
          <w:rFonts w:ascii="Calibri" w:hAnsi="Calibri" w:cs="Tahoma"/>
          <w:color w:val="262626"/>
          <w:sz w:val="20"/>
          <w:szCs w:val="20"/>
          <w:lang w:val="de-AT"/>
        </w:rPr>
      </w:pPr>
    </w:p>
    <w:tbl>
      <w:tblPr>
        <w:tblW w:w="9923" w:type="dxa"/>
        <w:tblInd w:w="70" w:type="dxa"/>
        <w:tblLayout w:type="fixed"/>
        <w:tblCellMar>
          <w:left w:w="70" w:type="dxa"/>
          <w:right w:w="70" w:type="dxa"/>
        </w:tblCellMar>
        <w:tblLook w:val="0000" w:firstRow="0" w:lastRow="0" w:firstColumn="0" w:lastColumn="0" w:noHBand="0" w:noVBand="0"/>
      </w:tblPr>
      <w:tblGrid>
        <w:gridCol w:w="677"/>
        <w:gridCol w:w="339"/>
        <w:gridCol w:w="1612"/>
        <w:gridCol w:w="1167"/>
        <w:gridCol w:w="2772"/>
        <w:gridCol w:w="1018"/>
        <w:gridCol w:w="2338"/>
      </w:tblGrid>
      <w:tr w:rsidR="00AE7AB1" w:rsidRPr="00412247" w14:paraId="3D1F929D" w14:textId="77777777" w:rsidTr="00E67399">
        <w:trPr>
          <w:cantSplit/>
        </w:trPr>
        <w:tc>
          <w:tcPr>
            <w:tcW w:w="677" w:type="dxa"/>
            <w:tcBorders>
              <w:top w:val="nil"/>
              <w:left w:val="nil"/>
              <w:bottom w:val="single" w:sz="4" w:space="0" w:color="auto"/>
              <w:right w:val="nil"/>
            </w:tcBorders>
            <w:shd w:val="clear" w:color="auto" w:fill="E6E6E6"/>
          </w:tcPr>
          <w:p w14:paraId="6DF2D85E" w14:textId="0BAAF557" w:rsidR="00AE7AB1" w:rsidRPr="00412247" w:rsidRDefault="00AE7AB1" w:rsidP="00DD33CA">
            <w:pPr>
              <w:pStyle w:val="Kopfzeile"/>
              <w:rPr>
                <w:rFonts w:ascii="Calibri" w:hAnsi="Calibri" w:cs="Tahoma"/>
                <w:b/>
                <w:bCs/>
                <w:color w:val="262626"/>
                <w:sz w:val="20"/>
                <w:szCs w:val="20"/>
                <w:lang w:val="de-AT"/>
              </w:rPr>
            </w:pPr>
            <w:r w:rsidRPr="00412247">
              <w:rPr>
                <w:rFonts w:ascii="Calibri" w:hAnsi="Calibri" w:cs="Tahoma"/>
                <w:b/>
                <w:bCs/>
                <w:color w:val="262626"/>
                <w:sz w:val="20"/>
                <w:szCs w:val="20"/>
                <w:lang w:val="de-AT"/>
              </w:rPr>
              <w:t>A.</w:t>
            </w:r>
            <w:r w:rsidR="00992300" w:rsidRPr="00412247">
              <w:rPr>
                <w:rFonts w:ascii="Calibri" w:hAnsi="Calibri" w:cs="Tahoma"/>
                <w:b/>
                <w:bCs/>
                <w:color w:val="262626"/>
                <w:sz w:val="20"/>
                <w:szCs w:val="20"/>
                <w:lang w:val="de-AT"/>
              </w:rPr>
              <w:t>4</w:t>
            </w:r>
            <w:r w:rsidRPr="00412247">
              <w:rPr>
                <w:rFonts w:ascii="Calibri" w:hAnsi="Calibri" w:cs="Tahoma"/>
                <w:b/>
                <w:bCs/>
                <w:color w:val="262626"/>
                <w:sz w:val="20"/>
                <w:szCs w:val="20"/>
                <w:lang w:val="de-AT"/>
              </w:rPr>
              <w:t xml:space="preserve"> </w:t>
            </w:r>
          </w:p>
        </w:tc>
        <w:tc>
          <w:tcPr>
            <w:tcW w:w="9246" w:type="dxa"/>
            <w:gridSpan w:val="6"/>
            <w:tcBorders>
              <w:top w:val="nil"/>
              <w:left w:val="nil"/>
              <w:bottom w:val="single" w:sz="4" w:space="0" w:color="auto"/>
              <w:right w:val="nil"/>
            </w:tcBorders>
          </w:tcPr>
          <w:p w14:paraId="18638630" w14:textId="77777777" w:rsidR="00AE7AB1" w:rsidRPr="00412247" w:rsidRDefault="00AE7AB1" w:rsidP="00AE7AB1">
            <w:pPr>
              <w:pStyle w:val="Kopfzeile"/>
              <w:rPr>
                <w:rFonts w:ascii="Calibri" w:hAnsi="Calibri" w:cs="Tahoma"/>
                <w:b/>
                <w:bCs/>
                <w:color w:val="262626"/>
                <w:sz w:val="20"/>
                <w:szCs w:val="20"/>
                <w:lang w:val="de-AT"/>
              </w:rPr>
            </w:pPr>
            <w:r w:rsidRPr="00412247">
              <w:rPr>
                <w:rFonts w:ascii="Calibri" w:hAnsi="Calibri" w:cs="Tahoma"/>
                <w:b/>
                <w:bCs/>
                <w:color w:val="262626"/>
                <w:sz w:val="20"/>
                <w:szCs w:val="20"/>
                <w:lang w:val="de-AT"/>
              </w:rPr>
              <w:t>Rechtsvertreter</w:t>
            </w:r>
          </w:p>
        </w:tc>
      </w:tr>
      <w:tr w:rsidR="00AE7AB1" w:rsidRPr="00412247" w14:paraId="1892010A" w14:textId="77777777" w:rsidTr="00E67399">
        <w:trPr>
          <w:cantSplit/>
          <w:trHeight w:hRule="exact" w:val="113"/>
        </w:trPr>
        <w:tc>
          <w:tcPr>
            <w:tcW w:w="9923" w:type="dxa"/>
            <w:gridSpan w:val="7"/>
            <w:tcBorders>
              <w:top w:val="single" w:sz="4" w:space="0" w:color="auto"/>
              <w:left w:val="nil"/>
              <w:bottom w:val="nil"/>
              <w:right w:val="nil"/>
            </w:tcBorders>
          </w:tcPr>
          <w:p w14:paraId="7F486D32" w14:textId="77777777" w:rsidR="00AE7AB1" w:rsidRPr="00412247" w:rsidRDefault="00AE7AB1" w:rsidP="00AE7AB1">
            <w:pPr>
              <w:pStyle w:val="Kopfzeile"/>
              <w:rPr>
                <w:rFonts w:ascii="Calibri" w:hAnsi="Calibri" w:cs="Tahoma"/>
                <w:color w:val="262626"/>
                <w:sz w:val="20"/>
                <w:szCs w:val="20"/>
                <w:lang w:val="de-AT"/>
              </w:rPr>
            </w:pPr>
          </w:p>
        </w:tc>
      </w:tr>
      <w:tr w:rsidR="00AE7AB1" w:rsidRPr="00412247" w14:paraId="4AF78F30" w14:textId="77777777" w:rsidTr="00412247">
        <w:trPr>
          <w:cantSplit/>
        </w:trPr>
        <w:tc>
          <w:tcPr>
            <w:tcW w:w="1016" w:type="dxa"/>
            <w:gridSpan w:val="2"/>
            <w:tcBorders>
              <w:top w:val="nil"/>
              <w:left w:val="nil"/>
              <w:right w:val="nil"/>
            </w:tcBorders>
          </w:tcPr>
          <w:p w14:paraId="343EA96F" w14:textId="77777777" w:rsidR="00AE7AB1" w:rsidRPr="00412247" w:rsidRDefault="00AE7AB1" w:rsidP="00AE7AB1">
            <w:pPr>
              <w:pStyle w:val="Kopfzeile"/>
              <w:rPr>
                <w:rFonts w:ascii="Calibri" w:hAnsi="Calibri" w:cs="Tahoma"/>
                <w:color w:val="262626"/>
                <w:sz w:val="20"/>
                <w:szCs w:val="20"/>
                <w:lang w:val="de-AT"/>
              </w:rPr>
            </w:pPr>
            <w:r w:rsidRPr="00412247">
              <w:rPr>
                <w:rFonts w:ascii="Calibri" w:hAnsi="Calibri" w:cs="Tahoma"/>
                <w:color w:val="262626"/>
                <w:sz w:val="20"/>
                <w:szCs w:val="20"/>
                <w:lang w:val="de-AT"/>
              </w:rPr>
              <w:t>Titel</w:t>
            </w:r>
          </w:p>
        </w:tc>
        <w:bookmarkStart w:id="5" w:name="LegTit"/>
        <w:bookmarkEnd w:id="5"/>
        <w:tc>
          <w:tcPr>
            <w:tcW w:w="1612" w:type="dxa"/>
            <w:tcBorders>
              <w:top w:val="nil"/>
              <w:left w:val="nil"/>
              <w:bottom w:val="dotted" w:sz="4" w:space="0" w:color="auto"/>
              <w:right w:val="dotted" w:sz="4" w:space="0" w:color="auto"/>
            </w:tcBorders>
            <w:shd w:val="clear" w:color="auto" w:fill="F3F3F3"/>
          </w:tcPr>
          <w:p w14:paraId="62F6E821" w14:textId="77777777" w:rsidR="00AE7AB1" w:rsidRPr="00412247" w:rsidRDefault="00AE7AB1" w:rsidP="00AE7AB1">
            <w:pPr>
              <w:pStyle w:val="Kopfzeile"/>
              <w:rPr>
                <w:rFonts w:ascii="Calibri" w:hAnsi="Calibri" w:cs="Tahoma"/>
                <w:snapToGrid w:val="0"/>
                <w:color w:val="262626"/>
                <w:sz w:val="20"/>
                <w:szCs w:val="20"/>
                <w:lang w:val="de-AT"/>
              </w:rPr>
            </w:pPr>
            <w:r w:rsidRPr="00412247">
              <w:rPr>
                <w:rFonts w:eastAsia="Calibri" w:cs="Calibri"/>
                <w:color w:val="262626"/>
                <w:sz w:val="20"/>
                <w:szCs w:val="20"/>
                <w:lang w:val="de-AT"/>
              </w:rPr>
              <w:fldChar w:fldCharType="begin">
                <w:ffData>
                  <w:name w:val="LegTit"/>
                  <w:enabled/>
                  <w:calcOnExit w:val="0"/>
                  <w:textInput>
                    <w:maxLength w:val="100"/>
                  </w:textInput>
                </w:ffData>
              </w:fldChar>
            </w:r>
            <w:r w:rsidRPr="00412247">
              <w:rPr>
                <w:rFonts w:eastAsia="Calibri" w:cs="Calibri"/>
                <w:color w:val="262626"/>
                <w:sz w:val="20"/>
                <w:szCs w:val="20"/>
                <w:lang w:val="de-AT"/>
              </w:rPr>
              <w:instrText xml:space="preserve"> FORMTEXT </w:instrText>
            </w:r>
            <w:r w:rsidRPr="00412247">
              <w:rPr>
                <w:rFonts w:eastAsia="Calibri" w:cs="Calibri"/>
                <w:color w:val="262626"/>
                <w:sz w:val="20"/>
                <w:szCs w:val="20"/>
                <w:lang w:val="de-AT"/>
              </w:rPr>
            </w:r>
            <w:r w:rsidRPr="00412247">
              <w:rPr>
                <w:rFonts w:eastAsia="Calibri" w:cs="Calibri"/>
                <w:color w:val="262626"/>
                <w:sz w:val="20"/>
                <w:szCs w:val="20"/>
                <w:lang w:val="de-AT"/>
              </w:rPr>
              <w:fldChar w:fldCharType="separate"/>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fldChar w:fldCharType="end"/>
            </w:r>
          </w:p>
        </w:tc>
        <w:tc>
          <w:tcPr>
            <w:tcW w:w="1167" w:type="dxa"/>
            <w:tcBorders>
              <w:top w:val="nil"/>
              <w:left w:val="dotted" w:sz="4" w:space="0" w:color="auto"/>
              <w:right w:val="nil"/>
            </w:tcBorders>
          </w:tcPr>
          <w:p w14:paraId="35342DE7" w14:textId="77777777" w:rsidR="00AE7AB1" w:rsidRPr="00412247" w:rsidRDefault="00AE7AB1" w:rsidP="00AE7AB1">
            <w:pPr>
              <w:pStyle w:val="Kopfzeile"/>
              <w:jc w:val="center"/>
              <w:rPr>
                <w:rFonts w:ascii="Calibri" w:hAnsi="Calibri" w:cs="Tahoma"/>
                <w:b/>
                <w:bCs/>
                <w:snapToGrid w:val="0"/>
                <w:color w:val="262626"/>
                <w:sz w:val="20"/>
                <w:szCs w:val="20"/>
                <w:lang w:val="de-AT"/>
              </w:rPr>
            </w:pPr>
            <w:r w:rsidRPr="00412247">
              <w:rPr>
                <w:rFonts w:ascii="Calibri" w:hAnsi="Calibri" w:cs="Tahoma"/>
                <w:color w:val="262626"/>
                <w:sz w:val="20"/>
                <w:szCs w:val="20"/>
                <w:lang w:val="de-AT"/>
              </w:rPr>
              <w:t>Nachname</w:t>
            </w:r>
          </w:p>
        </w:tc>
        <w:bookmarkStart w:id="6" w:name="LegCogn"/>
        <w:bookmarkEnd w:id="6"/>
        <w:tc>
          <w:tcPr>
            <w:tcW w:w="2772" w:type="dxa"/>
            <w:tcBorders>
              <w:top w:val="nil"/>
              <w:left w:val="nil"/>
              <w:bottom w:val="dotted" w:sz="4" w:space="0" w:color="auto"/>
              <w:right w:val="dotted" w:sz="4" w:space="0" w:color="auto"/>
            </w:tcBorders>
            <w:shd w:val="clear" w:color="auto" w:fill="F3F3F3"/>
          </w:tcPr>
          <w:p w14:paraId="2DD1D0AF" w14:textId="77777777" w:rsidR="00AE7AB1" w:rsidRPr="00412247" w:rsidRDefault="00AE7AB1" w:rsidP="00AE7AB1">
            <w:pPr>
              <w:pStyle w:val="Kopfzeile"/>
              <w:rPr>
                <w:rFonts w:ascii="Calibri" w:hAnsi="Calibri" w:cs="Tahoma"/>
                <w:snapToGrid w:val="0"/>
                <w:color w:val="262626"/>
                <w:sz w:val="20"/>
                <w:szCs w:val="20"/>
                <w:lang w:val="de-AT"/>
              </w:rPr>
            </w:pPr>
            <w:r w:rsidRPr="00412247">
              <w:rPr>
                <w:rFonts w:eastAsia="Calibri" w:cs="Calibri"/>
                <w:color w:val="262626"/>
                <w:sz w:val="20"/>
                <w:szCs w:val="20"/>
                <w:lang w:val="de-AT"/>
              </w:rPr>
              <w:fldChar w:fldCharType="begin">
                <w:ffData>
                  <w:name w:val="LegCogn"/>
                  <w:enabled/>
                  <w:calcOnExit w:val="0"/>
                  <w:textInput>
                    <w:maxLength w:val="100"/>
                  </w:textInput>
                </w:ffData>
              </w:fldChar>
            </w:r>
            <w:r w:rsidRPr="00412247">
              <w:rPr>
                <w:rFonts w:eastAsia="Calibri" w:cs="Calibri"/>
                <w:color w:val="262626"/>
                <w:sz w:val="20"/>
                <w:szCs w:val="20"/>
                <w:lang w:val="de-AT"/>
              </w:rPr>
              <w:instrText xml:space="preserve"> FORMTEXT </w:instrText>
            </w:r>
            <w:r w:rsidRPr="00412247">
              <w:rPr>
                <w:rFonts w:eastAsia="Calibri" w:cs="Calibri"/>
                <w:color w:val="262626"/>
                <w:sz w:val="20"/>
                <w:szCs w:val="20"/>
                <w:lang w:val="de-AT"/>
              </w:rPr>
            </w:r>
            <w:r w:rsidRPr="00412247">
              <w:rPr>
                <w:rFonts w:eastAsia="Calibri" w:cs="Calibri"/>
                <w:color w:val="262626"/>
                <w:sz w:val="20"/>
                <w:szCs w:val="20"/>
                <w:lang w:val="de-AT"/>
              </w:rPr>
              <w:fldChar w:fldCharType="separate"/>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t> </w:t>
            </w:r>
            <w:r w:rsidRPr="00412247">
              <w:rPr>
                <w:rFonts w:eastAsia="Calibri" w:cs="Calibri"/>
                <w:color w:val="262626"/>
                <w:sz w:val="20"/>
                <w:szCs w:val="20"/>
                <w:lang w:val="de-AT"/>
              </w:rPr>
              <w:fldChar w:fldCharType="end"/>
            </w:r>
          </w:p>
        </w:tc>
        <w:tc>
          <w:tcPr>
            <w:tcW w:w="1018" w:type="dxa"/>
            <w:tcBorders>
              <w:top w:val="nil"/>
              <w:left w:val="dotted" w:sz="4" w:space="0" w:color="auto"/>
              <w:right w:val="nil"/>
            </w:tcBorders>
          </w:tcPr>
          <w:p w14:paraId="653F9447" w14:textId="77777777" w:rsidR="00AE7AB1" w:rsidRPr="00412247" w:rsidRDefault="00AE7AB1" w:rsidP="00AE7AB1">
            <w:pPr>
              <w:pStyle w:val="Kopfzeile"/>
              <w:jc w:val="center"/>
              <w:rPr>
                <w:rFonts w:ascii="Calibri" w:hAnsi="Calibri" w:cs="Tahoma"/>
                <w:b/>
                <w:bCs/>
                <w:snapToGrid w:val="0"/>
                <w:color w:val="262626"/>
                <w:sz w:val="20"/>
                <w:szCs w:val="20"/>
                <w:lang w:val="de-AT"/>
              </w:rPr>
            </w:pPr>
            <w:r w:rsidRPr="00412247">
              <w:rPr>
                <w:rFonts w:ascii="Calibri" w:hAnsi="Calibri" w:cs="Tahoma"/>
                <w:color w:val="262626"/>
                <w:sz w:val="20"/>
                <w:szCs w:val="20"/>
                <w:lang w:val="de-AT"/>
              </w:rPr>
              <w:t>Vorname</w:t>
            </w:r>
          </w:p>
        </w:tc>
        <w:tc>
          <w:tcPr>
            <w:tcW w:w="2338" w:type="dxa"/>
            <w:tcBorders>
              <w:top w:val="nil"/>
              <w:left w:val="nil"/>
              <w:bottom w:val="dotted" w:sz="4" w:space="0" w:color="auto"/>
              <w:right w:val="dotted" w:sz="4" w:space="0" w:color="auto"/>
            </w:tcBorders>
            <w:shd w:val="clear" w:color="auto" w:fill="F3F3F3"/>
          </w:tcPr>
          <w:p w14:paraId="5328454D" w14:textId="77777777" w:rsidR="00AE7AB1" w:rsidRPr="00412247" w:rsidRDefault="002A749B" w:rsidP="00AE7AB1">
            <w:pPr>
              <w:pStyle w:val="Kopfzeile"/>
              <w:rPr>
                <w:rFonts w:ascii="Calibri" w:hAnsi="Calibri" w:cs="Tahoma"/>
                <w:snapToGrid w:val="0"/>
                <w:color w:val="262626"/>
                <w:sz w:val="20"/>
                <w:szCs w:val="20"/>
                <w:lang w:val="de-AT"/>
              </w:rPr>
            </w:pPr>
            <w:r w:rsidRPr="00412247">
              <w:rPr>
                <w:rFonts w:eastAsia="Calibri" w:cs="Calibri"/>
                <w:color w:val="262626"/>
                <w:sz w:val="20"/>
                <w:szCs w:val="20"/>
                <w:lang w:val="de-AT"/>
              </w:rPr>
              <w:fldChar w:fldCharType="begin">
                <w:ffData>
                  <w:name w:val="LegNom"/>
                  <w:enabled/>
                  <w:calcOnExit w:val="0"/>
                  <w:textInput>
                    <w:maxLength w:val="100"/>
                  </w:textInput>
                </w:ffData>
              </w:fldChar>
            </w:r>
            <w:bookmarkStart w:id="7" w:name="LegNom"/>
            <w:r w:rsidRPr="00412247">
              <w:rPr>
                <w:rFonts w:eastAsia="Calibri" w:cs="Calibri"/>
                <w:color w:val="262626"/>
                <w:sz w:val="20"/>
                <w:szCs w:val="20"/>
                <w:lang w:val="de-AT"/>
              </w:rPr>
              <w:instrText xml:space="preserve"> FORMTEXT </w:instrText>
            </w:r>
            <w:r w:rsidRPr="00412247">
              <w:rPr>
                <w:rFonts w:eastAsia="Calibri" w:cs="Calibri"/>
                <w:color w:val="262626"/>
                <w:sz w:val="20"/>
                <w:szCs w:val="20"/>
                <w:lang w:val="de-AT"/>
              </w:rPr>
            </w:r>
            <w:r w:rsidRPr="00412247">
              <w:rPr>
                <w:rFonts w:eastAsia="Calibri" w:cs="Calibri"/>
                <w:color w:val="262626"/>
                <w:sz w:val="20"/>
                <w:szCs w:val="20"/>
                <w:lang w:val="de-AT"/>
              </w:rPr>
              <w:fldChar w:fldCharType="separate"/>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color w:val="262626"/>
                <w:sz w:val="20"/>
                <w:szCs w:val="20"/>
                <w:lang w:val="de-AT"/>
              </w:rPr>
              <w:fldChar w:fldCharType="end"/>
            </w:r>
            <w:bookmarkEnd w:id="7"/>
          </w:p>
        </w:tc>
      </w:tr>
      <w:tr w:rsidR="00AE7AB1" w:rsidRPr="00412247" w14:paraId="4AD6B766" w14:textId="77777777" w:rsidTr="00412247">
        <w:trPr>
          <w:cantSplit/>
          <w:trHeight w:hRule="exact" w:val="113"/>
        </w:trPr>
        <w:tc>
          <w:tcPr>
            <w:tcW w:w="1016" w:type="dxa"/>
            <w:gridSpan w:val="2"/>
            <w:tcBorders>
              <w:left w:val="nil"/>
              <w:right w:val="nil"/>
            </w:tcBorders>
          </w:tcPr>
          <w:p w14:paraId="163CF3B7" w14:textId="77777777" w:rsidR="00AE7AB1" w:rsidRPr="00412247" w:rsidRDefault="00AE7AB1" w:rsidP="00AE7AB1">
            <w:pPr>
              <w:pStyle w:val="Kopfzeile"/>
              <w:rPr>
                <w:rFonts w:ascii="Calibri" w:hAnsi="Calibri" w:cs="Tahoma"/>
                <w:color w:val="262626"/>
                <w:sz w:val="20"/>
                <w:szCs w:val="20"/>
                <w:lang w:val="de-AT"/>
              </w:rPr>
            </w:pPr>
          </w:p>
        </w:tc>
        <w:tc>
          <w:tcPr>
            <w:tcW w:w="1612" w:type="dxa"/>
            <w:tcBorders>
              <w:top w:val="dotted" w:sz="4" w:space="0" w:color="auto"/>
              <w:left w:val="nil"/>
              <w:right w:val="nil"/>
            </w:tcBorders>
          </w:tcPr>
          <w:p w14:paraId="3B5E6DB3" w14:textId="77777777" w:rsidR="00AE7AB1" w:rsidRPr="00412247" w:rsidRDefault="00AE7AB1" w:rsidP="00AE7AB1">
            <w:pPr>
              <w:pStyle w:val="Kopfzeile"/>
              <w:rPr>
                <w:rFonts w:ascii="Calibri" w:hAnsi="Calibri" w:cs="Tahoma"/>
                <w:b/>
                <w:bCs/>
                <w:snapToGrid w:val="0"/>
                <w:color w:val="262626"/>
                <w:sz w:val="20"/>
                <w:szCs w:val="20"/>
                <w:lang w:val="de-AT"/>
              </w:rPr>
            </w:pPr>
          </w:p>
        </w:tc>
        <w:tc>
          <w:tcPr>
            <w:tcW w:w="1167" w:type="dxa"/>
            <w:tcBorders>
              <w:left w:val="nil"/>
              <w:right w:val="nil"/>
            </w:tcBorders>
          </w:tcPr>
          <w:p w14:paraId="30A34B0A" w14:textId="77777777" w:rsidR="00AE7AB1" w:rsidRPr="00412247" w:rsidRDefault="00AE7AB1" w:rsidP="00AE7AB1">
            <w:pPr>
              <w:pStyle w:val="Kopfzeile"/>
              <w:rPr>
                <w:rFonts w:ascii="Calibri" w:hAnsi="Calibri" w:cs="Tahoma"/>
                <w:b/>
                <w:bCs/>
                <w:snapToGrid w:val="0"/>
                <w:color w:val="262626"/>
                <w:sz w:val="20"/>
                <w:szCs w:val="20"/>
                <w:lang w:val="de-AT"/>
              </w:rPr>
            </w:pPr>
          </w:p>
        </w:tc>
        <w:tc>
          <w:tcPr>
            <w:tcW w:w="2772" w:type="dxa"/>
            <w:tcBorders>
              <w:top w:val="dotted" w:sz="4" w:space="0" w:color="auto"/>
              <w:left w:val="nil"/>
              <w:right w:val="nil"/>
            </w:tcBorders>
          </w:tcPr>
          <w:p w14:paraId="03827E67" w14:textId="77777777" w:rsidR="00AE7AB1" w:rsidRPr="00412247" w:rsidRDefault="00AE7AB1" w:rsidP="00AE7AB1">
            <w:pPr>
              <w:pStyle w:val="Kopfzeile"/>
              <w:rPr>
                <w:rFonts w:ascii="Calibri" w:hAnsi="Calibri" w:cs="Tahoma"/>
                <w:b/>
                <w:bCs/>
                <w:snapToGrid w:val="0"/>
                <w:color w:val="262626"/>
                <w:sz w:val="20"/>
                <w:szCs w:val="20"/>
                <w:lang w:val="de-AT"/>
              </w:rPr>
            </w:pPr>
          </w:p>
        </w:tc>
        <w:tc>
          <w:tcPr>
            <w:tcW w:w="1018" w:type="dxa"/>
            <w:tcBorders>
              <w:left w:val="nil"/>
              <w:right w:val="nil"/>
            </w:tcBorders>
          </w:tcPr>
          <w:p w14:paraId="4037D8A2" w14:textId="77777777" w:rsidR="00AE7AB1" w:rsidRPr="00412247" w:rsidRDefault="00AE7AB1" w:rsidP="00AE7AB1">
            <w:pPr>
              <w:pStyle w:val="Kopfzeile"/>
              <w:jc w:val="center"/>
              <w:rPr>
                <w:rFonts w:ascii="Calibri" w:hAnsi="Calibri" w:cs="Tahoma"/>
                <w:b/>
                <w:bCs/>
                <w:snapToGrid w:val="0"/>
                <w:color w:val="262626"/>
                <w:sz w:val="20"/>
                <w:szCs w:val="20"/>
                <w:lang w:val="de-AT"/>
              </w:rPr>
            </w:pPr>
          </w:p>
        </w:tc>
        <w:tc>
          <w:tcPr>
            <w:tcW w:w="2338" w:type="dxa"/>
            <w:tcBorders>
              <w:top w:val="dotted" w:sz="4" w:space="0" w:color="auto"/>
              <w:left w:val="nil"/>
              <w:right w:val="nil"/>
            </w:tcBorders>
          </w:tcPr>
          <w:p w14:paraId="397EA6ED" w14:textId="77777777" w:rsidR="00AE7AB1" w:rsidRPr="00412247" w:rsidRDefault="00AE7AB1" w:rsidP="00AE7AB1">
            <w:pPr>
              <w:pStyle w:val="Kopfzeile"/>
              <w:rPr>
                <w:rFonts w:ascii="Calibri" w:hAnsi="Calibri" w:cs="Tahoma"/>
                <w:b/>
                <w:bCs/>
                <w:snapToGrid w:val="0"/>
                <w:color w:val="262626"/>
                <w:sz w:val="20"/>
                <w:szCs w:val="20"/>
                <w:lang w:val="de-AT"/>
              </w:rPr>
            </w:pPr>
          </w:p>
        </w:tc>
      </w:tr>
      <w:tr w:rsidR="00AE7AB1" w:rsidRPr="00412247" w14:paraId="721E064F" w14:textId="77777777" w:rsidTr="00AE7AB1">
        <w:trPr>
          <w:cantSplit/>
        </w:trPr>
        <w:tc>
          <w:tcPr>
            <w:tcW w:w="3795" w:type="dxa"/>
            <w:gridSpan w:val="4"/>
            <w:tcBorders>
              <w:top w:val="nil"/>
              <w:left w:val="nil"/>
              <w:right w:val="nil"/>
            </w:tcBorders>
          </w:tcPr>
          <w:p w14:paraId="2A46B413" w14:textId="164C3C13" w:rsidR="00AE7AB1" w:rsidRPr="00412247" w:rsidRDefault="00AE7AB1" w:rsidP="008B3CF9">
            <w:pPr>
              <w:pStyle w:val="Kopfzeile"/>
              <w:rPr>
                <w:rFonts w:ascii="Calibri" w:hAnsi="Calibri" w:cs="Tahoma"/>
                <w:b/>
                <w:bCs/>
                <w:snapToGrid w:val="0"/>
                <w:color w:val="262626"/>
                <w:sz w:val="20"/>
                <w:szCs w:val="20"/>
                <w:lang w:val="de-AT"/>
              </w:rPr>
            </w:pPr>
            <w:r w:rsidRPr="00412247">
              <w:rPr>
                <w:rFonts w:ascii="Calibri" w:hAnsi="Calibri" w:cs="Tahoma"/>
                <w:color w:val="262626"/>
                <w:sz w:val="20"/>
                <w:szCs w:val="20"/>
                <w:lang w:val="de-AT"/>
              </w:rPr>
              <w:t xml:space="preserve">Amt </w:t>
            </w:r>
            <w:r w:rsidRPr="00412247">
              <w:rPr>
                <w:rFonts w:ascii="Calibri" w:hAnsi="Calibri" w:cs="Tahoma"/>
                <w:i/>
                <w:iCs/>
                <w:color w:val="262626"/>
                <w:sz w:val="20"/>
                <w:szCs w:val="20"/>
                <w:lang w:val="de-AT"/>
              </w:rPr>
              <w:t>(</w:t>
            </w:r>
            <w:r w:rsidR="008B3CF9" w:rsidRPr="00412247">
              <w:rPr>
                <w:rFonts w:ascii="Calibri" w:hAnsi="Calibri" w:cs="Tahoma"/>
                <w:i/>
                <w:iCs/>
                <w:color w:val="262626"/>
                <w:sz w:val="20"/>
                <w:szCs w:val="20"/>
                <w:lang w:val="de-AT"/>
              </w:rPr>
              <w:t>Direktor</w:t>
            </w:r>
            <w:r w:rsidR="00D046C4">
              <w:rPr>
                <w:rFonts w:ascii="Calibri" w:hAnsi="Calibri" w:cs="Tahoma"/>
                <w:i/>
                <w:iCs/>
                <w:color w:val="262626"/>
                <w:sz w:val="20"/>
                <w:szCs w:val="20"/>
                <w:lang w:val="de-AT"/>
              </w:rPr>
              <w:t>/in</w:t>
            </w:r>
            <w:r w:rsidRPr="00412247">
              <w:rPr>
                <w:rFonts w:ascii="Calibri" w:hAnsi="Calibri" w:cs="Tahoma"/>
                <w:i/>
                <w:iCs/>
                <w:color w:val="262626"/>
                <w:sz w:val="20"/>
                <w:szCs w:val="20"/>
                <w:lang w:val="de-AT"/>
              </w:rPr>
              <w:t xml:space="preserve">, </w:t>
            </w:r>
            <w:r w:rsidR="008B3CF9" w:rsidRPr="00412247">
              <w:rPr>
                <w:rFonts w:ascii="Calibri" w:hAnsi="Calibri" w:cs="Tahoma"/>
                <w:i/>
                <w:iCs/>
                <w:color w:val="262626"/>
                <w:sz w:val="20"/>
                <w:szCs w:val="20"/>
                <w:lang w:val="de-AT"/>
              </w:rPr>
              <w:t>Präsident</w:t>
            </w:r>
            <w:r w:rsidR="00D046C4">
              <w:rPr>
                <w:rFonts w:ascii="Calibri" w:hAnsi="Calibri" w:cs="Tahoma"/>
                <w:i/>
                <w:iCs/>
                <w:color w:val="262626"/>
                <w:sz w:val="20"/>
                <w:szCs w:val="20"/>
                <w:lang w:val="de-AT"/>
              </w:rPr>
              <w:t>/in</w:t>
            </w:r>
            <w:r w:rsidRPr="00412247">
              <w:rPr>
                <w:rFonts w:ascii="Calibri" w:hAnsi="Calibri" w:cs="Tahoma"/>
                <w:i/>
                <w:iCs/>
                <w:color w:val="262626"/>
                <w:sz w:val="20"/>
                <w:szCs w:val="20"/>
                <w:lang w:val="de-AT"/>
              </w:rPr>
              <w:t xml:space="preserve"> usw.)</w:t>
            </w:r>
          </w:p>
        </w:tc>
        <w:tc>
          <w:tcPr>
            <w:tcW w:w="6128" w:type="dxa"/>
            <w:gridSpan w:val="3"/>
            <w:tcBorders>
              <w:top w:val="nil"/>
              <w:left w:val="nil"/>
              <w:bottom w:val="dotted" w:sz="4" w:space="0" w:color="auto"/>
              <w:right w:val="dotted" w:sz="4" w:space="0" w:color="auto"/>
            </w:tcBorders>
            <w:shd w:val="clear" w:color="auto" w:fill="F3F3F3"/>
          </w:tcPr>
          <w:p w14:paraId="75770594" w14:textId="77777777" w:rsidR="00AE7AB1" w:rsidRPr="00412247" w:rsidRDefault="002A749B" w:rsidP="00AE7AB1">
            <w:pPr>
              <w:pStyle w:val="Kopfzeile"/>
              <w:rPr>
                <w:rFonts w:ascii="Calibri" w:hAnsi="Calibri" w:cs="Tahoma"/>
                <w:snapToGrid w:val="0"/>
                <w:color w:val="262626"/>
                <w:sz w:val="20"/>
                <w:szCs w:val="20"/>
                <w:lang w:val="de-AT"/>
              </w:rPr>
            </w:pPr>
            <w:r w:rsidRPr="00412247">
              <w:rPr>
                <w:rFonts w:eastAsia="Calibri" w:cs="Calibri"/>
                <w:color w:val="262626"/>
                <w:sz w:val="20"/>
                <w:szCs w:val="20"/>
                <w:lang w:val="de-AT"/>
              </w:rPr>
              <w:fldChar w:fldCharType="begin">
                <w:ffData>
                  <w:name w:val="LegCarica"/>
                  <w:enabled/>
                  <w:calcOnExit w:val="0"/>
                  <w:textInput>
                    <w:maxLength w:val="100"/>
                  </w:textInput>
                </w:ffData>
              </w:fldChar>
            </w:r>
            <w:bookmarkStart w:id="8" w:name="LegCarica"/>
            <w:r w:rsidRPr="00412247">
              <w:rPr>
                <w:rFonts w:eastAsia="Calibri" w:cs="Calibri"/>
                <w:color w:val="262626"/>
                <w:sz w:val="20"/>
                <w:szCs w:val="20"/>
                <w:lang w:val="de-AT"/>
              </w:rPr>
              <w:instrText xml:space="preserve"> FORMTEXT </w:instrText>
            </w:r>
            <w:r w:rsidRPr="00412247">
              <w:rPr>
                <w:rFonts w:eastAsia="Calibri" w:cs="Calibri"/>
                <w:color w:val="262626"/>
                <w:sz w:val="20"/>
                <w:szCs w:val="20"/>
                <w:lang w:val="de-AT"/>
              </w:rPr>
            </w:r>
            <w:r w:rsidRPr="00412247">
              <w:rPr>
                <w:rFonts w:eastAsia="Calibri" w:cs="Calibri"/>
                <w:color w:val="262626"/>
                <w:sz w:val="20"/>
                <w:szCs w:val="20"/>
                <w:lang w:val="de-AT"/>
              </w:rPr>
              <w:fldChar w:fldCharType="separate"/>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noProof/>
                <w:color w:val="262626"/>
                <w:sz w:val="20"/>
                <w:szCs w:val="20"/>
                <w:lang w:val="de-AT"/>
              </w:rPr>
              <w:t> </w:t>
            </w:r>
            <w:r w:rsidRPr="00412247">
              <w:rPr>
                <w:rFonts w:eastAsia="Calibri" w:cs="Calibri"/>
                <w:color w:val="262626"/>
                <w:sz w:val="20"/>
                <w:szCs w:val="20"/>
                <w:lang w:val="de-AT"/>
              </w:rPr>
              <w:fldChar w:fldCharType="end"/>
            </w:r>
            <w:bookmarkEnd w:id="8"/>
          </w:p>
        </w:tc>
      </w:tr>
    </w:tbl>
    <w:p w14:paraId="04E4F52C" w14:textId="77777777" w:rsidR="0034418C" w:rsidRPr="00412247" w:rsidRDefault="0034418C" w:rsidP="00AE7AB1">
      <w:pPr>
        <w:ind w:left="284" w:hanging="284"/>
        <w:rPr>
          <w:rFonts w:ascii="Calibri" w:hAnsi="Calibri" w:cs="Tahoma"/>
          <w:color w:val="262626"/>
          <w:sz w:val="20"/>
          <w:szCs w:val="20"/>
          <w:vertAlign w:val="superscript"/>
          <w:lang w:val="de-AT"/>
        </w:rPr>
      </w:pPr>
    </w:p>
    <w:tbl>
      <w:tblPr>
        <w:tblW w:w="9930" w:type="dxa"/>
        <w:tblInd w:w="68" w:type="dxa"/>
        <w:tblLayout w:type="fixed"/>
        <w:tblCellMar>
          <w:left w:w="70" w:type="dxa"/>
          <w:right w:w="70" w:type="dxa"/>
        </w:tblCellMar>
        <w:tblLook w:val="04A0" w:firstRow="1" w:lastRow="0" w:firstColumn="1" w:lastColumn="0" w:noHBand="0" w:noVBand="1"/>
      </w:tblPr>
      <w:tblGrid>
        <w:gridCol w:w="641"/>
        <w:gridCol w:w="1921"/>
        <w:gridCol w:w="7326"/>
        <w:gridCol w:w="42"/>
      </w:tblGrid>
      <w:tr w:rsidR="00E67399" w:rsidRPr="00412247" w14:paraId="77DCF413" w14:textId="368C83F1" w:rsidTr="00412247">
        <w:tc>
          <w:tcPr>
            <w:tcW w:w="641" w:type="dxa"/>
            <w:tcBorders>
              <w:bottom w:val="single" w:sz="4" w:space="0" w:color="auto"/>
            </w:tcBorders>
            <w:shd w:val="clear" w:color="auto" w:fill="D9D9D9"/>
            <w:hideMark/>
          </w:tcPr>
          <w:p w14:paraId="5E9E3ED2" w14:textId="5AF1253F" w:rsidR="00E67399" w:rsidRPr="00412247" w:rsidRDefault="00E67399">
            <w:pPr>
              <w:tabs>
                <w:tab w:val="left" w:pos="5670"/>
                <w:tab w:val="right" w:pos="9638"/>
              </w:tabs>
              <w:jc w:val="both"/>
              <w:rPr>
                <w:rFonts w:ascii="Calibri" w:hAnsi="Calibri" w:cs="Tahoma"/>
                <w:b/>
                <w:bCs/>
                <w:color w:val="262626"/>
                <w:sz w:val="20"/>
                <w:szCs w:val="20"/>
                <w:lang w:val="de-AT" w:eastAsia="en-US"/>
              </w:rPr>
            </w:pPr>
            <w:r w:rsidRPr="00412247">
              <w:rPr>
                <w:rFonts w:ascii="Calibri" w:hAnsi="Calibri" w:cs="Tahoma"/>
                <w:b/>
                <w:bCs/>
                <w:color w:val="262626"/>
                <w:sz w:val="20"/>
                <w:szCs w:val="20"/>
                <w:lang w:val="de-AT" w:eastAsia="en-US"/>
              </w:rPr>
              <w:t>A.5</w:t>
            </w:r>
          </w:p>
        </w:tc>
        <w:tc>
          <w:tcPr>
            <w:tcW w:w="9289" w:type="dxa"/>
            <w:gridSpan w:val="3"/>
            <w:tcBorders>
              <w:bottom w:val="single" w:sz="4" w:space="0" w:color="auto"/>
            </w:tcBorders>
            <w:shd w:val="clear" w:color="auto" w:fill="FFFFFF" w:themeFill="background1"/>
          </w:tcPr>
          <w:p w14:paraId="47AE8D1E" w14:textId="77777777" w:rsidR="00E67399" w:rsidRPr="00412247" w:rsidRDefault="00E67399" w:rsidP="00E67399">
            <w:pPr>
              <w:tabs>
                <w:tab w:val="left" w:pos="5670"/>
                <w:tab w:val="right" w:pos="9638"/>
              </w:tabs>
              <w:jc w:val="both"/>
              <w:rPr>
                <w:rFonts w:ascii="Calibri" w:hAnsi="Calibri" w:cs="Tahoma"/>
                <w:b/>
                <w:bCs/>
                <w:color w:val="262626"/>
                <w:sz w:val="20"/>
                <w:szCs w:val="20"/>
                <w:lang w:val="de-AT" w:eastAsia="en-US"/>
              </w:rPr>
            </w:pPr>
            <w:r w:rsidRPr="00412247">
              <w:rPr>
                <w:rFonts w:ascii="Calibri" w:hAnsi="Calibri" w:cs="Tahoma"/>
                <w:b/>
                <w:bCs/>
                <w:color w:val="262626"/>
                <w:sz w:val="20"/>
                <w:szCs w:val="20"/>
                <w:lang w:val="de-AT" w:eastAsia="en-US"/>
              </w:rPr>
              <w:t>Bankkoordinaten</w:t>
            </w:r>
          </w:p>
        </w:tc>
      </w:tr>
      <w:tr w:rsidR="003E4273" w:rsidRPr="00412247" w14:paraId="1001E514" w14:textId="77777777" w:rsidTr="00E67399">
        <w:trPr>
          <w:gridAfter w:val="1"/>
          <w:wAfter w:w="42" w:type="dxa"/>
          <w:trHeight w:val="113"/>
        </w:trPr>
        <w:tc>
          <w:tcPr>
            <w:tcW w:w="9888" w:type="dxa"/>
            <w:gridSpan w:val="3"/>
            <w:shd w:val="clear" w:color="auto" w:fill="FFFFFF"/>
          </w:tcPr>
          <w:p w14:paraId="728C6B6B" w14:textId="77777777" w:rsidR="003E4273" w:rsidRPr="00412247" w:rsidRDefault="003E4273">
            <w:pPr>
              <w:tabs>
                <w:tab w:val="left" w:pos="5670"/>
                <w:tab w:val="right" w:pos="9638"/>
              </w:tabs>
              <w:jc w:val="both"/>
              <w:rPr>
                <w:rFonts w:ascii="Calibri" w:hAnsi="Calibri" w:cs="Tahoma"/>
                <w:b/>
                <w:bCs/>
                <w:color w:val="262626"/>
                <w:sz w:val="20"/>
                <w:szCs w:val="20"/>
                <w:lang w:val="de-AT" w:eastAsia="en-US"/>
              </w:rPr>
            </w:pPr>
          </w:p>
        </w:tc>
      </w:tr>
      <w:tr w:rsidR="003E4273" w:rsidRPr="00412247" w14:paraId="39887DC1" w14:textId="77777777" w:rsidTr="00E67399">
        <w:trPr>
          <w:gridAfter w:val="1"/>
          <w:wAfter w:w="42" w:type="dxa"/>
        </w:trPr>
        <w:tc>
          <w:tcPr>
            <w:tcW w:w="2562" w:type="dxa"/>
            <w:gridSpan w:val="2"/>
            <w:hideMark/>
          </w:tcPr>
          <w:p w14:paraId="33BDF7D3" w14:textId="77777777" w:rsidR="003E4273" w:rsidRPr="00412247" w:rsidRDefault="003E4273">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t xml:space="preserve">IBAN </w:t>
            </w:r>
            <w:r w:rsidRPr="00412247">
              <w:rPr>
                <w:rStyle w:val="Funotenzeichen"/>
                <w:rFonts w:ascii="Calibri" w:hAnsi="Calibri" w:cs="Tahoma"/>
                <w:color w:val="262626"/>
                <w:sz w:val="20"/>
                <w:szCs w:val="20"/>
                <w:lang w:val="de-AT" w:eastAsia="en-US"/>
              </w:rPr>
              <w:footnoteReference w:id="1"/>
            </w:r>
          </w:p>
        </w:tc>
        <w:tc>
          <w:tcPr>
            <w:tcW w:w="7326" w:type="dxa"/>
            <w:shd w:val="clear" w:color="auto" w:fill="F3F3F3"/>
            <w:hideMark/>
          </w:tcPr>
          <w:p w14:paraId="19D91F0A" w14:textId="77777777" w:rsidR="003E4273" w:rsidRPr="00412247" w:rsidRDefault="003E4273">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fldChar w:fldCharType="begin">
                <w:ffData>
                  <w:name w:val="IBAN_1"/>
                  <w:enabled/>
                  <w:calcOnExit w:val="0"/>
                  <w:textInput>
                    <w:maxLength w:val="27"/>
                  </w:textInput>
                </w:ffData>
              </w:fldChar>
            </w:r>
            <w:bookmarkStart w:id="9" w:name="IBAN_1"/>
            <w:r w:rsidRPr="00412247">
              <w:rPr>
                <w:rFonts w:ascii="Calibri" w:hAnsi="Calibri" w:cs="Tahoma"/>
                <w:color w:val="262626"/>
                <w:sz w:val="20"/>
                <w:szCs w:val="20"/>
                <w:lang w:val="de-AT" w:eastAsia="en-US"/>
              </w:rPr>
              <w:instrText xml:space="preserve"> FORMTEXT </w:instrText>
            </w:r>
            <w:r w:rsidRPr="00412247">
              <w:rPr>
                <w:rFonts w:ascii="Calibri" w:hAnsi="Calibri" w:cs="Tahoma"/>
                <w:color w:val="262626"/>
                <w:sz w:val="20"/>
                <w:szCs w:val="20"/>
                <w:lang w:val="de-AT" w:eastAsia="en-US"/>
              </w:rPr>
            </w:r>
            <w:r w:rsidRPr="00412247">
              <w:rPr>
                <w:rFonts w:ascii="Calibri" w:hAnsi="Calibri" w:cs="Tahoma"/>
                <w:color w:val="262626"/>
                <w:sz w:val="20"/>
                <w:szCs w:val="20"/>
                <w:lang w:val="de-AT" w:eastAsia="en-US"/>
              </w:rPr>
              <w:fldChar w:fldCharType="separate"/>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sz w:val="20"/>
                <w:szCs w:val="20"/>
              </w:rPr>
              <w:fldChar w:fldCharType="end"/>
            </w:r>
            <w:bookmarkEnd w:id="9"/>
          </w:p>
        </w:tc>
      </w:tr>
      <w:tr w:rsidR="003E4273" w:rsidRPr="00412247" w14:paraId="5C1E25B4" w14:textId="77777777" w:rsidTr="00E67399">
        <w:trPr>
          <w:gridAfter w:val="1"/>
          <w:wAfter w:w="42" w:type="dxa"/>
          <w:trHeight w:val="113"/>
        </w:trPr>
        <w:tc>
          <w:tcPr>
            <w:tcW w:w="9888" w:type="dxa"/>
            <w:gridSpan w:val="3"/>
            <w:shd w:val="clear" w:color="auto" w:fill="FFFFFF"/>
          </w:tcPr>
          <w:p w14:paraId="444D14A7" w14:textId="77777777" w:rsidR="003E4273" w:rsidRPr="00412247" w:rsidRDefault="003E4273">
            <w:pPr>
              <w:tabs>
                <w:tab w:val="left" w:pos="5670"/>
                <w:tab w:val="right" w:pos="9638"/>
              </w:tabs>
              <w:jc w:val="both"/>
              <w:rPr>
                <w:rFonts w:ascii="Calibri" w:hAnsi="Calibri" w:cs="Tahoma"/>
                <w:color w:val="262626"/>
                <w:sz w:val="20"/>
                <w:szCs w:val="20"/>
                <w:lang w:val="de-AT" w:eastAsia="en-US"/>
              </w:rPr>
            </w:pPr>
          </w:p>
        </w:tc>
      </w:tr>
      <w:tr w:rsidR="003E4273" w:rsidRPr="00412247" w14:paraId="13348563" w14:textId="77777777" w:rsidTr="00E67399">
        <w:trPr>
          <w:gridAfter w:val="1"/>
          <w:wAfter w:w="42" w:type="dxa"/>
        </w:trPr>
        <w:tc>
          <w:tcPr>
            <w:tcW w:w="2562" w:type="dxa"/>
            <w:gridSpan w:val="2"/>
            <w:hideMark/>
          </w:tcPr>
          <w:p w14:paraId="0B995ED5" w14:textId="77777777" w:rsidR="003E4273" w:rsidRPr="00412247" w:rsidRDefault="003E4273">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t>K/K ausgestellt auf</w:t>
            </w:r>
          </w:p>
        </w:tc>
        <w:tc>
          <w:tcPr>
            <w:tcW w:w="7326" w:type="dxa"/>
            <w:shd w:val="clear" w:color="auto" w:fill="F3F3F3"/>
            <w:hideMark/>
          </w:tcPr>
          <w:p w14:paraId="15D7CF33" w14:textId="77777777" w:rsidR="003E4273" w:rsidRPr="00412247" w:rsidRDefault="003E4273">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fldChar w:fldCharType="begin">
                <w:ffData>
                  <w:name w:val="ContoIntestato_1"/>
                  <w:enabled/>
                  <w:calcOnExit w:val="0"/>
                  <w:textInput>
                    <w:maxLength w:val="100"/>
                  </w:textInput>
                </w:ffData>
              </w:fldChar>
            </w:r>
            <w:bookmarkStart w:id="10" w:name="ContoIntestato_1"/>
            <w:r w:rsidRPr="00412247">
              <w:rPr>
                <w:rFonts w:ascii="Calibri" w:hAnsi="Calibri" w:cs="Tahoma"/>
                <w:color w:val="262626"/>
                <w:sz w:val="20"/>
                <w:szCs w:val="20"/>
                <w:lang w:val="de-AT" w:eastAsia="en-US"/>
              </w:rPr>
              <w:instrText xml:space="preserve"> FORMTEXT </w:instrText>
            </w:r>
            <w:r w:rsidRPr="00412247">
              <w:rPr>
                <w:rFonts w:ascii="Calibri" w:hAnsi="Calibri" w:cs="Tahoma"/>
                <w:color w:val="262626"/>
                <w:sz w:val="20"/>
                <w:szCs w:val="20"/>
                <w:lang w:val="de-AT" w:eastAsia="en-US"/>
              </w:rPr>
            </w:r>
            <w:r w:rsidRPr="00412247">
              <w:rPr>
                <w:rFonts w:ascii="Calibri" w:hAnsi="Calibri" w:cs="Tahoma"/>
                <w:color w:val="262626"/>
                <w:sz w:val="20"/>
                <w:szCs w:val="20"/>
                <w:lang w:val="de-AT" w:eastAsia="en-US"/>
              </w:rPr>
              <w:fldChar w:fldCharType="separate"/>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sz w:val="20"/>
                <w:szCs w:val="20"/>
              </w:rPr>
              <w:fldChar w:fldCharType="end"/>
            </w:r>
            <w:bookmarkEnd w:id="10"/>
          </w:p>
        </w:tc>
      </w:tr>
      <w:tr w:rsidR="003E4273" w:rsidRPr="00412247" w14:paraId="20D367DD" w14:textId="77777777" w:rsidTr="00E67399">
        <w:trPr>
          <w:gridAfter w:val="1"/>
          <w:wAfter w:w="42" w:type="dxa"/>
          <w:trHeight w:val="113"/>
        </w:trPr>
        <w:tc>
          <w:tcPr>
            <w:tcW w:w="9888" w:type="dxa"/>
            <w:gridSpan w:val="3"/>
            <w:shd w:val="clear" w:color="auto" w:fill="FFFFFF"/>
          </w:tcPr>
          <w:p w14:paraId="60EDE0BC" w14:textId="77777777" w:rsidR="003E4273" w:rsidRPr="00412247" w:rsidRDefault="003E4273">
            <w:pPr>
              <w:tabs>
                <w:tab w:val="left" w:pos="5670"/>
                <w:tab w:val="right" w:pos="9638"/>
              </w:tabs>
              <w:jc w:val="both"/>
              <w:rPr>
                <w:rFonts w:ascii="Calibri" w:hAnsi="Calibri" w:cs="Tahoma"/>
                <w:color w:val="262626"/>
                <w:sz w:val="20"/>
                <w:szCs w:val="20"/>
                <w:lang w:val="de-AT" w:eastAsia="en-US"/>
              </w:rPr>
            </w:pPr>
          </w:p>
        </w:tc>
      </w:tr>
      <w:tr w:rsidR="003E4273" w:rsidRPr="00412247" w14:paraId="40CDC6F3" w14:textId="77777777" w:rsidTr="00E67399">
        <w:trPr>
          <w:gridAfter w:val="1"/>
          <w:wAfter w:w="42" w:type="dxa"/>
        </w:trPr>
        <w:tc>
          <w:tcPr>
            <w:tcW w:w="2562" w:type="dxa"/>
            <w:gridSpan w:val="2"/>
            <w:hideMark/>
          </w:tcPr>
          <w:p w14:paraId="69443B69" w14:textId="77777777" w:rsidR="003E4273" w:rsidRPr="00412247" w:rsidRDefault="003E4273">
            <w:pPr>
              <w:tabs>
                <w:tab w:val="left" w:pos="5670"/>
                <w:tab w:val="right" w:pos="9638"/>
              </w:tabs>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t xml:space="preserve">Projektkonto-Nr. </w:t>
            </w:r>
            <w:r w:rsidRPr="00412247">
              <w:rPr>
                <w:rFonts w:ascii="Calibri" w:hAnsi="Calibri" w:cs="Tahoma"/>
                <w:i/>
                <w:color w:val="262626"/>
                <w:sz w:val="20"/>
                <w:szCs w:val="20"/>
                <w:lang w:val="de-AT" w:eastAsia="en-US"/>
              </w:rPr>
              <w:t>(falls zutreffend)</w:t>
            </w:r>
          </w:p>
        </w:tc>
        <w:tc>
          <w:tcPr>
            <w:tcW w:w="7326" w:type="dxa"/>
            <w:shd w:val="clear" w:color="auto" w:fill="F3F3F3"/>
            <w:hideMark/>
          </w:tcPr>
          <w:p w14:paraId="79A818D6" w14:textId="77777777" w:rsidR="003E4273" w:rsidRPr="00412247" w:rsidRDefault="003E4273">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fldChar w:fldCharType="begin">
                <w:ffData>
                  <w:name w:val="ContoProg"/>
                  <w:enabled/>
                  <w:calcOnExit w:val="0"/>
                  <w:textInput>
                    <w:maxLength w:val="100"/>
                  </w:textInput>
                </w:ffData>
              </w:fldChar>
            </w:r>
            <w:bookmarkStart w:id="11" w:name="ContoProg"/>
            <w:r w:rsidRPr="00412247">
              <w:rPr>
                <w:rFonts w:ascii="Calibri" w:hAnsi="Calibri" w:cs="Tahoma"/>
                <w:color w:val="262626"/>
                <w:sz w:val="20"/>
                <w:szCs w:val="20"/>
                <w:lang w:val="de-AT" w:eastAsia="en-US"/>
              </w:rPr>
              <w:instrText xml:space="preserve"> FORMTEXT </w:instrText>
            </w:r>
            <w:r w:rsidRPr="00412247">
              <w:rPr>
                <w:rFonts w:ascii="Calibri" w:hAnsi="Calibri" w:cs="Tahoma"/>
                <w:color w:val="262626"/>
                <w:sz w:val="20"/>
                <w:szCs w:val="20"/>
                <w:lang w:val="de-AT" w:eastAsia="en-US"/>
              </w:rPr>
            </w:r>
            <w:r w:rsidRPr="00412247">
              <w:rPr>
                <w:rFonts w:ascii="Calibri" w:hAnsi="Calibri" w:cs="Tahoma"/>
                <w:color w:val="262626"/>
                <w:sz w:val="20"/>
                <w:szCs w:val="20"/>
                <w:lang w:val="de-AT" w:eastAsia="en-US"/>
              </w:rPr>
              <w:fldChar w:fldCharType="separate"/>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sz w:val="20"/>
                <w:szCs w:val="20"/>
              </w:rPr>
              <w:fldChar w:fldCharType="end"/>
            </w:r>
            <w:bookmarkEnd w:id="11"/>
          </w:p>
        </w:tc>
      </w:tr>
    </w:tbl>
    <w:p w14:paraId="31561FD6" w14:textId="77777777" w:rsidR="0031224D" w:rsidRDefault="0031224D" w:rsidP="00885A50">
      <w:pPr>
        <w:tabs>
          <w:tab w:val="center" w:pos="6804"/>
        </w:tabs>
        <w:rPr>
          <w:rFonts w:ascii="Calibri" w:eastAsia="Calibri" w:hAnsi="Calibri" w:cs="Calibri"/>
          <w:color w:val="262626"/>
          <w:sz w:val="20"/>
          <w:szCs w:val="20"/>
          <w:lang w:val="de-AT" w:eastAsia="en-US"/>
        </w:rPr>
      </w:pPr>
    </w:p>
    <w:p w14:paraId="50101A20" w14:textId="77777777" w:rsidR="007A7EED" w:rsidRPr="0084298A" w:rsidRDefault="007A7EED" w:rsidP="00885A50">
      <w:pPr>
        <w:tabs>
          <w:tab w:val="center" w:pos="6804"/>
        </w:tabs>
        <w:rPr>
          <w:rFonts w:ascii="Calibri" w:eastAsia="Calibri" w:hAnsi="Calibri" w:cs="Calibri"/>
          <w:color w:val="262626"/>
          <w:sz w:val="20"/>
          <w:szCs w:val="20"/>
          <w:lang w:val="de-AT" w:eastAsia="en-US"/>
        </w:rPr>
      </w:pPr>
    </w:p>
    <w:tbl>
      <w:tblPr>
        <w:tblW w:w="9923" w:type="dxa"/>
        <w:tblInd w:w="68" w:type="dxa"/>
        <w:tblLayout w:type="fixed"/>
        <w:tblCellMar>
          <w:left w:w="70" w:type="dxa"/>
          <w:right w:w="70" w:type="dxa"/>
        </w:tblCellMar>
        <w:tblLook w:val="0000" w:firstRow="0" w:lastRow="0" w:firstColumn="0" w:lastColumn="0" w:noHBand="0" w:noVBand="0"/>
      </w:tblPr>
      <w:tblGrid>
        <w:gridCol w:w="431"/>
        <w:gridCol w:w="157"/>
        <w:gridCol w:w="9061"/>
        <w:gridCol w:w="274"/>
      </w:tblGrid>
      <w:tr w:rsidR="00BE490F" w:rsidRPr="0084298A" w14:paraId="67500527" w14:textId="77777777" w:rsidTr="00BE490F">
        <w:tc>
          <w:tcPr>
            <w:tcW w:w="439" w:type="dxa"/>
            <w:tcBorders>
              <w:top w:val="nil"/>
              <w:left w:val="nil"/>
              <w:bottom w:val="nil"/>
              <w:right w:val="nil"/>
            </w:tcBorders>
            <w:shd w:val="clear" w:color="auto" w:fill="E6E6E6"/>
            <w:vAlign w:val="center"/>
          </w:tcPr>
          <w:p w14:paraId="14C71F1C" w14:textId="77777777" w:rsidR="00F04233" w:rsidRPr="0084298A" w:rsidRDefault="00DD33CA" w:rsidP="00F04233">
            <w:pPr>
              <w:rPr>
                <w:rFonts w:ascii="Calibri" w:eastAsia="Calibri" w:hAnsi="Calibri" w:cs="Tahoma"/>
                <w:b/>
                <w:bCs/>
                <w:color w:val="262626"/>
                <w:sz w:val="20"/>
                <w:szCs w:val="20"/>
                <w:lang w:val="de-AT" w:eastAsia="en-US"/>
              </w:rPr>
            </w:pPr>
            <w:r w:rsidRPr="0084298A">
              <w:rPr>
                <w:rFonts w:ascii="Calibri" w:eastAsia="Calibri" w:hAnsi="Calibri" w:cs="Tahoma"/>
                <w:b/>
                <w:bCs/>
                <w:color w:val="262626"/>
                <w:sz w:val="20"/>
                <w:szCs w:val="20"/>
                <w:lang w:val="de-AT" w:eastAsia="en-US"/>
              </w:rPr>
              <w:t>B</w:t>
            </w:r>
            <w:r w:rsidR="00F04233" w:rsidRPr="0084298A">
              <w:rPr>
                <w:rFonts w:ascii="Calibri" w:eastAsia="Calibri" w:hAnsi="Calibri" w:cs="Tahoma"/>
                <w:b/>
                <w:bCs/>
                <w:color w:val="262626"/>
                <w:sz w:val="20"/>
                <w:szCs w:val="20"/>
                <w:lang w:val="de-AT" w:eastAsia="en-US"/>
              </w:rPr>
              <w:t xml:space="preserve">. </w:t>
            </w:r>
          </w:p>
        </w:tc>
        <w:tc>
          <w:tcPr>
            <w:tcW w:w="9768" w:type="dxa"/>
            <w:gridSpan w:val="3"/>
            <w:tcBorders>
              <w:top w:val="nil"/>
              <w:left w:val="nil"/>
              <w:bottom w:val="nil"/>
              <w:right w:val="nil"/>
            </w:tcBorders>
            <w:shd w:val="clear" w:color="auto" w:fill="E6E6E6"/>
            <w:vAlign w:val="center"/>
          </w:tcPr>
          <w:p w14:paraId="360134B6" w14:textId="77777777" w:rsidR="00F04233" w:rsidRPr="0084298A" w:rsidRDefault="00911083" w:rsidP="00F04233">
            <w:pPr>
              <w:rPr>
                <w:rFonts w:ascii="Calibri" w:eastAsia="Calibri" w:hAnsi="Calibri" w:cs="Tahoma"/>
                <w:b/>
                <w:bCs/>
                <w:color w:val="262626"/>
                <w:sz w:val="20"/>
                <w:szCs w:val="20"/>
                <w:lang w:val="de-AT" w:eastAsia="en-US"/>
              </w:rPr>
            </w:pPr>
            <w:r w:rsidRPr="0084298A">
              <w:rPr>
                <w:rFonts w:ascii="Calibri" w:eastAsia="Calibri" w:hAnsi="Calibri" w:cs="Tahoma"/>
                <w:b/>
                <w:bCs/>
                <w:color w:val="262626"/>
                <w:sz w:val="20"/>
                <w:szCs w:val="20"/>
                <w:lang w:val="de-AT" w:eastAsia="en-US"/>
              </w:rPr>
              <w:t>PROJEKTINFORMATIONEN</w:t>
            </w:r>
          </w:p>
        </w:tc>
      </w:tr>
      <w:tr w:rsidR="00BE490F" w:rsidRPr="0084298A" w14:paraId="27C5277D" w14:textId="77777777" w:rsidTr="00BE490F">
        <w:trPr>
          <w:gridAfter w:val="1"/>
          <w:wAfter w:w="282" w:type="dxa"/>
          <w:trHeight w:hRule="exact" w:val="113"/>
        </w:trPr>
        <w:tc>
          <w:tcPr>
            <w:tcW w:w="9925" w:type="dxa"/>
            <w:gridSpan w:val="3"/>
            <w:tcBorders>
              <w:top w:val="single" w:sz="2" w:space="0" w:color="000000"/>
              <w:left w:val="nil"/>
              <w:right w:val="nil"/>
            </w:tcBorders>
          </w:tcPr>
          <w:p w14:paraId="03E29D9C" w14:textId="77777777" w:rsidR="00911083" w:rsidRPr="0084298A" w:rsidRDefault="00911083" w:rsidP="00911083">
            <w:pPr>
              <w:rPr>
                <w:rFonts w:ascii="Calibri" w:eastAsia="Calibri" w:hAnsi="Calibri" w:cs="Calibri"/>
                <w:color w:val="262626"/>
                <w:sz w:val="20"/>
                <w:szCs w:val="20"/>
                <w:lang w:val="de-AT" w:eastAsia="en-US"/>
              </w:rPr>
            </w:pPr>
          </w:p>
        </w:tc>
      </w:tr>
      <w:tr w:rsidR="00BE490F" w:rsidRPr="00733B15" w14:paraId="3141B953" w14:textId="77777777" w:rsidTr="00BE490F">
        <w:tc>
          <w:tcPr>
            <w:tcW w:w="600" w:type="dxa"/>
            <w:gridSpan w:val="2"/>
            <w:tcBorders>
              <w:top w:val="nil"/>
              <w:left w:val="nil"/>
              <w:bottom w:val="nil"/>
              <w:right w:val="nil"/>
            </w:tcBorders>
            <w:shd w:val="clear" w:color="auto" w:fill="E6E6E6"/>
            <w:vAlign w:val="center"/>
          </w:tcPr>
          <w:p w14:paraId="5188BAA1" w14:textId="77777777" w:rsidR="00FE2D71" w:rsidRPr="0084298A" w:rsidRDefault="00DD33CA" w:rsidP="00FE2D71">
            <w:pPr>
              <w:widowControl w:val="0"/>
              <w:autoSpaceDN w:val="0"/>
              <w:adjustRightInd w:val="0"/>
              <w:jc w:val="both"/>
              <w:rPr>
                <w:rFonts w:ascii="Calibri" w:hAnsi="Calibri" w:cs="Tahoma"/>
                <w:b/>
                <w:bCs/>
                <w:color w:val="262626"/>
                <w:sz w:val="20"/>
                <w:szCs w:val="20"/>
                <w:lang w:val="de-AT" w:eastAsia="it-IT"/>
              </w:rPr>
            </w:pPr>
            <w:r w:rsidRPr="0084298A">
              <w:rPr>
                <w:rFonts w:ascii="Calibri" w:hAnsi="Calibri" w:cs="Tahoma"/>
                <w:b/>
                <w:bCs/>
                <w:color w:val="262626"/>
                <w:sz w:val="20"/>
                <w:szCs w:val="20"/>
                <w:lang w:val="de-AT" w:eastAsia="it-IT"/>
              </w:rPr>
              <w:t>B</w:t>
            </w:r>
            <w:r w:rsidR="00FE2D71" w:rsidRPr="0084298A">
              <w:rPr>
                <w:rFonts w:ascii="Calibri" w:hAnsi="Calibri" w:cs="Tahoma"/>
                <w:b/>
                <w:bCs/>
                <w:color w:val="262626"/>
                <w:sz w:val="20"/>
                <w:szCs w:val="20"/>
                <w:lang w:val="de-AT" w:eastAsia="it-IT"/>
              </w:rPr>
              <w:t>.1</w:t>
            </w:r>
          </w:p>
        </w:tc>
        <w:tc>
          <w:tcPr>
            <w:tcW w:w="9606" w:type="dxa"/>
            <w:gridSpan w:val="2"/>
            <w:tcBorders>
              <w:top w:val="nil"/>
              <w:left w:val="nil"/>
              <w:bottom w:val="nil"/>
              <w:right w:val="nil"/>
            </w:tcBorders>
            <w:shd w:val="clear" w:color="auto" w:fill="FFFFFF"/>
            <w:vAlign w:val="center"/>
          </w:tcPr>
          <w:p w14:paraId="056C92A0" w14:textId="75C67FFB" w:rsidR="00FE2D71" w:rsidRPr="0084298A" w:rsidRDefault="00553676" w:rsidP="008B3CF9">
            <w:pPr>
              <w:widowControl w:val="0"/>
              <w:autoSpaceDN w:val="0"/>
              <w:adjustRightInd w:val="0"/>
              <w:jc w:val="both"/>
              <w:rPr>
                <w:rFonts w:ascii="Calibri" w:hAnsi="Calibri" w:cs="Tahoma"/>
                <w:b/>
                <w:bCs/>
                <w:color w:val="262626"/>
                <w:sz w:val="20"/>
                <w:szCs w:val="20"/>
                <w:lang w:val="de-AT" w:eastAsia="it-IT"/>
              </w:rPr>
            </w:pPr>
            <w:r w:rsidRPr="0084298A">
              <w:rPr>
                <w:rFonts w:ascii="Calibri" w:hAnsi="Calibri" w:cs="Tahoma"/>
                <w:b/>
                <w:bCs/>
                <w:color w:val="262626"/>
                <w:sz w:val="20"/>
                <w:szCs w:val="20"/>
                <w:lang w:val="de-AT" w:eastAsia="it-IT"/>
              </w:rPr>
              <w:t>Kurztitel</w:t>
            </w:r>
            <w:r w:rsidR="00B73767" w:rsidRPr="0084298A">
              <w:rPr>
                <w:rFonts w:ascii="Calibri" w:hAnsi="Calibri" w:cs="Tahoma"/>
                <w:b/>
                <w:bCs/>
                <w:color w:val="262626"/>
                <w:sz w:val="20"/>
                <w:szCs w:val="20"/>
                <w:lang w:val="de-AT" w:eastAsia="it-IT"/>
              </w:rPr>
              <w:t xml:space="preserve"> des </w:t>
            </w:r>
            <w:r w:rsidR="008B3CF9" w:rsidRPr="0084298A">
              <w:rPr>
                <w:rFonts w:ascii="Calibri" w:hAnsi="Calibri" w:cs="Tahoma"/>
                <w:b/>
                <w:bCs/>
                <w:color w:val="262626"/>
                <w:sz w:val="20"/>
                <w:szCs w:val="20"/>
                <w:lang w:val="de-AT" w:eastAsia="it-IT"/>
              </w:rPr>
              <w:t>Projektes</w:t>
            </w:r>
            <w:r w:rsidR="00992300">
              <w:rPr>
                <w:rFonts w:ascii="Calibri" w:hAnsi="Calibri" w:cs="Tahoma"/>
                <w:b/>
                <w:bCs/>
                <w:color w:val="262626"/>
                <w:sz w:val="20"/>
                <w:szCs w:val="20"/>
                <w:lang w:val="de-AT" w:eastAsia="it-IT"/>
              </w:rPr>
              <w:t>/der Initiative</w:t>
            </w:r>
            <w:r w:rsidR="00B73767" w:rsidRPr="0084298A">
              <w:rPr>
                <w:rFonts w:ascii="Calibri" w:hAnsi="Calibri" w:cs="Tahoma"/>
                <w:b/>
                <w:bCs/>
                <w:color w:val="262626"/>
                <w:sz w:val="20"/>
                <w:szCs w:val="20"/>
                <w:lang w:val="de-AT" w:eastAsia="it-IT"/>
              </w:rPr>
              <w:t xml:space="preserve"> </w:t>
            </w:r>
            <w:r w:rsidR="00B73767" w:rsidRPr="0084298A">
              <w:rPr>
                <w:rFonts w:ascii="Calibri" w:hAnsi="Calibri" w:cs="Tahoma"/>
                <w:bCs/>
                <w:i/>
                <w:color w:val="262626"/>
                <w:sz w:val="20"/>
                <w:szCs w:val="20"/>
                <w:lang w:val="de-AT" w:eastAsia="it-IT"/>
              </w:rPr>
              <w:t>(max. 500 Zeichen)</w:t>
            </w:r>
          </w:p>
        </w:tc>
      </w:tr>
      <w:tr w:rsidR="00BE490F" w:rsidRPr="00733B15" w14:paraId="6D33EA45" w14:textId="77777777" w:rsidTr="00BE490F">
        <w:trPr>
          <w:trHeight w:hRule="exact" w:val="57"/>
        </w:trPr>
        <w:tc>
          <w:tcPr>
            <w:tcW w:w="10206" w:type="dxa"/>
            <w:gridSpan w:val="4"/>
            <w:tcBorders>
              <w:top w:val="single" w:sz="2" w:space="0" w:color="000000"/>
              <w:left w:val="nil"/>
              <w:right w:val="nil"/>
            </w:tcBorders>
          </w:tcPr>
          <w:p w14:paraId="416F7DA5" w14:textId="77777777" w:rsidR="00FE2D71" w:rsidRPr="0084298A" w:rsidRDefault="00FE2D71" w:rsidP="00FE2D71">
            <w:pPr>
              <w:tabs>
                <w:tab w:val="center" w:pos="4536"/>
                <w:tab w:val="center" w:pos="4819"/>
                <w:tab w:val="right" w:pos="9072"/>
                <w:tab w:val="right" w:pos="9638"/>
              </w:tabs>
              <w:rPr>
                <w:rFonts w:ascii="Calibri" w:eastAsia="Calibri" w:hAnsi="Calibri" w:cs="Tahoma"/>
                <w:snapToGrid w:val="0"/>
                <w:color w:val="262626"/>
                <w:sz w:val="20"/>
                <w:szCs w:val="20"/>
                <w:lang w:val="de-AT" w:eastAsia="en-US"/>
              </w:rPr>
            </w:pPr>
          </w:p>
        </w:tc>
      </w:tr>
      <w:tr w:rsidR="00BE490F" w:rsidRPr="0084298A" w14:paraId="108D82FD" w14:textId="77777777" w:rsidTr="00BE490F">
        <w:tblPrEx>
          <w:tblCellMar>
            <w:top w:w="57" w:type="dxa"/>
          </w:tblCellMar>
        </w:tblPrEx>
        <w:tc>
          <w:tcPr>
            <w:tcW w:w="10206" w:type="dxa"/>
            <w:gridSpan w:val="4"/>
            <w:tcBorders>
              <w:top w:val="nil"/>
              <w:left w:val="nil"/>
              <w:bottom w:val="dotted" w:sz="4" w:space="0" w:color="auto"/>
              <w:right w:val="dotted" w:sz="4" w:space="0" w:color="auto"/>
            </w:tcBorders>
            <w:shd w:val="clear" w:color="auto" w:fill="F3F3F3"/>
          </w:tcPr>
          <w:p w14:paraId="7BAF5645" w14:textId="77777777" w:rsidR="00FE2D71" w:rsidRPr="0084298A" w:rsidRDefault="00FA1431" w:rsidP="00FE2D71">
            <w:pPr>
              <w:tabs>
                <w:tab w:val="center" w:pos="4536"/>
                <w:tab w:val="right" w:pos="9072"/>
              </w:tabs>
              <w:rPr>
                <w:rFonts w:ascii="Calibri" w:eastAsia="Calibri" w:hAnsi="Calibri" w:cs="Tahoma"/>
                <w:caps/>
                <w:smallCaps/>
                <w:snapToGrid w:val="0"/>
                <w:color w:val="262626"/>
                <w:sz w:val="20"/>
                <w:szCs w:val="20"/>
                <w:lang w:val="de-AT" w:eastAsia="en-US"/>
              </w:rPr>
            </w:pPr>
            <w:r w:rsidRPr="0084298A">
              <w:rPr>
                <w:rFonts w:ascii="Calibri" w:eastAsia="Calibri" w:hAnsi="Calibri" w:cs="Tahoma"/>
                <w:caps/>
                <w:smallCaps/>
                <w:snapToGrid w:val="0"/>
                <w:color w:val="262626"/>
                <w:sz w:val="20"/>
                <w:szCs w:val="20"/>
                <w:lang w:val="de-AT" w:eastAsia="en-US"/>
              </w:rPr>
              <w:fldChar w:fldCharType="begin">
                <w:ffData>
                  <w:name w:val="Titolo"/>
                  <w:enabled/>
                  <w:calcOnExit w:val="0"/>
                  <w:textInput>
                    <w:maxLength w:val="500"/>
                  </w:textInput>
                </w:ffData>
              </w:fldChar>
            </w:r>
            <w:bookmarkStart w:id="12" w:name="Titolo"/>
            <w:r w:rsidRPr="0084298A">
              <w:rPr>
                <w:rFonts w:ascii="Calibri" w:eastAsia="Calibri" w:hAnsi="Calibri" w:cs="Tahoma"/>
                <w:caps/>
                <w:smallCaps/>
                <w:snapToGrid w:val="0"/>
                <w:color w:val="262626"/>
                <w:sz w:val="20"/>
                <w:szCs w:val="20"/>
                <w:lang w:val="de-AT" w:eastAsia="en-US"/>
              </w:rPr>
              <w:instrText xml:space="preserve"> FORMTEXT </w:instrText>
            </w:r>
            <w:r w:rsidRPr="0084298A">
              <w:rPr>
                <w:rFonts w:ascii="Calibri" w:eastAsia="Calibri" w:hAnsi="Calibri" w:cs="Tahoma"/>
                <w:caps/>
                <w:smallCaps/>
                <w:snapToGrid w:val="0"/>
                <w:color w:val="262626"/>
                <w:sz w:val="20"/>
                <w:szCs w:val="20"/>
                <w:lang w:val="de-AT" w:eastAsia="en-US"/>
              </w:rPr>
            </w:r>
            <w:r w:rsidRPr="0084298A">
              <w:rPr>
                <w:rFonts w:ascii="Calibri" w:eastAsia="Calibri" w:hAnsi="Calibri" w:cs="Tahoma"/>
                <w:caps/>
                <w:smallCaps/>
                <w:snapToGrid w:val="0"/>
                <w:color w:val="262626"/>
                <w:sz w:val="20"/>
                <w:szCs w:val="20"/>
                <w:lang w:val="de-AT" w:eastAsia="en-US"/>
              </w:rPr>
              <w:fldChar w:fldCharType="separate"/>
            </w:r>
            <w:r w:rsidRPr="0084298A">
              <w:rPr>
                <w:rFonts w:ascii="Calibri" w:eastAsia="Calibri" w:hAnsi="Calibri" w:cs="Tahoma"/>
                <w:caps/>
                <w:smallCaps/>
                <w:noProof/>
                <w:snapToGrid w:val="0"/>
                <w:color w:val="262626"/>
                <w:sz w:val="20"/>
                <w:szCs w:val="20"/>
                <w:lang w:val="de-AT" w:eastAsia="en-US"/>
              </w:rPr>
              <w:t> </w:t>
            </w:r>
            <w:r w:rsidRPr="0084298A">
              <w:rPr>
                <w:rFonts w:ascii="Calibri" w:eastAsia="Calibri" w:hAnsi="Calibri" w:cs="Tahoma"/>
                <w:caps/>
                <w:smallCaps/>
                <w:noProof/>
                <w:snapToGrid w:val="0"/>
                <w:color w:val="262626"/>
                <w:sz w:val="20"/>
                <w:szCs w:val="20"/>
                <w:lang w:val="de-AT" w:eastAsia="en-US"/>
              </w:rPr>
              <w:t> </w:t>
            </w:r>
            <w:r w:rsidRPr="0084298A">
              <w:rPr>
                <w:rFonts w:ascii="Calibri" w:eastAsia="Calibri" w:hAnsi="Calibri" w:cs="Tahoma"/>
                <w:caps/>
                <w:smallCaps/>
                <w:noProof/>
                <w:snapToGrid w:val="0"/>
                <w:color w:val="262626"/>
                <w:sz w:val="20"/>
                <w:szCs w:val="20"/>
                <w:lang w:val="de-AT" w:eastAsia="en-US"/>
              </w:rPr>
              <w:t> </w:t>
            </w:r>
            <w:r w:rsidRPr="0084298A">
              <w:rPr>
                <w:rFonts w:ascii="Calibri" w:eastAsia="Calibri" w:hAnsi="Calibri" w:cs="Tahoma"/>
                <w:caps/>
                <w:smallCaps/>
                <w:noProof/>
                <w:snapToGrid w:val="0"/>
                <w:color w:val="262626"/>
                <w:sz w:val="20"/>
                <w:szCs w:val="20"/>
                <w:lang w:val="de-AT" w:eastAsia="en-US"/>
              </w:rPr>
              <w:t> </w:t>
            </w:r>
            <w:r w:rsidRPr="0084298A">
              <w:rPr>
                <w:rFonts w:ascii="Calibri" w:eastAsia="Calibri" w:hAnsi="Calibri" w:cs="Tahoma"/>
                <w:caps/>
                <w:smallCaps/>
                <w:noProof/>
                <w:snapToGrid w:val="0"/>
                <w:color w:val="262626"/>
                <w:sz w:val="20"/>
                <w:szCs w:val="20"/>
                <w:lang w:val="de-AT" w:eastAsia="en-US"/>
              </w:rPr>
              <w:t> </w:t>
            </w:r>
            <w:r w:rsidRPr="0084298A">
              <w:rPr>
                <w:rFonts w:ascii="Calibri" w:eastAsia="Calibri" w:hAnsi="Calibri" w:cs="Tahoma"/>
                <w:caps/>
                <w:smallCaps/>
                <w:snapToGrid w:val="0"/>
                <w:color w:val="262626"/>
                <w:sz w:val="20"/>
                <w:szCs w:val="20"/>
                <w:lang w:val="de-AT" w:eastAsia="en-US"/>
              </w:rPr>
              <w:fldChar w:fldCharType="end"/>
            </w:r>
            <w:bookmarkEnd w:id="12"/>
          </w:p>
        </w:tc>
      </w:tr>
    </w:tbl>
    <w:p w14:paraId="1FE6E95F" w14:textId="77777777" w:rsidR="00FE2D71" w:rsidRPr="0084298A" w:rsidRDefault="00FE2D71" w:rsidP="00FE2D71">
      <w:pPr>
        <w:tabs>
          <w:tab w:val="left" w:pos="3428"/>
        </w:tabs>
        <w:autoSpaceDE w:val="0"/>
        <w:rPr>
          <w:rFonts w:ascii="Calibri" w:eastAsia="Calibri" w:hAnsi="Calibri" w:cs="Calibri"/>
          <w:color w:val="262626"/>
          <w:sz w:val="20"/>
          <w:szCs w:val="20"/>
          <w:lang w:val="de-AT" w:eastAsia="en-US"/>
        </w:rPr>
      </w:pPr>
    </w:p>
    <w:tbl>
      <w:tblPr>
        <w:tblW w:w="9923" w:type="dxa"/>
        <w:tblInd w:w="68" w:type="dxa"/>
        <w:tblLayout w:type="fixed"/>
        <w:tblCellMar>
          <w:left w:w="70" w:type="dxa"/>
          <w:right w:w="70" w:type="dxa"/>
        </w:tblCellMar>
        <w:tblLook w:val="0000" w:firstRow="0" w:lastRow="0" w:firstColumn="0" w:lastColumn="0" w:noHBand="0" w:noVBand="0"/>
      </w:tblPr>
      <w:tblGrid>
        <w:gridCol w:w="587"/>
        <w:gridCol w:w="9336"/>
      </w:tblGrid>
      <w:tr w:rsidR="00BE490F" w:rsidRPr="00733B15" w14:paraId="1018F947" w14:textId="77777777" w:rsidTr="003E4273">
        <w:tc>
          <w:tcPr>
            <w:tcW w:w="587" w:type="dxa"/>
            <w:tcBorders>
              <w:top w:val="nil"/>
              <w:left w:val="nil"/>
              <w:bottom w:val="nil"/>
              <w:right w:val="nil"/>
            </w:tcBorders>
            <w:shd w:val="clear" w:color="auto" w:fill="E6E6E6"/>
            <w:vAlign w:val="center"/>
          </w:tcPr>
          <w:p w14:paraId="7893A398" w14:textId="77777777" w:rsidR="00B73767" w:rsidRPr="0084298A" w:rsidRDefault="00DD33CA" w:rsidP="00B73767">
            <w:pPr>
              <w:tabs>
                <w:tab w:val="left" w:pos="3428"/>
              </w:tabs>
              <w:autoSpaceDE w:val="0"/>
              <w:rPr>
                <w:rFonts w:ascii="Calibri" w:eastAsia="Calibri" w:hAnsi="Calibri" w:cs="Calibri"/>
                <w:b/>
                <w:bCs/>
                <w:color w:val="262626"/>
                <w:sz w:val="20"/>
                <w:szCs w:val="20"/>
                <w:lang w:val="de-AT" w:eastAsia="en-US"/>
              </w:rPr>
            </w:pPr>
            <w:r w:rsidRPr="0084298A">
              <w:rPr>
                <w:rFonts w:ascii="Calibri" w:eastAsia="Calibri" w:hAnsi="Calibri" w:cs="Calibri"/>
                <w:b/>
                <w:bCs/>
                <w:color w:val="262626"/>
                <w:sz w:val="20"/>
                <w:szCs w:val="20"/>
                <w:lang w:val="de-AT" w:eastAsia="en-US"/>
              </w:rPr>
              <w:t>B</w:t>
            </w:r>
            <w:r w:rsidR="00B73767" w:rsidRPr="0084298A">
              <w:rPr>
                <w:rFonts w:ascii="Calibri" w:eastAsia="Calibri" w:hAnsi="Calibri" w:cs="Calibri"/>
                <w:b/>
                <w:bCs/>
                <w:color w:val="262626"/>
                <w:sz w:val="20"/>
                <w:szCs w:val="20"/>
                <w:lang w:val="de-AT" w:eastAsia="en-US"/>
              </w:rPr>
              <w:t>.2</w:t>
            </w:r>
          </w:p>
        </w:tc>
        <w:tc>
          <w:tcPr>
            <w:tcW w:w="9336" w:type="dxa"/>
            <w:tcBorders>
              <w:top w:val="nil"/>
              <w:left w:val="nil"/>
              <w:bottom w:val="nil"/>
              <w:right w:val="nil"/>
            </w:tcBorders>
            <w:shd w:val="clear" w:color="auto" w:fill="FFFFFF"/>
            <w:vAlign w:val="center"/>
          </w:tcPr>
          <w:p w14:paraId="52F8065D" w14:textId="3F50DC1C" w:rsidR="00B73767" w:rsidRPr="0084298A" w:rsidRDefault="00553676" w:rsidP="00553676">
            <w:pPr>
              <w:tabs>
                <w:tab w:val="left" w:pos="3428"/>
              </w:tabs>
              <w:autoSpaceDE w:val="0"/>
              <w:rPr>
                <w:rFonts w:ascii="Calibri" w:eastAsia="Calibri" w:hAnsi="Calibri" w:cs="Calibri"/>
                <w:b/>
                <w:bCs/>
                <w:color w:val="262626"/>
                <w:sz w:val="20"/>
                <w:szCs w:val="20"/>
                <w:lang w:val="de-AT" w:eastAsia="en-US"/>
              </w:rPr>
            </w:pPr>
            <w:r w:rsidRPr="0084298A">
              <w:rPr>
                <w:rFonts w:ascii="Calibri" w:eastAsia="Calibri" w:hAnsi="Calibri" w:cs="Calibri"/>
                <w:b/>
                <w:bCs/>
                <w:color w:val="262626"/>
                <w:sz w:val="20"/>
                <w:szCs w:val="20"/>
                <w:lang w:val="de-AT" w:eastAsia="en-US"/>
              </w:rPr>
              <w:t>Kurz</w:t>
            </w:r>
            <w:r w:rsidR="00B73767" w:rsidRPr="0084298A">
              <w:rPr>
                <w:rFonts w:ascii="Calibri" w:eastAsia="Calibri" w:hAnsi="Calibri" w:cs="Calibri"/>
                <w:b/>
                <w:bCs/>
                <w:color w:val="262626"/>
                <w:sz w:val="20"/>
                <w:szCs w:val="20"/>
                <w:lang w:val="de-AT" w:eastAsia="en-US"/>
              </w:rPr>
              <w:t>beschreibung</w:t>
            </w:r>
            <w:r w:rsidRPr="0084298A">
              <w:rPr>
                <w:rFonts w:ascii="Calibri" w:eastAsia="Calibri" w:hAnsi="Calibri" w:cs="Calibri"/>
                <w:b/>
                <w:bCs/>
                <w:color w:val="262626"/>
                <w:sz w:val="20"/>
                <w:szCs w:val="20"/>
                <w:lang w:val="de-AT" w:eastAsia="en-US"/>
              </w:rPr>
              <w:t xml:space="preserve"> des Projektes</w:t>
            </w:r>
            <w:r w:rsidR="00992300">
              <w:rPr>
                <w:rFonts w:ascii="Calibri" w:eastAsia="Calibri" w:hAnsi="Calibri" w:cs="Calibri"/>
                <w:b/>
                <w:bCs/>
                <w:color w:val="262626"/>
                <w:sz w:val="20"/>
                <w:szCs w:val="20"/>
                <w:lang w:val="de-AT" w:eastAsia="en-US"/>
              </w:rPr>
              <w:t>/der Initiative</w:t>
            </w:r>
            <w:r w:rsidR="00B73767" w:rsidRPr="0084298A">
              <w:rPr>
                <w:rFonts w:ascii="Calibri" w:eastAsia="Calibri" w:hAnsi="Calibri" w:cs="Calibri"/>
                <w:bCs/>
                <w:i/>
                <w:color w:val="262626"/>
                <w:sz w:val="20"/>
                <w:szCs w:val="20"/>
                <w:lang w:val="de-AT" w:eastAsia="en-US"/>
              </w:rPr>
              <w:t xml:space="preserve"> (max. 1.000 Zeichen</w:t>
            </w:r>
            <w:r w:rsidR="007A05C1" w:rsidRPr="0084298A">
              <w:rPr>
                <w:rFonts w:ascii="Calibri" w:eastAsia="Calibri" w:hAnsi="Calibri" w:cs="Calibri"/>
                <w:bCs/>
                <w:i/>
                <w:color w:val="262626"/>
                <w:sz w:val="20"/>
                <w:szCs w:val="20"/>
                <w:lang w:val="de-AT" w:eastAsia="en-US"/>
              </w:rPr>
              <w:t>)</w:t>
            </w:r>
          </w:p>
        </w:tc>
      </w:tr>
      <w:tr w:rsidR="00BE490F" w:rsidRPr="00733B15" w14:paraId="42AD3318" w14:textId="77777777" w:rsidTr="003E4273">
        <w:trPr>
          <w:trHeight w:hRule="exact" w:val="57"/>
        </w:trPr>
        <w:tc>
          <w:tcPr>
            <w:tcW w:w="9923" w:type="dxa"/>
            <w:gridSpan w:val="2"/>
            <w:tcBorders>
              <w:top w:val="single" w:sz="2" w:space="0" w:color="000000"/>
              <w:left w:val="nil"/>
              <w:right w:val="nil"/>
            </w:tcBorders>
          </w:tcPr>
          <w:p w14:paraId="291FC3F4" w14:textId="77777777" w:rsidR="00B73767" w:rsidRPr="0084298A" w:rsidRDefault="00B73767" w:rsidP="00B73767">
            <w:pPr>
              <w:tabs>
                <w:tab w:val="left" w:pos="3428"/>
              </w:tabs>
              <w:autoSpaceDE w:val="0"/>
              <w:rPr>
                <w:rFonts w:ascii="Calibri" w:eastAsia="Calibri" w:hAnsi="Calibri" w:cs="Calibri"/>
                <w:color w:val="262626"/>
                <w:sz w:val="20"/>
                <w:szCs w:val="20"/>
                <w:lang w:val="de-AT" w:eastAsia="en-US"/>
              </w:rPr>
            </w:pPr>
          </w:p>
        </w:tc>
      </w:tr>
      <w:tr w:rsidR="00BE490F" w:rsidRPr="0084298A" w14:paraId="262A5A71" w14:textId="77777777" w:rsidTr="003E4273">
        <w:tblPrEx>
          <w:tblCellMar>
            <w:top w:w="57" w:type="dxa"/>
          </w:tblCellMar>
        </w:tblPrEx>
        <w:tc>
          <w:tcPr>
            <w:tcW w:w="9923" w:type="dxa"/>
            <w:gridSpan w:val="2"/>
            <w:tcBorders>
              <w:top w:val="nil"/>
              <w:left w:val="nil"/>
              <w:bottom w:val="dotted" w:sz="4" w:space="0" w:color="auto"/>
              <w:right w:val="dotted" w:sz="4" w:space="0" w:color="auto"/>
            </w:tcBorders>
            <w:shd w:val="clear" w:color="auto" w:fill="F3F3F3"/>
          </w:tcPr>
          <w:p w14:paraId="098DF631" w14:textId="77777777" w:rsidR="00B73767" w:rsidRPr="0084298A" w:rsidRDefault="00FA1431" w:rsidP="00B73767">
            <w:pPr>
              <w:tabs>
                <w:tab w:val="left" w:pos="3428"/>
              </w:tabs>
              <w:autoSpaceDE w:val="0"/>
              <w:rPr>
                <w:rFonts w:ascii="Calibri" w:eastAsia="Calibri" w:hAnsi="Calibri" w:cs="Calibri"/>
                <w:color w:val="262626"/>
                <w:sz w:val="20"/>
                <w:szCs w:val="20"/>
                <w:lang w:val="de-AT" w:eastAsia="en-US"/>
              </w:rPr>
            </w:pPr>
            <w:r w:rsidRPr="0084298A">
              <w:rPr>
                <w:rFonts w:ascii="Calibri" w:eastAsia="Calibri" w:hAnsi="Calibri" w:cs="Calibri"/>
                <w:color w:val="262626"/>
                <w:sz w:val="20"/>
                <w:szCs w:val="20"/>
                <w:lang w:val="de-AT" w:eastAsia="en-US"/>
              </w:rPr>
              <w:fldChar w:fldCharType="begin">
                <w:ffData>
                  <w:name w:val="DescrProg"/>
                  <w:enabled/>
                  <w:calcOnExit w:val="0"/>
                  <w:textInput>
                    <w:maxLength w:val="1000"/>
                  </w:textInput>
                </w:ffData>
              </w:fldChar>
            </w:r>
            <w:bookmarkStart w:id="13" w:name="DescrProg"/>
            <w:r w:rsidRPr="0084298A">
              <w:rPr>
                <w:rFonts w:ascii="Calibri" w:eastAsia="Calibri" w:hAnsi="Calibri" w:cs="Calibri"/>
                <w:color w:val="262626"/>
                <w:sz w:val="20"/>
                <w:szCs w:val="20"/>
                <w:lang w:val="de-AT" w:eastAsia="en-US"/>
              </w:rPr>
              <w:instrText xml:space="preserve"> FORMTEXT </w:instrText>
            </w:r>
            <w:r w:rsidRPr="0084298A">
              <w:rPr>
                <w:rFonts w:ascii="Calibri" w:eastAsia="Calibri" w:hAnsi="Calibri" w:cs="Calibri"/>
                <w:color w:val="262626"/>
                <w:sz w:val="20"/>
                <w:szCs w:val="20"/>
                <w:lang w:val="de-AT" w:eastAsia="en-US"/>
              </w:rPr>
            </w:r>
            <w:r w:rsidRPr="0084298A">
              <w:rPr>
                <w:rFonts w:ascii="Calibri" w:eastAsia="Calibri" w:hAnsi="Calibri" w:cs="Calibri"/>
                <w:color w:val="262626"/>
                <w:sz w:val="20"/>
                <w:szCs w:val="20"/>
                <w:lang w:val="de-AT" w:eastAsia="en-US"/>
              </w:rPr>
              <w:fldChar w:fldCharType="separate"/>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color w:val="262626"/>
                <w:sz w:val="20"/>
                <w:szCs w:val="20"/>
                <w:lang w:val="de-AT" w:eastAsia="en-US"/>
              </w:rPr>
              <w:fldChar w:fldCharType="end"/>
            </w:r>
            <w:bookmarkEnd w:id="13"/>
          </w:p>
        </w:tc>
      </w:tr>
    </w:tbl>
    <w:p w14:paraId="41DC7412" w14:textId="5E70EC11" w:rsidR="00911083" w:rsidRDefault="00911083" w:rsidP="00FE2D71">
      <w:pPr>
        <w:autoSpaceDE w:val="0"/>
        <w:rPr>
          <w:rFonts w:ascii="Calibri" w:eastAsia="Calibri" w:hAnsi="Calibri" w:cs="Calibri"/>
          <w:b/>
          <w:color w:val="262626"/>
          <w:sz w:val="20"/>
          <w:szCs w:val="20"/>
          <w:lang w:val="de-AT" w:eastAsia="en-US"/>
        </w:rPr>
      </w:pPr>
    </w:p>
    <w:tbl>
      <w:tblPr>
        <w:tblW w:w="9923" w:type="dxa"/>
        <w:tblInd w:w="68" w:type="dxa"/>
        <w:tblLayout w:type="fixed"/>
        <w:tblCellMar>
          <w:left w:w="70" w:type="dxa"/>
          <w:right w:w="70" w:type="dxa"/>
        </w:tblCellMar>
        <w:tblLook w:val="0000" w:firstRow="0" w:lastRow="0" w:firstColumn="0" w:lastColumn="0" w:noHBand="0" w:noVBand="0"/>
      </w:tblPr>
      <w:tblGrid>
        <w:gridCol w:w="587"/>
        <w:gridCol w:w="9336"/>
      </w:tblGrid>
      <w:tr w:rsidR="00EA5395" w:rsidRPr="00733B15" w14:paraId="7FADC7CA" w14:textId="77777777" w:rsidTr="00895BA1">
        <w:tc>
          <w:tcPr>
            <w:tcW w:w="587" w:type="dxa"/>
            <w:tcBorders>
              <w:top w:val="nil"/>
              <w:left w:val="nil"/>
              <w:bottom w:val="nil"/>
              <w:right w:val="nil"/>
            </w:tcBorders>
            <w:shd w:val="clear" w:color="auto" w:fill="E6E6E6"/>
            <w:vAlign w:val="center"/>
          </w:tcPr>
          <w:p w14:paraId="4530CDD8" w14:textId="65A700F5" w:rsidR="00EA5395" w:rsidRPr="0084298A" w:rsidRDefault="00EA5395" w:rsidP="00895BA1">
            <w:pPr>
              <w:tabs>
                <w:tab w:val="left" w:pos="3428"/>
              </w:tabs>
              <w:autoSpaceDE w:val="0"/>
              <w:rPr>
                <w:rFonts w:ascii="Calibri" w:eastAsia="Calibri" w:hAnsi="Calibri" w:cs="Calibri"/>
                <w:b/>
                <w:bCs/>
                <w:color w:val="262626"/>
                <w:sz w:val="20"/>
                <w:szCs w:val="20"/>
                <w:lang w:val="de-AT" w:eastAsia="en-US"/>
              </w:rPr>
            </w:pPr>
            <w:r w:rsidRPr="0084298A">
              <w:rPr>
                <w:rFonts w:ascii="Calibri" w:eastAsia="Calibri" w:hAnsi="Calibri" w:cs="Calibri"/>
                <w:b/>
                <w:bCs/>
                <w:color w:val="262626"/>
                <w:sz w:val="20"/>
                <w:szCs w:val="20"/>
                <w:lang w:val="de-AT" w:eastAsia="en-US"/>
              </w:rPr>
              <w:t>B.</w:t>
            </w:r>
            <w:r>
              <w:rPr>
                <w:rFonts w:ascii="Calibri" w:eastAsia="Calibri" w:hAnsi="Calibri" w:cs="Calibri"/>
                <w:b/>
                <w:bCs/>
                <w:color w:val="262626"/>
                <w:sz w:val="20"/>
                <w:szCs w:val="20"/>
                <w:lang w:val="de-AT" w:eastAsia="en-US"/>
              </w:rPr>
              <w:t>3</w:t>
            </w:r>
          </w:p>
        </w:tc>
        <w:tc>
          <w:tcPr>
            <w:tcW w:w="9336" w:type="dxa"/>
            <w:tcBorders>
              <w:top w:val="nil"/>
              <w:left w:val="nil"/>
              <w:bottom w:val="nil"/>
              <w:right w:val="nil"/>
            </w:tcBorders>
            <w:shd w:val="clear" w:color="auto" w:fill="FFFFFF"/>
            <w:vAlign w:val="center"/>
          </w:tcPr>
          <w:p w14:paraId="7C55B92C" w14:textId="54F3148B" w:rsidR="00EA5395" w:rsidRPr="0084298A" w:rsidRDefault="00EA5395" w:rsidP="00895BA1">
            <w:pPr>
              <w:tabs>
                <w:tab w:val="left" w:pos="3428"/>
              </w:tabs>
              <w:autoSpaceDE w:val="0"/>
              <w:rPr>
                <w:rFonts w:ascii="Calibri" w:eastAsia="Calibri" w:hAnsi="Calibri" w:cs="Calibri"/>
                <w:b/>
                <w:bCs/>
                <w:color w:val="262626"/>
                <w:sz w:val="20"/>
                <w:szCs w:val="20"/>
                <w:lang w:val="de-AT" w:eastAsia="en-US"/>
              </w:rPr>
            </w:pPr>
            <w:r>
              <w:rPr>
                <w:rFonts w:ascii="Calibri" w:eastAsia="Calibri" w:hAnsi="Calibri" w:cs="Calibri"/>
                <w:b/>
                <w:bCs/>
                <w:color w:val="262626"/>
                <w:sz w:val="20"/>
                <w:szCs w:val="20"/>
                <w:lang w:val="de-AT" w:eastAsia="en-US"/>
              </w:rPr>
              <w:t xml:space="preserve">Teilnehmende Gruppe/Klasse und Bildungsstufe </w:t>
            </w:r>
            <w:r w:rsidRPr="0084298A">
              <w:rPr>
                <w:rFonts w:ascii="Calibri" w:eastAsia="Calibri" w:hAnsi="Calibri" w:cs="Calibri"/>
                <w:bCs/>
                <w:i/>
                <w:color w:val="262626"/>
                <w:sz w:val="20"/>
                <w:szCs w:val="20"/>
                <w:lang w:val="de-AT" w:eastAsia="en-US"/>
              </w:rPr>
              <w:t>(</w:t>
            </w:r>
            <w:r>
              <w:rPr>
                <w:rFonts w:ascii="Calibri" w:eastAsia="Calibri" w:hAnsi="Calibri" w:cs="Calibri"/>
                <w:bCs/>
                <w:i/>
                <w:color w:val="262626"/>
                <w:sz w:val="20"/>
                <w:szCs w:val="20"/>
                <w:lang w:val="de-AT" w:eastAsia="en-US"/>
              </w:rPr>
              <w:t>KG, GS, MS, OS, BS</w:t>
            </w:r>
            <w:r w:rsidRPr="0084298A">
              <w:rPr>
                <w:rFonts w:ascii="Calibri" w:eastAsia="Calibri" w:hAnsi="Calibri" w:cs="Calibri"/>
                <w:bCs/>
                <w:i/>
                <w:color w:val="262626"/>
                <w:sz w:val="20"/>
                <w:szCs w:val="20"/>
                <w:lang w:val="de-AT" w:eastAsia="en-US"/>
              </w:rPr>
              <w:t>)</w:t>
            </w:r>
          </w:p>
        </w:tc>
      </w:tr>
      <w:tr w:rsidR="00EA5395" w:rsidRPr="00733B15" w14:paraId="68CC2F61" w14:textId="77777777" w:rsidTr="00895BA1">
        <w:trPr>
          <w:trHeight w:hRule="exact" w:val="57"/>
        </w:trPr>
        <w:tc>
          <w:tcPr>
            <w:tcW w:w="9923" w:type="dxa"/>
            <w:gridSpan w:val="2"/>
            <w:tcBorders>
              <w:top w:val="single" w:sz="2" w:space="0" w:color="000000"/>
              <w:left w:val="nil"/>
              <w:right w:val="nil"/>
            </w:tcBorders>
          </w:tcPr>
          <w:p w14:paraId="48D6857F" w14:textId="77777777" w:rsidR="00EA5395" w:rsidRPr="0084298A" w:rsidRDefault="00EA5395" w:rsidP="00895BA1">
            <w:pPr>
              <w:tabs>
                <w:tab w:val="left" w:pos="3428"/>
              </w:tabs>
              <w:autoSpaceDE w:val="0"/>
              <w:rPr>
                <w:rFonts w:ascii="Calibri" w:eastAsia="Calibri" w:hAnsi="Calibri" w:cs="Calibri"/>
                <w:color w:val="262626"/>
                <w:sz w:val="20"/>
                <w:szCs w:val="20"/>
                <w:lang w:val="de-AT" w:eastAsia="en-US"/>
              </w:rPr>
            </w:pPr>
          </w:p>
        </w:tc>
      </w:tr>
      <w:tr w:rsidR="00EA5395" w:rsidRPr="0084298A" w14:paraId="1D1D4A6A" w14:textId="77777777" w:rsidTr="00895BA1">
        <w:tblPrEx>
          <w:tblCellMar>
            <w:top w:w="57" w:type="dxa"/>
          </w:tblCellMar>
        </w:tblPrEx>
        <w:tc>
          <w:tcPr>
            <w:tcW w:w="9923" w:type="dxa"/>
            <w:gridSpan w:val="2"/>
            <w:tcBorders>
              <w:top w:val="nil"/>
              <w:left w:val="nil"/>
              <w:bottom w:val="dotted" w:sz="4" w:space="0" w:color="auto"/>
              <w:right w:val="dotted" w:sz="4" w:space="0" w:color="auto"/>
            </w:tcBorders>
            <w:shd w:val="clear" w:color="auto" w:fill="F3F3F3"/>
          </w:tcPr>
          <w:p w14:paraId="7C4278B2" w14:textId="77777777" w:rsidR="00EA5395" w:rsidRPr="0084298A" w:rsidRDefault="00EA5395" w:rsidP="00895BA1">
            <w:pPr>
              <w:tabs>
                <w:tab w:val="left" w:pos="3428"/>
              </w:tabs>
              <w:autoSpaceDE w:val="0"/>
              <w:rPr>
                <w:rFonts w:ascii="Calibri" w:eastAsia="Calibri" w:hAnsi="Calibri" w:cs="Calibri"/>
                <w:color w:val="262626"/>
                <w:sz w:val="20"/>
                <w:szCs w:val="20"/>
                <w:lang w:val="de-AT" w:eastAsia="en-US"/>
              </w:rPr>
            </w:pPr>
            <w:r w:rsidRPr="0084298A">
              <w:rPr>
                <w:rFonts w:ascii="Calibri" w:eastAsia="Calibri" w:hAnsi="Calibri" w:cs="Calibri"/>
                <w:color w:val="262626"/>
                <w:sz w:val="20"/>
                <w:szCs w:val="20"/>
                <w:lang w:val="de-AT" w:eastAsia="en-US"/>
              </w:rPr>
              <w:fldChar w:fldCharType="begin">
                <w:ffData>
                  <w:name w:val="DescrProg"/>
                  <w:enabled/>
                  <w:calcOnExit w:val="0"/>
                  <w:textInput>
                    <w:maxLength w:val="1000"/>
                  </w:textInput>
                </w:ffData>
              </w:fldChar>
            </w:r>
            <w:r w:rsidRPr="0084298A">
              <w:rPr>
                <w:rFonts w:ascii="Calibri" w:eastAsia="Calibri" w:hAnsi="Calibri" w:cs="Calibri"/>
                <w:color w:val="262626"/>
                <w:sz w:val="20"/>
                <w:szCs w:val="20"/>
                <w:lang w:val="de-AT" w:eastAsia="en-US"/>
              </w:rPr>
              <w:instrText xml:space="preserve"> FORMTEXT </w:instrText>
            </w:r>
            <w:r w:rsidRPr="0084298A">
              <w:rPr>
                <w:rFonts w:ascii="Calibri" w:eastAsia="Calibri" w:hAnsi="Calibri" w:cs="Calibri"/>
                <w:color w:val="262626"/>
                <w:sz w:val="20"/>
                <w:szCs w:val="20"/>
                <w:lang w:val="de-AT" w:eastAsia="en-US"/>
              </w:rPr>
            </w:r>
            <w:r w:rsidRPr="0084298A">
              <w:rPr>
                <w:rFonts w:ascii="Calibri" w:eastAsia="Calibri" w:hAnsi="Calibri" w:cs="Calibri"/>
                <w:color w:val="262626"/>
                <w:sz w:val="20"/>
                <w:szCs w:val="20"/>
                <w:lang w:val="de-AT" w:eastAsia="en-US"/>
              </w:rPr>
              <w:fldChar w:fldCharType="separate"/>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noProof/>
                <w:color w:val="262626"/>
                <w:sz w:val="20"/>
                <w:szCs w:val="20"/>
                <w:lang w:val="de-AT" w:eastAsia="en-US"/>
              </w:rPr>
              <w:t> </w:t>
            </w:r>
            <w:r w:rsidRPr="0084298A">
              <w:rPr>
                <w:rFonts w:ascii="Calibri" w:eastAsia="Calibri" w:hAnsi="Calibri" w:cs="Calibri"/>
                <w:color w:val="262626"/>
                <w:sz w:val="20"/>
                <w:szCs w:val="20"/>
                <w:lang w:val="de-AT" w:eastAsia="en-US"/>
              </w:rPr>
              <w:fldChar w:fldCharType="end"/>
            </w:r>
          </w:p>
        </w:tc>
      </w:tr>
    </w:tbl>
    <w:p w14:paraId="2D1D36C5" w14:textId="54CB014D" w:rsidR="00EA5395" w:rsidRDefault="00EA5395" w:rsidP="00FE2D71">
      <w:pPr>
        <w:autoSpaceDE w:val="0"/>
        <w:rPr>
          <w:rFonts w:ascii="Calibri" w:eastAsia="Calibri" w:hAnsi="Calibri" w:cs="Calibri"/>
          <w:b/>
          <w:color w:val="262626"/>
          <w:sz w:val="20"/>
          <w:szCs w:val="20"/>
          <w:lang w:val="de-AT" w:eastAsia="en-US"/>
        </w:rPr>
      </w:pPr>
    </w:p>
    <w:p w14:paraId="0AFDC9BB" w14:textId="77777777" w:rsidR="00EA5395" w:rsidRPr="0084298A" w:rsidRDefault="00EA5395" w:rsidP="00FE2D71">
      <w:pPr>
        <w:autoSpaceDE w:val="0"/>
        <w:rPr>
          <w:rFonts w:ascii="Calibri" w:eastAsia="Calibri" w:hAnsi="Calibri" w:cs="Calibri"/>
          <w:b/>
          <w:color w:val="262626"/>
          <w:sz w:val="20"/>
          <w:szCs w:val="20"/>
          <w:lang w:val="de-AT" w:eastAsia="en-US"/>
        </w:rPr>
      </w:pPr>
    </w:p>
    <w:tbl>
      <w:tblPr>
        <w:tblW w:w="9899" w:type="dxa"/>
        <w:tblInd w:w="68" w:type="dxa"/>
        <w:tblLayout w:type="fixed"/>
        <w:tblCellMar>
          <w:left w:w="70" w:type="dxa"/>
          <w:right w:w="70" w:type="dxa"/>
        </w:tblCellMar>
        <w:tblLook w:val="0000" w:firstRow="0" w:lastRow="0" w:firstColumn="0" w:lastColumn="0" w:noHBand="0" w:noVBand="0"/>
      </w:tblPr>
      <w:tblGrid>
        <w:gridCol w:w="526"/>
        <w:gridCol w:w="273"/>
        <w:gridCol w:w="291"/>
        <w:gridCol w:w="686"/>
        <w:gridCol w:w="1278"/>
        <w:gridCol w:w="564"/>
        <w:gridCol w:w="238"/>
        <w:gridCol w:w="519"/>
        <w:gridCol w:w="975"/>
        <w:gridCol w:w="7"/>
        <w:gridCol w:w="1081"/>
        <w:gridCol w:w="11"/>
        <w:gridCol w:w="149"/>
        <w:gridCol w:w="1857"/>
        <w:gridCol w:w="1438"/>
        <w:gridCol w:w="6"/>
      </w:tblGrid>
      <w:tr w:rsidR="00BE490F" w:rsidRPr="00412247" w14:paraId="2D493F9A" w14:textId="77777777" w:rsidTr="003C6552">
        <w:tc>
          <w:tcPr>
            <w:tcW w:w="526" w:type="dxa"/>
            <w:tcBorders>
              <w:top w:val="nil"/>
              <w:left w:val="nil"/>
              <w:bottom w:val="single" w:sz="2" w:space="0" w:color="auto"/>
              <w:right w:val="nil"/>
            </w:tcBorders>
            <w:shd w:val="clear" w:color="auto" w:fill="E6E6E6"/>
          </w:tcPr>
          <w:p w14:paraId="415DBA45" w14:textId="0B47193A" w:rsidR="00B73767" w:rsidRPr="00412247" w:rsidRDefault="00DD33CA" w:rsidP="00B73767">
            <w:pPr>
              <w:autoSpaceDE w:val="0"/>
              <w:rPr>
                <w:rFonts w:ascii="Calibri" w:eastAsia="Calibri" w:hAnsi="Calibri" w:cs="Calibri"/>
                <w:b/>
                <w:bCs/>
                <w:color w:val="262626"/>
                <w:sz w:val="20"/>
                <w:szCs w:val="20"/>
                <w:lang w:val="de-AT" w:eastAsia="en-US"/>
              </w:rPr>
            </w:pPr>
            <w:r w:rsidRPr="00412247">
              <w:rPr>
                <w:rFonts w:ascii="Calibri" w:eastAsia="Calibri" w:hAnsi="Calibri" w:cs="Calibri"/>
                <w:b/>
                <w:bCs/>
                <w:color w:val="262626"/>
                <w:sz w:val="20"/>
                <w:szCs w:val="20"/>
                <w:lang w:val="de-AT" w:eastAsia="en-US"/>
              </w:rPr>
              <w:lastRenderedPageBreak/>
              <w:t>B</w:t>
            </w:r>
            <w:r w:rsidR="00911083" w:rsidRPr="00412247">
              <w:rPr>
                <w:rFonts w:ascii="Calibri" w:eastAsia="Calibri" w:hAnsi="Calibri" w:cs="Calibri"/>
                <w:b/>
                <w:bCs/>
                <w:color w:val="262626"/>
                <w:sz w:val="20"/>
                <w:szCs w:val="20"/>
                <w:lang w:val="de-AT" w:eastAsia="en-US"/>
              </w:rPr>
              <w:t>.</w:t>
            </w:r>
            <w:r w:rsidR="00EA5395" w:rsidRPr="00412247">
              <w:rPr>
                <w:rFonts w:ascii="Calibri" w:eastAsia="Calibri" w:hAnsi="Calibri" w:cs="Calibri"/>
                <w:b/>
                <w:bCs/>
                <w:color w:val="262626"/>
                <w:sz w:val="20"/>
                <w:szCs w:val="20"/>
                <w:lang w:val="de-AT" w:eastAsia="en-US"/>
              </w:rPr>
              <w:t>4</w:t>
            </w:r>
          </w:p>
        </w:tc>
        <w:tc>
          <w:tcPr>
            <w:tcW w:w="9373" w:type="dxa"/>
            <w:gridSpan w:val="15"/>
            <w:tcBorders>
              <w:top w:val="nil"/>
              <w:left w:val="nil"/>
              <w:bottom w:val="single" w:sz="2" w:space="0" w:color="auto"/>
              <w:right w:val="nil"/>
            </w:tcBorders>
          </w:tcPr>
          <w:p w14:paraId="43BFB9D7" w14:textId="44FCA87F" w:rsidR="00911083" w:rsidRPr="00412247" w:rsidRDefault="00F357B8" w:rsidP="00985586">
            <w:pPr>
              <w:autoSpaceDE w:val="0"/>
              <w:ind w:right="-3385"/>
              <w:rPr>
                <w:rFonts w:ascii="Calibri" w:eastAsia="Calibri" w:hAnsi="Calibri" w:cs="Calibri"/>
                <w:b/>
                <w:bCs/>
                <w:color w:val="262626"/>
                <w:sz w:val="20"/>
                <w:szCs w:val="20"/>
                <w:lang w:val="de-AT" w:eastAsia="en-US"/>
              </w:rPr>
            </w:pPr>
            <w:r w:rsidRPr="00412247">
              <w:rPr>
                <w:rFonts w:ascii="Calibri" w:eastAsia="Calibri" w:hAnsi="Calibri" w:cs="Calibri"/>
                <w:b/>
                <w:bCs/>
                <w:color w:val="262626"/>
                <w:sz w:val="20"/>
                <w:szCs w:val="20"/>
                <w:lang w:val="de-AT" w:eastAsia="en-US"/>
              </w:rPr>
              <w:t>Projektverantwortliche</w:t>
            </w:r>
            <w:r w:rsidR="00985586" w:rsidRPr="00412247">
              <w:rPr>
                <w:rFonts w:ascii="Calibri" w:eastAsia="Calibri" w:hAnsi="Calibri" w:cs="Calibri"/>
                <w:b/>
                <w:bCs/>
                <w:color w:val="262626"/>
                <w:sz w:val="20"/>
                <w:szCs w:val="20"/>
                <w:lang w:val="de-AT" w:eastAsia="en-US"/>
              </w:rPr>
              <w:t xml:space="preserve"> </w:t>
            </w:r>
            <w:r w:rsidR="00451627" w:rsidRPr="00412247">
              <w:rPr>
                <w:rFonts w:ascii="Calibri" w:eastAsia="Calibri" w:hAnsi="Calibri" w:cs="Calibri"/>
                <w:b/>
                <w:bCs/>
                <w:color w:val="262626"/>
                <w:sz w:val="20"/>
                <w:szCs w:val="20"/>
                <w:lang w:val="de-AT" w:eastAsia="en-US"/>
              </w:rPr>
              <w:t>Pädagogische Fachkraft/Lehrperson</w:t>
            </w:r>
          </w:p>
        </w:tc>
      </w:tr>
      <w:tr w:rsidR="00BE490F" w:rsidRPr="00412247" w14:paraId="0647FA89" w14:textId="77777777" w:rsidTr="003C6552">
        <w:trPr>
          <w:gridAfter w:val="2"/>
          <w:wAfter w:w="1444" w:type="dxa"/>
          <w:trHeight w:hRule="exact" w:val="113"/>
        </w:trPr>
        <w:tc>
          <w:tcPr>
            <w:tcW w:w="1090" w:type="dxa"/>
            <w:gridSpan w:val="3"/>
            <w:tcBorders>
              <w:top w:val="single" w:sz="2" w:space="0" w:color="auto"/>
              <w:left w:val="nil"/>
              <w:right w:val="nil"/>
            </w:tcBorders>
          </w:tcPr>
          <w:p w14:paraId="6E19D042" w14:textId="77777777" w:rsidR="00911083" w:rsidRPr="00412247" w:rsidRDefault="00911083" w:rsidP="00911083">
            <w:pPr>
              <w:autoSpaceDE w:val="0"/>
              <w:rPr>
                <w:rFonts w:ascii="Calibri" w:eastAsia="Calibri" w:hAnsi="Calibri" w:cs="Calibri"/>
                <w:b/>
                <w:color w:val="262626"/>
                <w:sz w:val="20"/>
                <w:szCs w:val="20"/>
                <w:lang w:val="de-AT" w:eastAsia="en-US"/>
              </w:rPr>
            </w:pPr>
          </w:p>
        </w:tc>
        <w:tc>
          <w:tcPr>
            <w:tcW w:w="7365" w:type="dxa"/>
            <w:gridSpan w:val="11"/>
            <w:tcBorders>
              <w:top w:val="single" w:sz="2" w:space="0" w:color="auto"/>
              <w:left w:val="nil"/>
              <w:right w:val="nil"/>
            </w:tcBorders>
          </w:tcPr>
          <w:p w14:paraId="6F576198" w14:textId="77777777" w:rsidR="00911083" w:rsidRPr="00412247" w:rsidRDefault="00911083" w:rsidP="00911083">
            <w:pPr>
              <w:autoSpaceDE w:val="0"/>
              <w:rPr>
                <w:rFonts w:ascii="Calibri" w:eastAsia="Calibri" w:hAnsi="Calibri" w:cs="Calibri"/>
                <w:b/>
                <w:bCs/>
                <w:color w:val="262626"/>
                <w:sz w:val="20"/>
                <w:szCs w:val="20"/>
                <w:lang w:val="de-AT" w:eastAsia="en-US"/>
              </w:rPr>
            </w:pPr>
          </w:p>
        </w:tc>
      </w:tr>
      <w:tr w:rsidR="00BE490F" w:rsidRPr="00412247" w14:paraId="6381C4C5" w14:textId="77777777" w:rsidTr="003C6552">
        <w:trPr>
          <w:gridAfter w:val="1"/>
          <w:wAfter w:w="6" w:type="dxa"/>
        </w:trPr>
        <w:tc>
          <w:tcPr>
            <w:tcW w:w="799" w:type="dxa"/>
            <w:gridSpan w:val="2"/>
            <w:tcBorders>
              <w:top w:val="nil"/>
              <w:left w:val="nil"/>
              <w:right w:val="nil"/>
            </w:tcBorders>
          </w:tcPr>
          <w:p w14:paraId="1263060E" w14:textId="77777777" w:rsidR="00911083" w:rsidRPr="00412247" w:rsidRDefault="00911083" w:rsidP="00911083">
            <w:pPr>
              <w:autoSpaceDE w:val="0"/>
              <w:rPr>
                <w:rFonts w:ascii="Calibri" w:eastAsia="Calibri" w:hAnsi="Calibri" w:cs="Calibri"/>
                <w:color w:val="262626"/>
                <w:sz w:val="20"/>
                <w:szCs w:val="20"/>
                <w:lang w:val="de-AT" w:eastAsia="en-US"/>
              </w:rPr>
            </w:pPr>
            <w:r w:rsidRPr="00412247">
              <w:rPr>
                <w:rFonts w:ascii="Calibri" w:eastAsia="Calibri" w:hAnsi="Calibri" w:cs="Calibri"/>
                <w:color w:val="262626"/>
                <w:sz w:val="20"/>
                <w:szCs w:val="20"/>
                <w:lang w:val="de-AT" w:eastAsia="en-US"/>
              </w:rPr>
              <w:t>Titel</w:t>
            </w:r>
          </w:p>
        </w:tc>
        <w:tc>
          <w:tcPr>
            <w:tcW w:w="977" w:type="dxa"/>
            <w:gridSpan w:val="2"/>
            <w:tcBorders>
              <w:top w:val="nil"/>
              <w:left w:val="nil"/>
              <w:bottom w:val="dotted" w:sz="4" w:space="0" w:color="auto"/>
              <w:right w:val="dotted" w:sz="4" w:space="0" w:color="auto"/>
            </w:tcBorders>
            <w:shd w:val="clear" w:color="auto" w:fill="F3F3F3"/>
          </w:tcPr>
          <w:p w14:paraId="7BEC07F8" w14:textId="77777777" w:rsidR="00911083" w:rsidRPr="00412247" w:rsidRDefault="002F1955" w:rsidP="00911083">
            <w:pPr>
              <w:autoSpaceDE w:val="0"/>
              <w:rPr>
                <w:rFonts w:ascii="Calibri" w:eastAsia="Calibri" w:hAnsi="Calibri" w:cs="Calibri"/>
                <w:b/>
                <w:color w:val="262626"/>
                <w:sz w:val="20"/>
                <w:szCs w:val="20"/>
                <w:lang w:val="de-AT" w:eastAsia="en-US"/>
              </w:rPr>
            </w:pPr>
            <w:r w:rsidRPr="00412247">
              <w:rPr>
                <w:rFonts w:ascii="Calibri" w:eastAsia="Calibri" w:hAnsi="Calibri" w:cs="Calibri"/>
                <w:b/>
                <w:color w:val="262626"/>
                <w:sz w:val="20"/>
                <w:szCs w:val="20"/>
                <w:lang w:val="de-AT" w:eastAsia="en-US"/>
              </w:rPr>
              <w:fldChar w:fldCharType="begin">
                <w:ffData>
                  <w:name w:val="RefTit"/>
                  <w:enabled/>
                  <w:calcOnExit w:val="0"/>
                  <w:textInput>
                    <w:maxLength w:val="100"/>
                  </w:textInput>
                </w:ffData>
              </w:fldChar>
            </w:r>
            <w:bookmarkStart w:id="14" w:name="RefTit"/>
            <w:r w:rsidRPr="00412247">
              <w:rPr>
                <w:rFonts w:ascii="Calibri" w:eastAsia="Calibri" w:hAnsi="Calibri" w:cs="Calibri"/>
                <w:b/>
                <w:color w:val="262626"/>
                <w:sz w:val="20"/>
                <w:szCs w:val="20"/>
                <w:lang w:val="de-AT" w:eastAsia="en-US"/>
              </w:rPr>
              <w:instrText xml:space="preserve"> FORMTEXT </w:instrText>
            </w:r>
            <w:r w:rsidRPr="00412247">
              <w:rPr>
                <w:rFonts w:ascii="Calibri" w:eastAsia="Calibri" w:hAnsi="Calibri" w:cs="Calibri"/>
                <w:b/>
                <w:color w:val="262626"/>
                <w:sz w:val="20"/>
                <w:szCs w:val="20"/>
                <w:lang w:val="de-AT" w:eastAsia="en-US"/>
              </w:rPr>
            </w:r>
            <w:r w:rsidRPr="00412247">
              <w:rPr>
                <w:rFonts w:ascii="Calibri" w:eastAsia="Calibri" w:hAnsi="Calibri" w:cs="Calibri"/>
                <w:b/>
                <w:color w:val="262626"/>
                <w:sz w:val="20"/>
                <w:szCs w:val="20"/>
                <w:lang w:val="de-AT" w:eastAsia="en-US"/>
              </w:rPr>
              <w:fldChar w:fldCharType="separate"/>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color w:val="262626"/>
                <w:sz w:val="20"/>
                <w:szCs w:val="20"/>
                <w:lang w:val="de-AT" w:eastAsia="en-US"/>
              </w:rPr>
              <w:fldChar w:fldCharType="end"/>
            </w:r>
            <w:bookmarkEnd w:id="14"/>
          </w:p>
        </w:tc>
        <w:tc>
          <w:tcPr>
            <w:tcW w:w="1278" w:type="dxa"/>
            <w:tcBorders>
              <w:top w:val="nil"/>
              <w:left w:val="dotted" w:sz="4" w:space="0" w:color="auto"/>
              <w:right w:val="nil"/>
            </w:tcBorders>
          </w:tcPr>
          <w:p w14:paraId="28FAC0D6" w14:textId="77777777" w:rsidR="00911083" w:rsidRPr="00412247" w:rsidRDefault="00911083" w:rsidP="001659A8">
            <w:pPr>
              <w:autoSpaceDE w:val="0"/>
              <w:jc w:val="right"/>
              <w:rPr>
                <w:rFonts w:ascii="Calibri" w:eastAsia="Calibri" w:hAnsi="Calibri" w:cs="Calibri"/>
                <w:bCs/>
                <w:color w:val="262626"/>
                <w:sz w:val="20"/>
                <w:szCs w:val="20"/>
                <w:lang w:val="de-AT" w:eastAsia="en-US"/>
              </w:rPr>
            </w:pPr>
            <w:r w:rsidRPr="00412247">
              <w:rPr>
                <w:rFonts w:ascii="Calibri" w:eastAsia="Calibri" w:hAnsi="Calibri" w:cs="Calibri"/>
                <w:color w:val="262626"/>
                <w:sz w:val="20"/>
                <w:szCs w:val="20"/>
                <w:lang w:val="de-AT" w:eastAsia="en-US"/>
              </w:rPr>
              <w:t>Nachname</w:t>
            </w:r>
          </w:p>
        </w:tc>
        <w:tc>
          <w:tcPr>
            <w:tcW w:w="2296" w:type="dxa"/>
            <w:gridSpan w:val="4"/>
            <w:tcBorders>
              <w:top w:val="nil"/>
              <w:left w:val="nil"/>
              <w:bottom w:val="dotted" w:sz="4" w:space="0" w:color="auto"/>
              <w:right w:val="dotted" w:sz="4" w:space="0" w:color="auto"/>
            </w:tcBorders>
            <w:shd w:val="clear" w:color="auto" w:fill="F3F3F3"/>
          </w:tcPr>
          <w:p w14:paraId="36C4A271" w14:textId="77777777" w:rsidR="00911083" w:rsidRPr="00412247" w:rsidRDefault="002F1955" w:rsidP="00911083">
            <w:pPr>
              <w:autoSpaceDE w:val="0"/>
              <w:rPr>
                <w:rFonts w:ascii="Calibri" w:eastAsia="Calibri" w:hAnsi="Calibri" w:cs="Calibri"/>
                <w:b/>
                <w:color w:val="262626"/>
                <w:sz w:val="20"/>
                <w:szCs w:val="20"/>
                <w:lang w:val="de-AT" w:eastAsia="en-US"/>
              </w:rPr>
            </w:pPr>
            <w:r w:rsidRPr="00412247">
              <w:rPr>
                <w:rFonts w:ascii="Calibri" w:eastAsia="Calibri" w:hAnsi="Calibri" w:cs="Calibri"/>
                <w:b/>
                <w:color w:val="262626"/>
                <w:sz w:val="20"/>
                <w:szCs w:val="20"/>
                <w:lang w:val="de-AT" w:eastAsia="en-US"/>
              </w:rPr>
              <w:fldChar w:fldCharType="begin">
                <w:ffData>
                  <w:name w:val="RefCognome"/>
                  <w:enabled/>
                  <w:calcOnExit w:val="0"/>
                  <w:textInput>
                    <w:maxLength w:val="100"/>
                  </w:textInput>
                </w:ffData>
              </w:fldChar>
            </w:r>
            <w:bookmarkStart w:id="15" w:name="RefCognome"/>
            <w:r w:rsidRPr="00412247">
              <w:rPr>
                <w:rFonts w:ascii="Calibri" w:eastAsia="Calibri" w:hAnsi="Calibri" w:cs="Calibri"/>
                <w:b/>
                <w:color w:val="262626"/>
                <w:sz w:val="20"/>
                <w:szCs w:val="20"/>
                <w:lang w:val="de-AT" w:eastAsia="en-US"/>
              </w:rPr>
              <w:instrText xml:space="preserve"> FORMTEXT </w:instrText>
            </w:r>
            <w:r w:rsidRPr="00412247">
              <w:rPr>
                <w:rFonts w:ascii="Calibri" w:eastAsia="Calibri" w:hAnsi="Calibri" w:cs="Calibri"/>
                <w:b/>
                <w:color w:val="262626"/>
                <w:sz w:val="20"/>
                <w:szCs w:val="20"/>
                <w:lang w:val="de-AT" w:eastAsia="en-US"/>
              </w:rPr>
            </w:r>
            <w:r w:rsidRPr="00412247">
              <w:rPr>
                <w:rFonts w:ascii="Calibri" w:eastAsia="Calibri" w:hAnsi="Calibri" w:cs="Calibri"/>
                <w:b/>
                <w:color w:val="262626"/>
                <w:sz w:val="20"/>
                <w:szCs w:val="20"/>
                <w:lang w:val="de-AT" w:eastAsia="en-US"/>
              </w:rPr>
              <w:fldChar w:fldCharType="separate"/>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color w:val="262626"/>
                <w:sz w:val="20"/>
                <w:szCs w:val="20"/>
                <w:lang w:val="de-AT" w:eastAsia="en-US"/>
              </w:rPr>
              <w:fldChar w:fldCharType="end"/>
            </w:r>
            <w:bookmarkEnd w:id="15"/>
          </w:p>
        </w:tc>
        <w:tc>
          <w:tcPr>
            <w:tcW w:w="1088" w:type="dxa"/>
            <w:gridSpan w:val="2"/>
            <w:tcBorders>
              <w:top w:val="nil"/>
              <w:left w:val="dotted" w:sz="4" w:space="0" w:color="auto"/>
              <w:right w:val="nil"/>
            </w:tcBorders>
          </w:tcPr>
          <w:p w14:paraId="30989494" w14:textId="77777777" w:rsidR="00911083" w:rsidRPr="00412247" w:rsidRDefault="00911083" w:rsidP="001659A8">
            <w:pPr>
              <w:autoSpaceDE w:val="0"/>
              <w:jc w:val="right"/>
              <w:rPr>
                <w:rFonts w:ascii="Calibri" w:eastAsia="Calibri" w:hAnsi="Calibri" w:cs="Calibri"/>
                <w:bCs/>
                <w:color w:val="262626"/>
                <w:sz w:val="20"/>
                <w:szCs w:val="20"/>
                <w:lang w:val="de-AT" w:eastAsia="en-US"/>
              </w:rPr>
            </w:pPr>
            <w:r w:rsidRPr="00412247">
              <w:rPr>
                <w:rFonts w:ascii="Calibri" w:eastAsia="Calibri" w:hAnsi="Calibri" w:cs="Calibri"/>
                <w:color w:val="262626"/>
                <w:sz w:val="20"/>
                <w:szCs w:val="20"/>
                <w:lang w:val="de-AT" w:eastAsia="en-US"/>
              </w:rPr>
              <w:t>Vorname</w:t>
            </w:r>
          </w:p>
        </w:tc>
        <w:tc>
          <w:tcPr>
            <w:tcW w:w="3455" w:type="dxa"/>
            <w:gridSpan w:val="4"/>
            <w:tcBorders>
              <w:top w:val="nil"/>
              <w:left w:val="nil"/>
              <w:bottom w:val="dotted" w:sz="4" w:space="0" w:color="auto"/>
              <w:right w:val="dotted" w:sz="4" w:space="0" w:color="auto"/>
            </w:tcBorders>
            <w:shd w:val="clear" w:color="auto" w:fill="F3F3F3"/>
          </w:tcPr>
          <w:p w14:paraId="6888CF33" w14:textId="77777777" w:rsidR="00911083" w:rsidRPr="00412247" w:rsidRDefault="002F1955" w:rsidP="00911083">
            <w:pPr>
              <w:autoSpaceDE w:val="0"/>
              <w:rPr>
                <w:rFonts w:ascii="Calibri" w:eastAsia="Calibri" w:hAnsi="Calibri" w:cs="Calibri"/>
                <w:b/>
                <w:color w:val="262626"/>
                <w:sz w:val="20"/>
                <w:szCs w:val="20"/>
                <w:lang w:val="de-AT" w:eastAsia="en-US"/>
              </w:rPr>
            </w:pPr>
            <w:r w:rsidRPr="00412247">
              <w:rPr>
                <w:rFonts w:ascii="Calibri" w:eastAsia="Calibri" w:hAnsi="Calibri" w:cs="Calibri"/>
                <w:b/>
                <w:color w:val="262626"/>
                <w:sz w:val="20"/>
                <w:szCs w:val="20"/>
                <w:lang w:val="de-AT" w:eastAsia="en-US"/>
              </w:rPr>
              <w:fldChar w:fldCharType="begin">
                <w:ffData>
                  <w:name w:val="RefNome"/>
                  <w:enabled/>
                  <w:calcOnExit w:val="0"/>
                  <w:textInput>
                    <w:maxLength w:val="100"/>
                  </w:textInput>
                </w:ffData>
              </w:fldChar>
            </w:r>
            <w:bookmarkStart w:id="16" w:name="RefNome"/>
            <w:r w:rsidRPr="00412247">
              <w:rPr>
                <w:rFonts w:ascii="Calibri" w:eastAsia="Calibri" w:hAnsi="Calibri" w:cs="Calibri"/>
                <w:b/>
                <w:color w:val="262626"/>
                <w:sz w:val="20"/>
                <w:szCs w:val="20"/>
                <w:lang w:val="de-AT" w:eastAsia="en-US"/>
              </w:rPr>
              <w:instrText xml:space="preserve"> FORMTEXT </w:instrText>
            </w:r>
            <w:r w:rsidRPr="00412247">
              <w:rPr>
                <w:rFonts w:ascii="Calibri" w:eastAsia="Calibri" w:hAnsi="Calibri" w:cs="Calibri"/>
                <w:b/>
                <w:color w:val="262626"/>
                <w:sz w:val="20"/>
                <w:szCs w:val="20"/>
                <w:lang w:val="de-AT" w:eastAsia="en-US"/>
              </w:rPr>
            </w:r>
            <w:r w:rsidRPr="00412247">
              <w:rPr>
                <w:rFonts w:ascii="Calibri" w:eastAsia="Calibri" w:hAnsi="Calibri" w:cs="Calibri"/>
                <w:b/>
                <w:color w:val="262626"/>
                <w:sz w:val="20"/>
                <w:szCs w:val="20"/>
                <w:lang w:val="de-AT" w:eastAsia="en-US"/>
              </w:rPr>
              <w:fldChar w:fldCharType="separate"/>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color w:val="262626"/>
                <w:sz w:val="20"/>
                <w:szCs w:val="20"/>
                <w:lang w:val="de-AT" w:eastAsia="en-US"/>
              </w:rPr>
              <w:fldChar w:fldCharType="end"/>
            </w:r>
            <w:bookmarkEnd w:id="16"/>
          </w:p>
        </w:tc>
      </w:tr>
      <w:tr w:rsidR="00BE490F" w:rsidRPr="00412247" w14:paraId="660AC1AA" w14:textId="77777777" w:rsidTr="003C6552">
        <w:trPr>
          <w:gridAfter w:val="3"/>
          <w:wAfter w:w="3301" w:type="dxa"/>
          <w:trHeight w:hRule="exact" w:val="113"/>
        </w:trPr>
        <w:tc>
          <w:tcPr>
            <w:tcW w:w="799" w:type="dxa"/>
            <w:gridSpan w:val="2"/>
            <w:tcBorders>
              <w:top w:val="nil"/>
              <w:left w:val="nil"/>
              <w:right w:val="nil"/>
            </w:tcBorders>
          </w:tcPr>
          <w:p w14:paraId="0466B354" w14:textId="77777777" w:rsidR="00911083" w:rsidRPr="00412247" w:rsidRDefault="00911083" w:rsidP="00911083">
            <w:pPr>
              <w:autoSpaceDE w:val="0"/>
              <w:rPr>
                <w:rFonts w:ascii="Calibri" w:eastAsia="Calibri" w:hAnsi="Calibri" w:cs="Calibri"/>
                <w:b/>
                <w:color w:val="262626"/>
                <w:sz w:val="20"/>
                <w:szCs w:val="20"/>
                <w:lang w:val="de-AT" w:eastAsia="en-US"/>
              </w:rPr>
            </w:pPr>
          </w:p>
        </w:tc>
        <w:tc>
          <w:tcPr>
            <w:tcW w:w="3057" w:type="dxa"/>
            <w:gridSpan w:val="5"/>
            <w:tcBorders>
              <w:left w:val="nil"/>
              <w:right w:val="nil"/>
            </w:tcBorders>
          </w:tcPr>
          <w:p w14:paraId="72FA575C" w14:textId="77777777" w:rsidR="00911083" w:rsidRPr="00412247" w:rsidRDefault="00911083" w:rsidP="00911083">
            <w:pPr>
              <w:autoSpaceDE w:val="0"/>
              <w:rPr>
                <w:rFonts w:ascii="Calibri" w:eastAsia="Calibri" w:hAnsi="Calibri" w:cs="Calibri"/>
                <w:b/>
                <w:bCs/>
                <w:color w:val="262626"/>
                <w:sz w:val="20"/>
                <w:szCs w:val="20"/>
                <w:lang w:val="de-AT" w:eastAsia="en-US"/>
              </w:rPr>
            </w:pPr>
          </w:p>
        </w:tc>
        <w:tc>
          <w:tcPr>
            <w:tcW w:w="519" w:type="dxa"/>
            <w:tcBorders>
              <w:top w:val="nil"/>
              <w:left w:val="nil"/>
              <w:right w:val="nil"/>
            </w:tcBorders>
          </w:tcPr>
          <w:p w14:paraId="08F646F5" w14:textId="77777777" w:rsidR="00911083" w:rsidRPr="00412247" w:rsidRDefault="00911083" w:rsidP="00911083">
            <w:pPr>
              <w:autoSpaceDE w:val="0"/>
              <w:rPr>
                <w:rFonts w:ascii="Calibri" w:eastAsia="Calibri" w:hAnsi="Calibri" w:cs="Calibri"/>
                <w:b/>
                <w:bCs/>
                <w:color w:val="262626"/>
                <w:sz w:val="20"/>
                <w:szCs w:val="20"/>
                <w:lang w:val="de-AT" w:eastAsia="en-US"/>
              </w:rPr>
            </w:pPr>
          </w:p>
        </w:tc>
        <w:tc>
          <w:tcPr>
            <w:tcW w:w="2223" w:type="dxa"/>
            <w:gridSpan w:val="5"/>
            <w:tcBorders>
              <w:top w:val="dotted" w:sz="4" w:space="0" w:color="auto"/>
              <w:left w:val="nil"/>
              <w:right w:val="nil"/>
            </w:tcBorders>
          </w:tcPr>
          <w:p w14:paraId="6B0CD315" w14:textId="77777777" w:rsidR="00911083" w:rsidRPr="00412247" w:rsidRDefault="00911083" w:rsidP="00911083">
            <w:pPr>
              <w:autoSpaceDE w:val="0"/>
              <w:rPr>
                <w:rFonts w:ascii="Calibri" w:eastAsia="Calibri" w:hAnsi="Calibri" w:cs="Calibri"/>
                <w:b/>
                <w:bCs/>
                <w:color w:val="262626"/>
                <w:sz w:val="20"/>
                <w:szCs w:val="20"/>
                <w:lang w:val="de-AT" w:eastAsia="en-US"/>
              </w:rPr>
            </w:pPr>
          </w:p>
        </w:tc>
      </w:tr>
      <w:tr w:rsidR="003C6552" w:rsidRPr="00412247" w14:paraId="5B957097" w14:textId="77777777" w:rsidTr="003C6552">
        <w:tc>
          <w:tcPr>
            <w:tcW w:w="799" w:type="dxa"/>
            <w:gridSpan w:val="2"/>
            <w:tcBorders>
              <w:top w:val="nil"/>
              <w:left w:val="nil"/>
            </w:tcBorders>
          </w:tcPr>
          <w:p w14:paraId="45B48C78" w14:textId="77777777" w:rsidR="001659A8" w:rsidRPr="00412247" w:rsidRDefault="001659A8" w:rsidP="001659A8">
            <w:pPr>
              <w:autoSpaceDE w:val="0"/>
              <w:rPr>
                <w:rFonts w:ascii="Calibri" w:eastAsia="Calibri" w:hAnsi="Calibri" w:cs="Calibri"/>
                <w:color w:val="262626"/>
                <w:sz w:val="20"/>
                <w:szCs w:val="20"/>
                <w:lang w:val="de-AT" w:eastAsia="en-US"/>
              </w:rPr>
            </w:pPr>
            <w:r w:rsidRPr="00412247">
              <w:rPr>
                <w:rFonts w:ascii="Calibri" w:eastAsia="Calibri" w:hAnsi="Calibri" w:cs="Calibri"/>
                <w:color w:val="262626"/>
                <w:sz w:val="20"/>
                <w:szCs w:val="20"/>
                <w:lang w:val="de-AT" w:eastAsia="en-US"/>
              </w:rPr>
              <w:t>Telefon</w:t>
            </w:r>
          </w:p>
        </w:tc>
        <w:tc>
          <w:tcPr>
            <w:tcW w:w="977" w:type="dxa"/>
            <w:gridSpan w:val="2"/>
            <w:tcBorders>
              <w:top w:val="nil"/>
              <w:bottom w:val="dotted" w:sz="4" w:space="0" w:color="auto"/>
              <w:right w:val="dotted" w:sz="4" w:space="0" w:color="auto"/>
            </w:tcBorders>
            <w:shd w:val="clear" w:color="auto" w:fill="F3F3F3"/>
          </w:tcPr>
          <w:p w14:paraId="3A7DBF25" w14:textId="77777777" w:rsidR="001659A8" w:rsidRPr="00412247" w:rsidRDefault="002F1955" w:rsidP="001659A8">
            <w:pPr>
              <w:autoSpaceDE w:val="0"/>
              <w:rPr>
                <w:rFonts w:ascii="Calibri" w:eastAsia="Calibri" w:hAnsi="Calibri" w:cs="Calibri"/>
                <w:b/>
                <w:color w:val="262626"/>
                <w:sz w:val="20"/>
                <w:szCs w:val="20"/>
                <w:lang w:val="de-AT" w:eastAsia="en-US"/>
              </w:rPr>
            </w:pPr>
            <w:r w:rsidRPr="00412247">
              <w:rPr>
                <w:rFonts w:ascii="Calibri" w:eastAsia="Calibri" w:hAnsi="Calibri" w:cs="Calibri"/>
                <w:b/>
                <w:color w:val="262626"/>
                <w:sz w:val="20"/>
                <w:szCs w:val="20"/>
                <w:lang w:val="de-AT" w:eastAsia="en-US"/>
              </w:rPr>
              <w:fldChar w:fldCharType="begin">
                <w:ffData>
                  <w:name w:val="RefTelefono"/>
                  <w:enabled/>
                  <w:calcOnExit w:val="0"/>
                  <w:textInput>
                    <w:maxLength w:val="30"/>
                  </w:textInput>
                </w:ffData>
              </w:fldChar>
            </w:r>
            <w:bookmarkStart w:id="17" w:name="RefTelefono"/>
            <w:r w:rsidRPr="00412247">
              <w:rPr>
                <w:rFonts w:ascii="Calibri" w:eastAsia="Calibri" w:hAnsi="Calibri" w:cs="Calibri"/>
                <w:b/>
                <w:color w:val="262626"/>
                <w:sz w:val="20"/>
                <w:szCs w:val="20"/>
                <w:lang w:val="de-AT" w:eastAsia="en-US"/>
              </w:rPr>
              <w:instrText xml:space="preserve"> FORMTEXT </w:instrText>
            </w:r>
            <w:r w:rsidRPr="00412247">
              <w:rPr>
                <w:rFonts w:ascii="Calibri" w:eastAsia="Calibri" w:hAnsi="Calibri" w:cs="Calibri"/>
                <w:b/>
                <w:color w:val="262626"/>
                <w:sz w:val="20"/>
                <w:szCs w:val="20"/>
                <w:lang w:val="de-AT" w:eastAsia="en-US"/>
              </w:rPr>
            </w:r>
            <w:r w:rsidRPr="00412247">
              <w:rPr>
                <w:rFonts w:ascii="Calibri" w:eastAsia="Calibri" w:hAnsi="Calibri" w:cs="Calibri"/>
                <w:b/>
                <w:color w:val="262626"/>
                <w:sz w:val="20"/>
                <w:szCs w:val="20"/>
                <w:lang w:val="de-AT" w:eastAsia="en-US"/>
              </w:rPr>
              <w:fldChar w:fldCharType="separate"/>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color w:val="262626"/>
                <w:sz w:val="20"/>
                <w:szCs w:val="20"/>
                <w:lang w:val="de-AT" w:eastAsia="en-US"/>
              </w:rPr>
              <w:fldChar w:fldCharType="end"/>
            </w:r>
            <w:bookmarkEnd w:id="17"/>
          </w:p>
        </w:tc>
        <w:tc>
          <w:tcPr>
            <w:tcW w:w="1278" w:type="dxa"/>
            <w:tcBorders>
              <w:top w:val="nil"/>
              <w:left w:val="dotted" w:sz="4" w:space="0" w:color="auto"/>
            </w:tcBorders>
          </w:tcPr>
          <w:p w14:paraId="051AC955" w14:textId="77777777" w:rsidR="001659A8" w:rsidRPr="00412247" w:rsidRDefault="001659A8" w:rsidP="005A1FFF">
            <w:pPr>
              <w:autoSpaceDE w:val="0"/>
              <w:jc w:val="right"/>
              <w:rPr>
                <w:rFonts w:ascii="Calibri" w:eastAsia="Calibri" w:hAnsi="Calibri" w:cs="Calibri"/>
                <w:bCs/>
                <w:color w:val="262626"/>
                <w:sz w:val="20"/>
                <w:szCs w:val="20"/>
                <w:lang w:val="de-AT" w:eastAsia="en-US"/>
              </w:rPr>
            </w:pPr>
            <w:r w:rsidRPr="00412247">
              <w:rPr>
                <w:rFonts w:ascii="Calibri" w:eastAsia="Calibri" w:hAnsi="Calibri" w:cs="Calibri"/>
                <w:color w:val="262626"/>
                <w:sz w:val="20"/>
                <w:szCs w:val="20"/>
                <w:lang w:val="de-AT" w:eastAsia="en-US"/>
              </w:rPr>
              <w:t>Mobiltelefon</w:t>
            </w:r>
          </w:p>
        </w:tc>
        <w:tc>
          <w:tcPr>
            <w:tcW w:w="2303" w:type="dxa"/>
            <w:gridSpan w:val="5"/>
            <w:tcBorders>
              <w:top w:val="nil"/>
              <w:bottom w:val="dotted" w:sz="4" w:space="0" w:color="auto"/>
              <w:right w:val="dotted" w:sz="4" w:space="0" w:color="auto"/>
            </w:tcBorders>
            <w:shd w:val="clear" w:color="auto" w:fill="F3F3F3"/>
          </w:tcPr>
          <w:p w14:paraId="6FAA8204" w14:textId="77777777" w:rsidR="001659A8" w:rsidRPr="00412247" w:rsidRDefault="002F1955" w:rsidP="00985586">
            <w:pPr>
              <w:tabs>
                <w:tab w:val="center" w:pos="1081"/>
              </w:tabs>
              <w:autoSpaceDE w:val="0"/>
              <w:rPr>
                <w:rFonts w:ascii="Calibri" w:eastAsia="Calibri" w:hAnsi="Calibri" w:cs="Calibri"/>
                <w:b/>
                <w:color w:val="262626"/>
                <w:sz w:val="20"/>
                <w:szCs w:val="20"/>
                <w:lang w:val="de-AT" w:eastAsia="en-US"/>
              </w:rPr>
            </w:pPr>
            <w:r w:rsidRPr="00412247">
              <w:rPr>
                <w:rFonts w:ascii="Calibri" w:eastAsia="Calibri" w:hAnsi="Calibri" w:cs="Calibri"/>
                <w:b/>
                <w:color w:val="262626"/>
                <w:sz w:val="20"/>
                <w:szCs w:val="20"/>
                <w:lang w:val="de-AT" w:eastAsia="en-US"/>
              </w:rPr>
              <w:fldChar w:fldCharType="begin">
                <w:ffData>
                  <w:name w:val="RefCel"/>
                  <w:enabled/>
                  <w:calcOnExit w:val="0"/>
                  <w:textInput>
                    <w:maxLength w:val="50"/>
                  </w:textInput>
                </w:ffData>
              </w:fldChar>
            </w:r>
            <w:bookmarkStart w:id="18" w:name="RefCel"/>
            <w:r w:rsidRPr="00412247">
              <w:rPr>
                <w:rFonts w:ascii="Calibri" w:eastAsia="Calibri" w:hAnsi="Calibri" w:cs="Calibri"/>
                <w:b/>
                <w:color w:val="262626"/>
                <w:sz w:val="20"/>
                <w:szCs w:val="20"/>
                <w:lang w:val="de-AT" w:eastAsia="en-US"/>
              </w:rPr>
              <w:instrText xml:space="preserve"> FORMTEXT </w:instrText>
            </w:r>
            <w:r w:rsidRPr="00412247">
              <w:rPr>
                <w:rFonts w:ascii="Calibri" w:eastAsia="Calibri" w:hAnsi="Calibri" w:cs="Calibri"/>
                <w:b/>
                <w:color w:val="262626"/>
                <w:sz w:val="20"/>
                <w:szCs w:val="20"/>
                <w:lang w:val="de-AT" w:eastAsia="en-US"/>
              </w:rPr>
            </w:r>
            <w:r w:rsidRPr="00412247">
              <w:rPr>
                <w:rFonts w:ascii="Calibri" w:eastAsia="Calibri" w:hAnsi="Calibri" w:cs="Calibri"/>
                <w:b/>
                <w:color w:val="262626"/>
                <w:sz w:val="20"/>
                <w:szCs w:val="20"/>
                <w:lang w:val="de-AT" w:eastAsia="en-US"/>
              </w:rPr>
              <w:fldChar w:fldCharType="separate"/>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color w:val="262626"/>
                <w:sz w:val="20"/>
                <w:szCs w:val="20"/>
                <w:lang w:val="de-AT" w:eastAsia="en-US"/>
              </w:rPr>
              <w:fldChar w:fldCharType="end"/>
            </w:r>
            <w:bookmarkEnd w:id="18"/>
            <w:r w:rsidR="00985586" w:rsidRPr="00412247">
              <w:rPr>
                <w:rFonts w:ascii="Calibri" w:eastAsia="Calibri" w:hAnsi="Calibri" w:cs="Calibri"/>
                <w:b/>
                <w:color w:val="262626"/>
                <w:sz w:val="20"/>
                <w:szCs w:val="20"/>
                <w:lang w:val="de-AT" w:eastAsia="en-US"/>
              </w:rPr>
              <w:tab/>
            </w:r>
          </w:p>
        </w:tc>
        <w:tc>
          <w:tcPr>
            <w:tcW w:w="1092" w:type="dxa"/>
            <w:gridSpan w:val="2"/>
            <w:tcBorders>
              <w:top w:val="nil"/>
              <w:left w:val="dotted" w:sz="4" w:space="0" w:color="auto"/>
            </w:tcBorders>
          </w:tcPr>
          <w:p w14:paraId="7B4ABFDF" w14:textId="77777777" w:rsidR="001659A8" w:rsidRPr="00412247" w:rsidRDefault="001659A8" w:rsidP="00524FBB">
            <w:pPr>
              <w:autoSpaceDE w:val="0"/>
              <w:jc w:val="right"/>
              <w:rPr>
                <w:rFonts w:ascii="Calibri" w:eastAsia="Calibri" w:hAnsi="Calibri" w:cs="Calibri"/>
                <w:bCs/>
                <w:color w:val="262626"/>
                <w:sz w:val="20"/>
                <w:szCs w:val="20"/>
                <w:lang w:val="de-AT" w:eastAsia="en-US"/>
              </w:rPr>
            </w:pPr>
            <w:r w:rsidRPr="00412247">
              <w:rPr>
                <w:rFonts w:ascii="Calibri" w:eastAsia="Calibri" w:hAnsi="Calibri" w:cs="Calibri"/>
                <w:color w:val="262626"/>
                <w:sz w:val="20"/>
                <w:szCs w:val="20"/>
                <w:lang w:val="de-AT" w:eastAsia="en-US"/>
              </w:rPr>
              <w:t>E-Mail</w:t>
            </w:r>
          </w:p>
        </w:tc>
        <w:tc>
          <w:tcPr>
            <w:tcW w:w="3450" w:type="dxa"/>
            <w:gridSpan w:val="4"/>
            <w:tcBorders>
              <w:top w:val="nil"/>
              <w:bottom w:val="dotted" w:sz="4" w:space="0" w:color="auto"/>
              <w:right w:val="dotted" w:sz="4" w:space="0" w:color="auto"/>
            </w:tcBorders>
            <w:shd w:val="clear" w:color="auto" w:fill="F3F3F3"/>
          </w:tcPr>
          <w:p w14:paraId="7DAFC7EB" w14:textId="77777777" w:rsidR="001659A8" w:rsidRPr="00412247" w:rsidRDefault="002F1955" w:rsidP="001659A8">
            <w:pPr>
              <w:autoSpaceDE w:val="0"/>
              <w:rPr>
                <w:rFonts w:ascii="Calibri" w:eastAsia="Calibri" w:hAnsi="Calibri" w:cs="Calibri"/>
                <w:b/>
                <w:color w:val="262626"/>
                <w:sz w:val="20"/>
                <w:szCs w:val="20"/>
                <w:lang w:val="de-AT" w:eastAsia="en-US"/>
              </w:rPr>
            </w:pPr>
            <w:r w:rsidRPr="00412247">
              <w:rPr>
                <w:rFonts w:ascii="Calibri" w:eastAsia="Calibri" w:hAnsi="Calibri" w:cs="Calibri"/>
                <w:b/>
                <w:color w:val="262626"/>
                <w:sz w:val="20"/>
                <w:szCs w:val="20"/>
                <w:lang w:val="de-AT" w:eastAsia="en-US"/>
              </w:rPr>
              <w:fldChar w:fldCharType="begin">
                <w:ffData>
                  <w:name w:val="RefEmail"/>
                  <w:enabled/>
                  <w:calcOnExit w:val="0"/>
                  <w:textInput>
                    <w:maxLength w:val="200"/>
                  </w:textInput>
                </w:ffData>
              </w:fldChar>
            </w:r>
            <w:bookmarkStart w:id="19" w:name="RefEmail"/>
            <w:r w:rsidRPr="00412247">
              <w:rPr>
                <w:rFonts w:ascii="Calibri" w:eastAsia="Calibri" w:hAnsi="Calibri" w:cs="Calibri"/>
                <w:b/>
                <w:color w:val="262626"/>
                <w:sz w:val="20"/>
                <w:szCs w:val="20"/>
                <w:lang w:val="de-AT" w:eastAsia="en-US"/>
              </w:rPr>
              <w:instrText xml:space="preserve"> FORMTEXT </w:instrText>
            </w:r>
            <w:r w:rsidRPr="00412247">
              <w:rPr>
                <w:rFonts w:ascii="Calibri" w:eastAsia="Calibri" w:hAnsi="Calibri" w:cs="Calibri"/>
                <w:b/>
                <w:color w:val="262626"/>
                <w:sz w:val="20"/>
                <w:szCs w:val="20"/>
                <w:lang w:val="de-AT" w:eastAsia="en-US"/>
              </w:rPr>
            </w:r>
            <w:r w:rsidRPr="00412247">
              <w:rPr>
                <w:rFonts w:ascii="Calibri" w:eastAsia="Calibri" w:hAnsi="Calibri" w:cs="Calibri"/>
                <w:b/>
                <w:color w:val="262626"/>
                <w:sz w:val="20"/>
                <w:szCs w:val="20"/>
                <w:lang w:val="de-AT" w:eastAsia="en-US"/>
              </w:rPr>
              <w:fldChar w:fldCharType="separate"/>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noProof/>
                <w:color w:val="262626"/>
                <w:sz w:val="20"/>
                <w:szCs w:val="20"/>
                <w:lang w:val="de-AT" w:eastAsia="en-US"/>
              </w:rPr>
              <w:t> </w:t>
            </w:r>
            <w:r w:rsidRPr="00412247">
              <w:rPr>
                <w:rFonts w:ascii="Calibri" w:eastAsia="Calibri" w:hAnsi="Calibri" w:cs="Calibri"/>
                <w:b/>
                <w:color w:val="262626"/>
                <w:sz w:val="20"/>
                <w:szCs w:val="20"/>
                <w:lang w:val="de-AT" w:eastAsia="en-US"/>
              </w:rPr>
              <w:fldChar w:fldCharType="end"/>
            </w:r>
            <w:bookmarkEnd w:id="19"/>
          </w:p>
        </w:tc>
      </w:tr>
      <w:tr w:rsidR="003C6552" w:rsidRPr="00412247" w14:paraId="2C55E8EB" w14:textId="77777777" w:rsidTr="003C6552">
        <w:trPr>
          <w:gridAfter w:val="3"/>
          <w:wAfter w:w="3301" w:type="dxa"/>
          <w:trHeight w:hRule="exact" w:val="113"/>
        </w:trPr>
        <w:tc>
          <w:tcPr>
            <w:tcW w:w="799" w:type="dxa"/>
            <w:gridSpan w:val="2"/>
            <w:tcBorders>
              <w:left w:val="nil"/>
              <w:right w:val="nil"/>
            </w:tcBorders>
          </w:tcPr>
          <w:p w14:paraId="0F0D3231" w14:textId="77777777" w:rsidR="00A945DE" w:rsidRPr="00412247" w:rsidRDefault="00A945DE" w:rsidP="00A945DE">
            <w:pPr>
              <w:autoSpaceDE w:val="0"/>
              <w:rPr>
                <w:rFonts w:ascii="Calibri" w:eastAsia="Calibri" w:hAnsi="Calibri" w:cs="Calibri"/>
                <w:b/>
                <w:color w:val="262626"/>
                <w:sz w:val="20"/>
                <w:szCs w:val="20"/>
                <w:lang w:val="de-AT" w:eastAsia="en-US"/>
              </w:rPr>
            </w:pPr>
          </w:p>
        </w:tc>
        <w:tc>
          <w:tcPr>
            <w:tcW w:w="3057" w:type="dxa"/>
            <w:gridSpan w:val="5"/>
            <w:tcBorders>
              <w:left w:val="nil"/>
              <w:right w:val="nil"/>
            </w:tcBorders>
          </w:tcPr>
          <w:p w14:paraId="084B3368" w14:textId="77777777" w:rsidR="00A945DE" w:rsidRPr="00412247" w:rsidRDefault="00A945DE" w:rsidP="00A945DE">
            <w:pPr>
              <w:autoSpaceDE w:val="0"/>
              <w:rPr>
                <w:rFonts w:ascii="Calibri" w:eastAsia="Calibri" w:hAnsi="Calibri" w:cs="Calibri"/>
                <w:b/>
                <w:bCs/>
                <w:color w:val="262626"/>
                <w:sz w:val="20"/>
                <w:szCs w:val="20"/>
                <w:lang w:val="de-AT" w:eastAsia="en-US"/>
              </w:rPr>
            </w:pPr>
          </w:p>
        </w:tc>
        <w:tc>
          <w:tcPr>
            <w:tcW w:w="519" w:type="dxa"/>
            <w:tcBorders>
              <w:left w:val="nil"/>
              <w:right w:val="nil"/>
            </w:tcBorders>
          </w:tcPr>
          <w:p w14:paraId="47FFD9B3" w14:textId="77777777" w:rsidR="00A945DE" w:rsidRPr="00412247" w:rsidRDefault="00A945DE" w:rsidP="00A945DE">
            <w:pPr>
              <w:autoSpaceDE w:val="0"/>
              <w:rPr>
                <w:rFonts w:ascii="Calibri" w:eastAsia="Calibri" w:hAnsi="Calibri" w:cs="Calibri"/>
                <w:b/>
                <w:bCs/>
                <w:color w:val="262626"/>
                <w:sz w:val="20"/>
                <w:szCs w:val="20"/>
                <w:lang w:val="de-AT" w:eastAsia="en-US"/>
              </w:rPr>
            </w:pPr>
          </w:p>
        </w:tc>
        <w:tc>
          <w:tcPr>
            <w:tcW w:w="2223" w:type="dxa"/>
            <w:gridSpan w:val="5"/>
            <w:tcBorders>
              <w:left w:val="nil"/>
              <w:right w:val="nil"/>
            </w:tcBorders>
          </w:tcPr>
          <w:p w14:paraId="3D4F755B" w14:textId="77777777" w:rsidR="00A945DE" w:rsidRPr="00412247" w:rsidRDefault="00A945DE" w:rsidP="00A945DE">
            <w:pPr>
              <w:autoSpaceDE w:val="0"/>
              <w:rPr>
                <w:rFonts w:ascii="Calibri" w:eastAsia="Calibri" w:hAnsi="Calibri" w:cs="Calibri"/>
                <w:b/>
                <w:bCs/>
                <w:color w:val="262626"/>
                <w:sz w:val="20"/>
                <w:szCs w:val="20"/>
                <w:lang w:val="de-AT" w:eastAsia="en-US"/>
              </w:rPr>
            </w:pPr>
          </w:p>
        </w:tc>
      </w:tr>
      <w:tr w:rsidR="003C6552" w:rsidRPr="00412247" w14:paraId="53512864" w14:textId="77777777" w:rsidTr="00E5142F">
        <w:trPr>
          <w:cantSplit/>
        </w:trPr>
        <w:tc>
          <w:tcPr>
            <w:tcW w:w="3618" w:type="dxa"/>
            <w:gridSpan w:val="6"/>
            <w:tcBorders>
              <w:top w:val="nil"/>
              <w:left w:val="nil"/>
              <w:right w:val="nil"/>
            </w:tcBorders>
          </w:tcPr>
          <w:p w14:paraId="76D5566F" w14:textId="33CA9203" w:rsidR="0015175B" w:rsidRPr="00412247" w:rsidRDefault="00E5142F" w:rsidP="0015175B">
            <w:pPr>
              <w:autoSpaceDE w:val="0"/>
              <w:rPr>
                <w:rFonts w:ascii="Calibri" w:eastAsia="Calibri" w:hAnsi="Calibri" w:cs="Calibri"/>
                <w:b/>
                <w:bCs/>
                <w:color w:val="262626"/>
                <w:sz w:val="20"/>
                <w:szCs w:val="20"/>
                <w:lang w:val="de-AT" w:eastAsia="en-US"/>
              </w:rPr>
            </w:pPr>
            <w:r w:rsidRPr="00412247">
              <w:rPr>
                <w:rFonts w:ascii="Calibri" w:eastAsia="Calibri" w:hAnsi="Calibri" w:cs="Calibri"/>
                <w:color w:val="262626"/>
                <w:sz w:val="20"/>
                <w:szCs w:val="20"/>
                <w:lang w:val="de-AT" w:eastAsia="en-US"/>
              </w:rPr>
              <w:t xml:space="preserve">Funktion KG bzw. </w:t>
            </w:r>
            <w:r w:rsidR="0015175B" w:rsidRPr="00412247">
              <w:rPr>
                <w:rFonts w:ascii="Calibri" w:eastAsia="Calibri" w:hAnsi="Calibri" w:cs="Calibri"/>
                <w:color w:val="262626"/>
                <w:sz w:val="20"/>
                <w:szCs w:val="20"/>
                <w:lang w:val="de-AT" w:eastAsia="en-US"/>
              </w:rPr>
              <w:t>Unterrichtsfach/-fächer</w:t>
            </w:r>
          </w:p>
        </w:tc>
        <w:tc>
          <w:tcPr>
            <w:tcW w:w="6281" w:type="dxa"/>
            <w:gridSpan w:val="10"/>
            <w:tcBorders>
              <w:top w:val="nil"/>
              <w:left w:val="nil"/>
              <w:bottom w:val="dotted" w:sz="4" w:space="0" w:color="auto"/>
              <w:right w:val="dotted" w:sz="4" w:space="0" w:color="auto"/>
            </w:tcBorders>
            <w:shd w:val="clear" w:color="auto" w:fill="F3F3F3"/>
          </w:tcPr>
          <w:p w14:paraId="7161E312" w14:textId="77777777" w:rsidR="0015175B" w:rsidRPr="00412247" w:rsidRDefault="002F1955" w:rsidP="0015175B">
            <w:pPr>
              <w:autoSpaceDE w:val="0"/>
              <w:rPr>
                <w:rFonts w:ascii="Calibri" w:eastAsia="Calibri" w:hAnsi="Calibri" w:cs="Calibri"/>
                <w:color w:val="262626"/>
                <w:sz w:val="20"/>
                <w:szCs w:val="20"/>
                <w:lang w:val="de-AT" w:eastAsia="en-US"/>
              </w:rPr>
            </w:pPr>
            <w:r w:rsidRPr="00412247">
              <w:rPr>
                <w:rFonts w:ascii="Calibri" w:eastAsia="Calibri" w:hAnsi="Calibri" w:cs="Calibri"/>
                <w:color w:val="262626"/>
                <w:sz w:val="20"/>
                <w:szCs w:val="20"/>
                <w:lang w:val="de-AT" w:eastAsia="en-US"/>
              </w:rPr>
              <w:fldChar w:fldCharType="begin">
                <w:ffData>
                  <w:name w:val="RefMater1"/>
                  <w:enabled/>
                  <w:calcOnExit w:val="0"/>
                  <w:textInput>
                    <w:maxLength w:val="200"/>
                  </w:textInput>
                </w:ffData>
              </w:fldChar>
            </w:r>
            <w:bookmarkStart w:id="20" w:name="RefMater1"/>
            <w:r w:rsidRPr="00412247">
              <w:rPr>
                <w:rFonts w:ascii="Calibri" w:eastAsia="Calibri" w:hAnsi="Calibri" w:cs="Calibri"/>
                <w:color w:val="262626"/>
                <w:sz w:val="20"/>
                <w:szCs w:val="20"/>
                <w:lang w:val="de-AT" w:eastAsia="en-US"/>
              </w:rPr>
              <w:instrText xml:space="preserve"> FORMTEXT </w:instrText>
            </w:r>
            <w:r w:rsidRPr="00412247">
              <w:rPr>
                <w:rFonts w:ascii="Calibri" w:eastAsia="Calibri" w:hAnsi="Calibri" w:cs="Calibri"/>
                <w:color w:val="262626"/>
                <w:sz w:val="20"/>
                <w:szCs w:val="20"/>
                <w:lang w:val="de-AT" w:eastAsia="en-US"/>
              </w:rPr>
            </w:r>
            <w:r w:rsidRPr="00412247">
              <w:rPr>
                <w:rFonts w:ascii="Calibri" w:eastAsia="Calibri" w:hAnsi="Calibri" w:cs="Calibri"/>
                <w:color w:val="262626"/>
                <w:sz w:val="20"/>
                <w:szCs w:val="20"/>
                <w:lang w:val="de-AT" w:eastAsia="en-US"/>
              </w:rPr>
              <w:fldChar w:fldCharType="separate"/>
            </w:r>
            <w:r w:rsidRPr="00412247">
              <w:rPr>
                <w:rFonts w:ascii="Calibri" w:eastAsia="Calibri" w:hAnsi="Calibri" w:cs="Calibri"/>
                <w:noProof/>
                <w:color w:val="262626"/>
                <w:sz w:val="20"/>
                <w:szCs w:val="20"/>
                <w:lang w:val="de-AT" w:eastAsia="en-US"/>
              </w:rPr>
              <w:t> </w:t>
            </w:r>
            <w:r w:rsidRPr="00412247">
              <w:rPr>
                <w:rFonts w:ascii="Calibri" w:eastAsia="Calibri" w:hAnsi="Calibri" w:cs="Calibri"/>
                <w:noProof/>
                <w:color w:val="262626"/>
                <w:sz w:val="20"/>
                <w:szCs w:val="20"/>
                <w:lang w:val="de-AT" w:eastAsia="en-US"/>
              </w:rPr>
              <w:t> </w:t>
            </w:r>
            <w:r w:rsidRPr="00412247">
              <w:rPr>
                <w:rFonts w:ascii="Calibri" w:eastAsia="Calibri" w:hAnsi="Calibri" w:cs="Calibri"/>
                <w:noProof/>
                <w:color w:val="262626"/>
                <w:sz w:val="20"/>
                <w:szCs w:val="20"/>
                <w:lang w:val="de-AT" w:eastAsia="en-US"/>
              </w:rPr>
              <w:t> </w:t>
            </w:r>
            <w:r w:rsidRPr="00412247">
              <w:rPr>
                <w:rFonts w:ascii="Calibri" w:eastAsia="Calibri" w:hAnsi="Calibri" w:cs="Calibri"/>
                <w:noProof/>
                <w:color w:val="262626"/>
                <w:sz w:val="20"/>
                <w:szCs w:val="20"/>
                <w:lang w:val="de-AT" w:eastAsia="en-US"/>
              </w:rPr>
              <w:t> </w:t>
            </w:r>
            <w:r w:rsidRPr="00412247">
              <w:rPr>
                <w:rFonts w:ascii="Calibri" w:eastAsia="Calibri" w:hAnsi="Calibri" w:cs="Calibri"/>
                <w:noProof/>
                <w:color w:val="262626"/>
                <w:sz w:val="20"/>
                <w:szCs w:val="20"/>
                <w:lang w:val="de-AT" w:eastAsia="en-US"/>
              </w:rPr>
              <w:t> </w:t>
            </w:r>
            <w:r w:rsidRPr="00412247">
              <w:rPr>
                <w:rFonts w:ascii="Calibri" w:eastAsia="Calibri" w:hAnsi="Calibri" w:cs="Calibri"/>
                <w:color w:val="262626"/>
                <w:sz w:val="20"/>
                <w:szCs w:val="20"/>
                <w:lang w:val="de-AT" w:eastAsia="en-US"/>
              </w:rPr>
              <w:fldChar w:fldCharType="end"/>
            </w:r>
            <w:bookmarkEnd w:id="20"/>
          </w:p>
        </w:tc>
      </w:tr>
    </w:tbl>
    <w:p w14:paraId="6B877219" w14:textId="77777777" w:rsidR="00DD33CA" w:rsidRPr="00412247" w:rsidRDefault="00DD33CA" w:rsidP="00FE2D71">
      <w:pPr>
        <w:autoSpaceDE w:val="0"/>
        <w:rPr>
          <w:rFonts w:ascii="Calibri" w:eastAsia="Calibri" w:hAnsi="Calibri" w:cs="Calibri"/>
          <w:color w:val="262626"/>
          <w:sz w:val="20"/>
          <w:szCs w:val="20"/>
          <w:lang w:val="de-AT" w:eastAsia="en-US"/>
        </w:rPr>
      </w:pPr>
    </w:p>
    <w:tbl>
      <w:tblPr>
        <w:tblW w:w="9930" w:type="dxa"/>
        <w:tblInd w:w="68" w:type="dxa"/>
        <w:tblLayout w:type="fixed"/>
        <w:tblCellMar>
          <w:left w:w="70" w:type="dxa"/>
          <w:right w:w="70" w:type="dxa"/>
        </w:tblCellMar>
        <w:tblLook w:val="04A0" w:firstRow="1" w:lastRow="0" w:firstColumn="1" w:lastColumn="0" w:noHBand="0" w:noVBand="1"/>
      </w:tblPr>
      <w:tblGrid>
        <w:gridCol w:w="499"/>
        <w:gridCol w:w="3969"/>
        <w:gridCol w:w="5420"/>
        <w:gridCol w:w="42"/>
      </w:tblGrid>
      <w:tr w:rsidR="00412247" w:rsidRPr="00412247" w14:paraId="61E2428D" w14:textId="155F1B44" w:rsidTr="00412247">
        <w:tc>
          <w:tcPr>
            <w:tcW w:w="499" w:type="dxa"/>
            <w:tcBorders>
              <w:top w:val="nil"/>
              <w:left w:val="nil"/>
            </w:tcBorders>
            <w:shd w:val="clear" w:color="auto" w:fill="D9D9D9" w:themeFill="background1" w:themeFillShade="D9"/>
            <w:hideMark/>
          </w:tcPr>
          <w:p w14:paraId="463106E4" w14:textId="20DD0971" w:rsidR="00412247" w:rsidRPr="00412247" w:rsidRDefault="00412247">
            <w:pPr>
              <w:tabs>
                <w:tab w:val="left" w:pos="5670"/>
                <w:tab w:val="right" w:pos="9638"/>
              </w:tabs>
              <w:jc w:val="both"/>
              <w:rPr>
                <w:rFonts w:ascii="Calibri" w:hAnsi="Calibri" w:cs="Tahoma"/>
                <w:b/>
                <w:bCs/>
                <w:color w:val="262626"/>
                <w:sz w:val="20"/>
                <w:szCs w:val="20"/>
                <w:lang w:val="de-AT" w:eastAsia="en-US"/>
              </w:rPr>
            </w:pPr>
            <w:r w:rsidRPr="00412247">
              <w:rPr>
                <w:rFonts w:ascii="Calibri" w:hAnsi="Calibri" w:cs="Tahoma"/>
                <w:b/>
                <w:bCs/>
                <w:color w:val="262626"/>
                <w:sz w:val="20"/>
                <w:szCs w:val="20"/>
                <w:lang w:val="de-AT"/>
              </w:rPr>
              <w:t xml:space="preserve">B.5  </w:t>
            </w:r>
          </w:p>
        </w:tc>
        <w:tc>
          <w:tcPr>
            <w:tcW w:w="9431" w:type="dxa"/>
            <w:gridSpan w:val="3"/>
            <w:tcBorders>
              <w:top w:val="nil"/>
              <w:right w:val="nil"/>
            </w:tcBorders>
            <w:shd w:val="clear" w:color="auto" w:fill="FFFFFF"/>
          </w:tcPr>
          <w:p w14:paraId="7CA5BC18" w14:textId="77777777" w:rsidR="00412247" w:rsidRPr="00412247" w:rsidRDefault="00412247" w:rsidP="00412247">
            <w:pPr>
              <w:tabs>
                <w:tab w:val="left" w:pos="5670"/>
                <w:tab w:val="right" w:pos="9638"/>
              </w:tabs>
              <w:ind w:left="26"/>
              <w:jc w:val="both"/>
              <w:rPr>
                <w:rFonts w:ascii="Calibri" w:hAnsi="Calibri" w:cs="Tahoma"/>
                <w:b/>
                <w:bCs/>
                <w:color w:val="262626"/>
                <w:sz w:val="20"/>
                <w:szCs w:val="20"/>
                <w:lang w:val="de-AT" w:eastAsia="en-US"/>
              </w:rPr>
            </w:pPr>
            <w:r w:rsidRPr="00412247">
              <w:rPr>
                <w:rFonts w:ascii="Calibri" w:hAnsi="Calibri" w:cs="Tahoma"/>
                <w:b/>
                <w:bCs/>
                <w:color w:val="262626"/>
                <w:sz w:val="20"/>
                <w:szCs w:val="20"/>
                <w:lang w:val="de-AT" w:eastAsia="en-US"/>
              </w:rPr>
              <w:t>Teilnehmende</w:t>
            </w:r>
          </w:p>
        </w:tc>
      </w:tr>
      <w:tr w:rsidR="003E4273" w:rsidRPr="00412247" w14:paraId="26BB44F5" w14:textId="77777777" w:rsidTr="003E4273">
        <w:trPr>
          <w:gridAfter w:val="1"/>
          <w:wAfter w:w="42" w:type="dxa"/>
          <w:trHeight w:val="113"/>
        </w:trPr>
        <w:tc>
          <w:tcPr>
            <w:tcW w:w="9888" w:type="dxa"/>
            <w:gridSpan w:val="3"/>
            <w:tcBorders>
              <w:top w:val="single" w:sz="2" w:space="0" w:color="000000"/>
              <w:left w:val="nil"/>
              <w:bottom w:val="nil"/>
              <w:right w:val="nil"/>
            </w:tcBorders>
            <w:shd w:val="clear" w:color="auto" w:fill="FFFFFF"/>
          </w:tcPr>
          <w:p w14:paraId="40200060" w14:textId="77777777" w:rsidR="003E4273" w:rsidRPr="00412247" w:rsidRDefault="003E4273">
            <w:pPr>
              <w:tabs>
                <w:tab w:val="left" w:pos="5670"/>
                <w:tab w:val="right" w:pos="9638"/>
              </w:tabs>
              <w:jc w:val="both"/>
              <w:rPr>
                <w:rFonts w:ascii="Calibri" w:hAnsi="Calibri" w:cs="Tahoma"/>
                <w:b/>
                <w:bCs/>
                <w:color w:val="262626"/>
                <w:sz w:val="20"/>
                <w:szCs w:val="20"/>
                <w:lang w:val="de-AT" w:eastAsia="en-US"/>
              </w:rPr>
            </w:pPr>
          </w:p>
        </w:tc>
      </w:tr>
      <w:tr w:rsidR="003E4273" w:rsidRPr="00412247" w14:paraId="68E3D98D" w14:textId="77777777" w:rsidTr="00462FE7">
        <w:trPr>
          <w:gridAfter w:val="1"/>
          <w:wAfter w:w="42" w:type="dxa"/>
        </w:trPr>
        <w:tc>
          <w:tcPr>
            <w:tcW w:w="4468" w:type="dxa"/>
            <w:gridSpan w:val="2"/>
            <w:hideMark/>
          </w:tcPr>
          <w:p w14:paraId="79513BEC" w14:textId="023545C7" w:rsidR="003E4273" w:rsidRPr="00412247" w:rsidRDefault="003E4273">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t xml:space="preserve">Anzahl </w:t>
            </w:r>
            <w:r w:rsidR="00451627" w:rsidRPr="00412247">
              <w:rPr>
                <w:rFonts w:ascii="Calibri" w:hAnsi="Calibri" w:cs="Tahoma"/>
                <w:color w:val="262626"/>
                <w:sz w:val="20"/>
                <w:szCs w:val="20"/>
                <w:lang w:val="de-AT" w:eastAsia="en-US"/>
              </w:rPr>
              <w:t>Kinder/Jugendliche</w:t>
            </w:r>
          </w:p>
        </w:tc>
        <w:tc>
          <w:tcPr>
            <w:tcW w:w="5420" w:type="dxa"/>
            <w:tcBorders>
              <w:top w:val="nil"/>
              <w:left w:val="nil"/>
              <w:bottom w:val="dotted" w:sz="4" w:space="0" w:color="auto"/>
              <w:right w:val="dotted" w:sz="4" w:space="0" w:color="auto"/>
            </w:tcBorders>
            <w:shd w:val="clear" w:color="auto" w:fill="F3F3F3"/>
            <w:hideMark/>
          </w:tcPr>
          <w:p w14:paraId="3C74D388" w14:textId="77777777" w:rsidR="003E4273" w:rsidRPr="00412247" w:rsidRDefault="00BB591F">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fldChar w:fldCharType="begin">
                <w:ffData>
                  <w:name w:val="Alunni"/>
                  <w:enabled/>
                  <w:calcOnExit w:val="0"/>
                  <w:textInput>
                    <w:maxLength w:val="27"/>
                  </w:textInput>
                </w:ffData>
              </w:fldChar>
            </w:r>
            <w:bookmarkStart w:id="21" w:name="Alunni"/>
            <w:r w:rsidRPr="00412247">
              <w:rPr>
                <w:rFonts w:ascii="Calibri" w:hAnsi="Calibri" w:cs="Tahoma"/>
                <w:color w:val="262626"/>
                <w:sz w:val="20"/>
                <w:szCs w:val="20"/>
                <w:lang w:val="de-AT" w:eastAsia="en-US"/>
              </w:rPr>
              <w:instrText xml:space="preserve"> FORMTEXT </w:instrText>
            </w:r>
            <w:r w:rsidRPr="00412247">
              <w:rPr>
                <w:rFonts w:ascii="Calibri" w:hAnsi="Calibri" w:cs="Tahoma"/>
                <w:color w:val="262626"/>
                <w:sz w:val="20"/>
                <w:szCs w:val="20"/>
                <w:lang w:val="de-AT" w:eastAsia="en-US"/>
              </w:rPr>
            </w:r>
            <w:r w:rsidRPr="00412247">
              <w:rPr>
                <w:rFonts w:ascii="Calibri" w:hAnsi="Calibri" w:cs="Tahoma"/>
                <w:color w:val="262626"/>
                <w:sz w:val="20"/>
                <w:szCs w:val="20"/>
                <w:lang w:val="de-AT" w:eastAsia="en-US"/>
              </w:rPr>
              <w:fldChar w:fldCharType="separate"/>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color w:val="262626"/>
                <w:sz w:val="20"/>
                <w:szCs w:val="20"/>
                <w:lang w:val="de-AT" w:eastAsia="en-US"/>
              </w:rPr>
              <w:fldChar w:fldCharType="end"/>
            </w:r>
            <w:bookmarkEnd w:id="21"/>
          </w:p>
        </w:tc>
      </w:tr>
      <w:tr w:rsidR="003E4273" w:rsidRPr="00412247" w14:paraId="5ABA874F" w14:textId="77777777" w:rsidTr="00462FE7">
        <w:trPr>
          <w:gridAfter w:val="1"/>
          <w:wAfter w:w="42" w:type="dxa"/>
        </w:trPr>
        <w:tc>
          <w:tcPr>
            <w:tcW w:w="4468" w:type="dxa"/>
            <w:gridSpan w:val="2"/>
            <w:hideMark/>
          </w:tcPr>
          <w:p w14:paraId="081DEB90" w14:textId="3360D102" w:rsidR="003E4273" w:rsidRPr="00412247" w:rsidRDefault="003E4273">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t xml:space="preserve">Anzahl </w:t>
            </w:r>
            <w:r w:rsidR="00462FE7" w:rsidRPr="00412247">
              <w:rPr>
                <w:rFonts w:ascii="Calibri" w:hAnsi="Calibri" w:cs="Tahoma"/>
                <w:color w:val="262626"/>
                <w:sz w:val="20"/>
                <w:szCs w:val="20"/>
                <w:lang w:val="de-AT" w:eastAsia="en-US"/>
              </w:rPr>
              <w:t>Pädagogische Fachkräfte/</w:t>
            </w:r>
            <w:r w:rsidRPr="00412247">
              <w:rPr>
                <w:rFonts w:ascii="Calibri" w:hAnsi="Calibri" w:cs="Tahoma"/>
                <w:color w:val="262626"/>
                <w:sz w:val="20"/>
                <w:szCs w:val="20"/>
                <w:lang w:val="de-AT" w:eastAsia="en-US"/>
              </w:rPr>
              <w:t>Lehrpersonen</w:t>
            </w:r>
          </w:p>
        </w:tc>
        <w:tc>
          <w:tcPr>
            <w:tcW w:w="5420" w:type="dxa"/>
            <w:tcBorders>
              <w:top w:val="nil"/>
              <w:left w:val="nil"/>
              <w:bottom w:val="dotted" w:sz="4" w:space="0" w:color="auto"/>
              <w:right w:val="dotted" w:sz="4" w:space="0" w:color="auto"/>
            </w:tcBorders>
            <w:shd w:val="clear" w:color="auto" w:fill="F3F3F3"/>
            <w:hideMark/>
          </w:tcPr>
          <w:p w14:paraId="7EE2B805" w14:textId="77777777" w:rsidR="003E4273" w:rsidRPr="00412247" w:rsidRDefault="00BB591F">
            <w:pPr>
              <w:tabs>
                <w:tab w:val="left" w:pos="5670"/>
                <w:tab w:val="right" w:pos="9638"/>
              </w:tabs>
              <w:jc w:val="both"/>
              <w:rPr>
                <w:rFonts w:ascii="Calibri" w:hAnsi="Calibri" w:cs="Tahoma"/>
                <w:color w:val="262626"/>
                <w:sz w:val="20"/>
                <w:szCs w:val="20"/>
                <w:lang w:val="de-AT" w:eastAsia="en-US"/>
              </w:rPr>
            </w:pPr>
            <w:r w:rsidRPr="00412247">
              <w:rPr>
                <w:rFonts w:ascii="Calibri" w:hAnsi="Calibri" w:cs="Tahoma"/>
                <w:color w:val="262626"/>
                <w:sz w:val="20"/>
                <w:szCs w:val="20"/>
                <w:lang w:val="de-AT" w:eastAsia="en-US"/>
              </w:rPr>
              <w:fldChar w:fldCharType="begin">
                <w:ffData>
                  <w:name w:val="Insegnanti"/>
                  <w:enabled/>
                  <w:calcOnExit w:val="0"/>
                  <w:textInput>
                    <w:maxLength w:val="100"/>
                  </w:textInput>
                </w:ffData>
              </w:fldChar>
            </w:r>
            <w:bookmarkStart w:id="22" w:name="Insegnanti"/>
            <w:r w:rsidRPr="00412247">
              <w:rPr>
                <w:rFonts w:ascii="Calibri" w:hAnsi="Calibri" w:cs="Tahoma"/>
                <w:color w:val="262626"/>
                <w:sz w:val="20"/>
                <w:szCs w:val="20"/>
                <w:lang w:val="de-AT" w:eastAsia="en-US"/>
              </w:rPr>
              <w:instrText xml:space="preserve"> FORMTEXT </w:instrText>
            </w:r>
            <w:r w:rsidRPr="00412247">
              <w:rPr>
                <w:rFonts w:ascii="Calibri" w:hAnsi="Calibri" w:cs="Tahoma"/>
                <w:color w:val="262626"/>
                <w:sz w:val="20"/>
                <w:szCs w:val="20"/>
                <w:lang w:val="de-AT" w:eastAsia="en-US"/>
              </w:rPr>
            </w:r>
            <w:r w:rsidRPr="00412247">
              <w:rPr>
                <w:rFonts w:ascii="Calibri" w:hAnsi="Calibri" w:cs="Tahoma"/>
                <w:color w:val="262626"/>
                <w:sz w:val="20"/>
                <w:szCs w:val="20"/>
                <w:lang w:val="de-AT" w:eastAsia="en-US"/>
              </w:rPr>
              <w:fldChar w:fldCharType="separate"/>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color w:val="262626"/>
                <w:sz w:val="20"/>
                <w:szCs w:val="20"/>
                <w:lang w:val="de-AT" w:eastAsia="en-US"/>
              </w:rPr>
              <w:fldChar w:fldCharType="end"/>
            </w:r>
            <w:bookmarkEnd w:id="22"/>
          </w:p>
        </w:tc>
      </w:tr>
    </w:tbl>
    <w:p w14:paraId="40E5C654" w14:textId="17037BC9" w:rsidR="007B2F30" w:rsidRPr="00412247" w:rsidRDefault="007B2F30" w:rsidP="00FE2D71">
      <w:pPr>
        <w:autoSpaceDE w:val="0"/>
        <w:rPr>
          <w:rFonts w:ascii="Calibri" w:eastAsia="Calibri" w:hAnsi="Calibri" w:cs="Calibri"/>
          <w:color w:val="262626"/>
          <w:sz w:val="20"/>
          <w:szCs w:val="20"/>
          <w:lang w:val="de-AT" w:eastAsia="en-US"/>
        </w:rPr>
      </w:pPr>
    </w:p>
    <w:tbl>
      <w:tblPr>
        <w:tblW w:w="9941" w:type="dxa"/>
        <w:tblInd w:w="68" w:type="dxa"/>
        <w:tblLayout w:type="fixed"/>
        <w:tblCellMar>
          <w:left w:w="70" w:type="dxa"/>
          <w:right w:w="70" w:type="dxa"/>
        </w:tblCellMar>
        <w:tblLook w:val="0000" w:firstRow="0" w:lastRow="0" w:firstColumn="0" w:lastColumn="0" w:noHBand="0" w:noVBand="0"/>
      </w:tblPr>
      <w:tblGrid>
        <w:gridCol w:w="41"/>
        <w:gridCol w:w="528"/>
        <w:gridCol w:w="15"/>
        <w:gridCol w:w="908"/>
        <w:gridCol w:w="23"/>
        <w:gridCol w:w="8366"/>
        <w:gridCol w:w="42"/>
        <w:gridCol w:w="18"/>
      </w:tblGrid>
      <w:tr w:rsidR="008E5352" w:rsidRPr="00412247" w14:paraId="419E3CC0" w14:textId="77777777" w:rsidTr="00F97FA1">
        <w:trPr>
          <w:gridAfter w:val="1"/>
          <w:wAfter w:w="18" w:type="dxa"/>
          <w:trHeight w:hRule="exact" w:val="113"/>
        </w:trPr>
        <w:tc>
          <w:tcPr>
            <w:tcW w:w="9923" w:type="dxa"/>
            <w:gridSpan w:val="7"/>
            <w:tcBorders>
              <w:top w:val="nil"/>
              <w:left w:val="nil"/>
              <w:right w:val="nil"/>
            </w:tcBorders>
          </w:tcPr>
          <w:p w14:paraId="51C9B128" w14:textId="77777777" w:rsidR="008E5352" w:rsidRPr="00412247" w:rsidRDefault="008E5352" w:rsidP="001D5DBB">
            <w:pPr>
              <w:pStyle w:val="Textkrper"/>
              <w:rPr>
                <w:rFonts w:ascii="Calibri" w:hAnsi="Calibri" w:cs="Tahoma"/>
                <w:b/>
                <w:bCs/>
                <w:color w:val="262626"/>
                <w:sz w:val="20"/>
                <w:szCs w:val="20"/>
                <w:lang w:val="de-AT"/>
              </w:rPr>
            </w:pPr>
          </w:p>
        </w:tc>
      </w:tr>
      <w:tr w:rsidR="008E5352" w:rsidRPr="00733B15" w14:paraId="71C4EDCA" w14:textId="77777777" w:rsidTr="00F97FA1">
        <w:trPr>
          <w:gridAfter w:val="1"/>
          <w:wAfter w:w="18" w:type="dxa"/>
        </w:trPr>
        <w:tc>
          <w:tcPr>
            <w:tcW w:w="584" w:type="dxa"/>
            <w:gridSpan w:val="3"/>
            <w:tcBorders>
              <w:top w:val="nil"/>
              <w:left w:val="nil"/>
              <w:bottom w:val="single" w:sz="4" w:space="0" w:color="auto"/>
              <w:right w:val="nil"/>
            </w:tcBorders>
            <w:shd w:val="clear" w:color="auto" w:fill="E6E6E6"/>
          </w:tcPr>
          <w:p w14:paraId="6E8D56D5" w14:textId="266BCEDD" w:rsidR="008E5352" w:rsidRPr="00412247" w:rsidRDefault="00B531B2" w:rsidP="001D5DBB">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B</w:t>
            </w:r>
            <w:r w:rsidR="008E5352" w:rsidRPr="00412247">
              <w:rPr>
                <w:rFonts w:ascii="Calibri" w:hAnsi="Calibri" w:cs="Tahoma"/>
                <w:b/>
                <w:bCs/>
                <w:color w:val="262626"/>
                <w:sz w:val="20"/>
                <w:szCs w:val="20"/>
                <w:lang w:val="de-AT"/>
              </w:rPr>
              <w:t>.</w:t>
            </w:r>
            <w:r w:rsidRPr="00412247">
              <w:rPr>
                <w:rFonts w:ascii="Calibri" w:hAnsi="Calibri" w:cs="Tahoma"/>
                <w:b/>
                <w:bCs/>
                <w:color w:val="262626"/>
                <w:sz w:val="20"/>
                <w:szCs w:val="20"/>
                <w:lang w:val="de-AT"/>
              </w:rPr>
              <w:t>6</w:t>
            </w:r>
            <w:r w:rsidR="008E5352" w:rsidRPr="00412247">
              <w:rPr>
                <w:rFonts w:ascii="Calibri" w:hAnsi="Calibri" w:cs="Tahoma"/>
                <w:b/>
                <w:bCs/>
                <w:color w:val="262626"/>
                <w:sz w:val="20"/>
                <w:szCs w:val="20"/>
                <w:lang w:val="de-AT"/>
              </w:rPr>
              <w:t xml:space="preserve">  </w:t>
            </w:r>
          </w:p>
        </w:tc>
        <w:tc>
          <w:tcPr>
            <w:tcW w:w="9339" w:type="dxa"/>
            <w:gridSpan w:val="4"/>
            <w:tcBorders>
              <w:top w:val="nil"/>
              <w:left w:val="nil"/>
              <w:bottom w:val="single" w:sz="4" w:space="0" w:color="auto"/>
              <w:right w:val="nil"/>
            </w:tcBorders>
          </w:tcPr>
          <w:p w14:paraId="3F49155A" w14:textId="37B6CAD5" w:rsidR="008E5352" w:rsidRPr="00412247" w:rsidRDefault="008E5352" w:rsidP="001D5DBB">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Wurde das Projekt/die Initiative bereits einmal von der Stiftung gefördert?</w:t>
            </w:r>
          </w:p>
        </w:tc>
      </w:tr>
      <w:tr w:rsidR="008E5352" w:rsidRPr="00733B15" w14:paraId="70B046A7" w14:textId="77777777" w:rsidTr="001D5DBB">
        <w:trPr>
          <w:gridBefore w:val="1"/>
          <w:gridAfter w:val="1"/>
          <w:wBefore w:w="41" w:type="dxa"/>
          <w:wAfter w:w="18" w:type="dxa"/>
          <w:trHeight w:hRule="exact" w:val="113"/>
        </w:trPr>
        <w:tc>
          <w:tcPr>
            <w:tcW w:w="9882" w:type="dxa"/>
            <w:gridSpan w:val="6"/>
            <w:tcBorders>
              <w:top w:val="nil"/>
              <w:left w:val="nil"/>
              <w:bottom w:val="nil"/>
              <w:right w:val="nil"/>
            </w:tcBorders>
            <w:shd w:val="clear" w:color="auto" w:fill="FFFFFF"/>
            <w:vAlign w:val="center"/>
          </w:tcPr>
          <w:p w14:paraId="2AE36541" w14:textId="77777777" w:rsidR="008E5352" w:rsidRPr="00412247" w:rsidRDefault="008E5352" w:rsidP="001D5DBB">
            <w:pPr>
              <w:pStyle w:val="Textkrper"/>
              <w:rPr>
                <w:rFonts w:ascii="Calibri" w:hAnsi="Calibri" w:cs="Tahoma"/>
                <w:b/>
                <w:bCs/>
                <w:color w:val="262626"/>
                <w:sz w:val="20"/>
                <w:szCs w:val="20"/>
                <w:lang w:val="de-AT"/>
              </w:rPr>
            </w:pPr>
          </w:p>
        </w:tc>
      </w:tr>
      <w:tr w:rsidR="008E5352" w:rsidRPr="00412247" w14:paraId="1AB380BE" w14:textId="77777777" w:rsidTr="001D5DBB">
        <w:tblPrEx>
          <w:tblCellMar>
            <w:left w:w="108" w:type="dxa"/>
            <w:right w:w="108" w:type="dxa"/>
          </w:tblCellMar>
          <w:tblLook w:val="01E0" w:firstRow="1" w:lastRow="1" w:firstColumn="1" w:lastColumn="1" w:noHBand="0" w:noVBand="0"/>
        </w:tblPrEx>
        <w:trPr>
          <w:gridAfter w:val="3"/>
          <w:wAfter w:w="8426" w:type="dxa"/>
          <w:trHeight w:hRule="exact" w:val="255"/>
        </w:trPr>
        <w:tc>
          <w:tcPr>
            <w:tcW w:w="569" w:type="dxa"/>
            <w:gridSpan w:val="2"/>
            <w:shd w:val="clear" w:color="auto" w:fill="FFFFFF"/>
          </w:tcPr>
          <w:p w14:paraId="35935EEB" w14:textId="463393DA" w:rsidR="008E5352" w:rsidRPr="00412247" w:rsidRDefault="008E5352" w:rsidP="001D5DBB">
            <w:pPr>
              <w:pStyle w:val="Textkrper"/>
              <w:jc w:val="center"/>
              <w:rPr>
                <w:rFonts w:ascii="Calibri" w:hAnsi="Calibri" w:cs="Tahoma"/>
                <w:b/>
                <w:bCs/>
                <w:iCs/>
                <w:color w:val="262626"/>
                <w:sz w:val="20"/>
                <w:szCs w:val="20"/>
                <w:lang w:val="de-AT"/>
              </w:rPr>
            </w:pPr>
            <w:r w:rsidRPr="00412247">
              <w:rPr>
                <w:rFonts w:cs="Tahoma"/>
                <w:color w:val="262626"/>
                <w:sz w:val="20"/>
                <w:szCs w:val="20"/>
                <w:lang w:val="de-AT"/>
              </w:rPr>
              <w:object w:dxaOrig="225" w:dyaOrig="225" w14:anchorId="08747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2pt;height:15pt" o:ole="">
                  <v:imagedata r:id="rId9" o:title=""/>
                </v:shape>
                <w:control r:id="rId10" w:name="PrimaRichiestaSi" w:shapeid="_x0000_i1035"/>
              </w:object>
            </w:r>
          </w:p>
        </w:tc>
        <w:tc>
          <w:tcPr>
            <w:tcW w:w="946" w:type="dxa"/>
            <w:gridSpan w:val="3"/>
            <w:tcBorders>
              <w:left w:val="nil"/>
            </w:tcBorders>
            <w:shd w:val="clear" w:color="auto" w:fill="auto"/>
            <w:vAlign w:val="center"/>
          </w:tcPr>
          <w:p w14:paraId="71AD26B9" w14:textId="77777777" w:rsidR="008E5352" w:rsidRPr="00412247" w:rsidRDefault="008E5352" w:rsidP="001D5DBB">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Ja</w:t>
            </w:r>
          </w:p>
        </w:tc>
      </w:tr>
      <w:tr w:rsidR="008E5352" w:rsidRPr="00412247" w14:paraId="15A452CA" w14:textId="77777777" w:rsidTr="001D5DBB">
        <w:trPr>
          <w:gridBefore w:val="1"/>
          <w:wBefore w:w="41" w:type="dxa"/>
          <w:trHeight w:hRule="exact" w:val="113"/>
        </w:trPr>
        <w:tc>
          <w:tcPr>
            <w:tcW w:w="9900" w:type="dxa"/>
            <w:gridSpan w:val="7"/>
            <w:tcBorders>
              <w:top w:val="nil"/>
              <w:left w:val="nil"/>
              <w:right w:val="nil"/>
            </w:tcBorders>
          </w:tcPr>
          <w:p w14:paraId="735EC479" w14:textId="77777777" w:rsidR="008E5352" w:rsidRPr="00412247" w:rsidRDefault="008E5352" w:rsidP="001D5DBB">
            <w:pPr>
              <w:pStyle w:val="Textkrper"/>
              <w:rPr>
                <w:rFonts w:ascii="Calibri" w:hAnsi="Calibri" w:cs="Tahoma"/>
                <w:b/>
                <w:bCs/>
                <w:iCs/>
                <w:color w:val="262626"/>
                <w:sz w:val="20"/>
                <w:szCs w:val="20"/>
                <w:lang w:val="de-AT"/>
              </w:rPr>
            </w:pPr>
          </w:p>
        </w:tc>
      </w:tr>
      <w:tr w:rsidR="008E5352" w:rsidRPr="00412247" w14:paraId="5DA0AD0E" w14:textId="77777777" w:rsidTr="001D5D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3"/>
          <w:wAfter w:w="8426" w:type="dxa"/>
        </w:trPr>
        <w:tc>
          <w:tcPr>
            <w:tcW w:w="569" w:type="dxa"/>
            <w:gridSpan w:val="2"/>
            <w:tcBorders>
              <w:top w:val="nil"/>
              <w:left w:val="nil"/>
              <w:bottom w:val="nil"/>
              <w:right w:val="nil"/>
            </w:tcBorders>
            <w:shd w:val="clear" w:color="auto" w:fill="FFFFFF"/>
          </w:tcPr>
          <w:p w14:paraId="5C08DA89" w14:textId="3AEEC54F" w:rsidR="008E5352" w:rsidRPr="00412247" w:rsidRDefault="008E5352" w:rsidP="001D5DBB">
            <w:pPr>
              <w:pStyle w:val="Textkrper"/>
              <w:jc w:val="center"/>
              <w:rPr>
                <w:rFonts w:ascii="Calibri" w:hAnsi="Calibri" w:cs="Tahoma"/>
                <w:b/>
                <w:bCs/>
                <w:iCs/>
                <w:color w:val="262626"/>
                <w:sz w:val="20"/>
                <w:szCs w:val="20"/>
                <w:lang w:val="de-AT"/>
              </w:rPr>
            </w:pPr>
            <w:r w:rsidRPr="00412247">
              <w:rPr>
                <w:rFonts w:cs="Tahoma"/>
                <w:color w:val="262626"/>
                <w:sz w:val="20"/>
                <w:szCs w:val="20"/>
                <w:lang w:val="de-AT"/>
              </w:rPr>
              <w:object w:dxaOrig="225" w:dyaOrig="225" w14:anchorId="777154A8">
                <v:shape id="_x0000_i1037" type="#_x0000_t75" style="width:10.2pt;height:15pt" o:ole="">
                  <v:imagedata r:id="rId11" o:title=""/>
                </v:shape>
                <w:control r:id="rId12" w:name="PrimaRichiestaNo" w:shapeid="_x0000_i1037"/>
              </w:object>
            </w:r>
          </w:p>
        </w:tc>
        <w:tc>
          <w:tcPr>
            <w:tcW w:w="946" w:type="dxa"/>
            <w:gridSpan w:val="3"/>
            <w:tcBorders>
              <w:top w:val="nil"/>
              <w:left w:val="nil"/>
              <w:bottom w:val="nil"/>
              <w:right w:val="nil"/>
            </w:tcBorders>
            <w:shd w:val="clear" w:color="auto" w:fill="auto"/>
            <w:vAlign w:val="center"/>
          </w:tcPr>
          <w:p w14:paraId="5AB49ABA" w14:textId="77777777" w:rsidR="008E5352" w:rsidRPr="00412247" w:rsidRDefault="008E5352" w:rsidP="001D5DBB">
            <w:pPr>
              <w:pStyle w:val="Textkrper"/>
              <w:rPr>
                <w:rFonts w:ascii="Calibri" w:hAnsi="Calibri" w:cs="Tahoma"/>
                <w:b/>
                <w:bCs/>
                <w:color w:val="262626"/>
                <w:sz w:val="20"/>
                <w:szCs w:val="20"/>
                <w:lang w:val="de-AT"/>
              </w:rPr>
            </w:pPr>
            <w:r w:rsidRPr="00412247">
              <w:rPr>
                <w:rFonts w:ascii="Calibri" w:hAnsi="Calibri" w:cs="Tahoma"/>
                <w:b/>
                <w:bCs/>
                <w:color w:val="262626"/>
                <w:sz w:val="20"/>
                <w:szCs w:val="20"/>
                <w:lang w:val="de-AT"/>
              </w:rPr>
              <w:t>Nein</w:t>
            </w:r>
          </w:p>
        </w:tc>
      </w:tr>
      <w:tr w:rsidR="008E5352" w:rsidRPr="00412247" w14:paraId="61EBC0E8" w14:textId="77777777" w:rsidTr="001D5DBB">
        <w:trPr>
          <w:gridBefore w:val="1"/>
          <w:gridAfter w:val="1"/>
          <w:wBefore w:w="41" w:type="dxa"/>
          <w:wAfter w:w="18" w:type="dxa"/>
          <w:trHeight w:hRule="exact" w:val="113"/>
        </w:trPr>
        <w:tc>
          <w:tcPr>
            <w:tcW w:w="9882" w:type="dxa"/>
            <w:gridSpan w:val="6"/>
            <w:tcBorders>
              <w:top w:val="nil"/>
              <w:left w:val="nil"/>
              <w:right w:val="nil"/>
            </w:tcBorders>
          </w:tcPr>
          <w:p w14:paraId="781BE9F8" w14:textId="77777777" w:rsidR="008E5352" w:rsidRPr="00412247" w:rsidRDefault="008E5352" w:rsidP="001D5DBB">
            <w:pPr>
              <w:pStyle w:val="Textkrper"/>
              <w:rPr>
                <w:rFonts w:ascii="Calibri" w:hAnsi="Calibri" w:cs="Tahoma"/>
                <w:b/>
                <w:bCs/>
                <w:i/>
                <w:iCs/>
                <w:color w:val="262626"/>
                <w:sz w:val="20"/>
                <w:szCs w:val="20"/>
                <w:lang w:val="de-AT"/>
              </w:rPr>
            </w:pPr>
          </w:p>
        </w:tc>
      </w:tr>
      <w:tr w:rsidR="008E5352" w:rsidRPr="00412247" w14:paraId="40ECE069" w14:textId="1B7DC7EB" w:rsidTr="00B53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0" w:type="dxa"/>
          <w:trHeight w:val="327"/>
        </w:trPr>
        <w:tc>
          <w:tcPr>
            <w:tcW w:w="1492" w:type="dxa"/>
            <w:gridSpan w:val="4"/>
            <w:tcBorders>
              <w:top w:val="nil"/>
              <w:left w:val="nil"/>
              <w:bottom w:val="nil"/>
              <w:right w:val="nil"/>
            </w:tcBorders>
            <w:shd w:val="clear" w:color="auto" w:fill="auto"/>
            <w:vAlign w:val="center"/>
          </w:tcPr>
          <w:p w14:paraId="2C548130" w14:textId="2C722A6B" w:rsidR="008E5352" w:rsidRPr="00412247" w:rsidRDefault="008E5352" w:rsidP="001D5DBB">
            <w:pPr>
              <w:pStyle w:val="Textkrper"/>
              <w:jc w:val="left"/>
              <w:rPr>
                <w:rFonts w:ascii="Calibri" w:hAnsi="Calibri" w:cs="Tahoma"/>
                <w:bCs/>
                <w:i/>
                <w:iCs/>
                <w:color w:val="262626"/>
                <w:sz w:val="20"/>
                <w:szCs w:val="20"/>
                <w:lang w:val="de-AT"/>
              </w:rPr>
            </w:pPr>
            <w:r w:rsidRPr="00412247">
              <w:rPr>
                <w:rFonts w:ascii="Calibri" w:hAnsi="Calibri" w:cs="Tahoma"/>
                <w:iCs/>
                <w:color w:val="262626"/>
                <w:sz w:val="20"/>
                <w:szCs w:val="20"/>
                <w:lang w:val="de-AT" w:eastAsia="en-US"/>
              </w:rPr>
              <w:t>ggf. Erklärung</w:t>
            </w:r>
          </w:p>
        </w:tc>
        <w:tc>
          <w:tcPr>
            <w:tcW w:w="8389" w:type="dxa"/>
            <w:gridSpan w:val="2"/>
            <w:tcBorders>
              <w:top w:val="nil"/>
              <w:left w:val="nil"/>
              <w:bottom w:val="nil"/>
              <w:right w:val="nil"/>
            </w:tcBorders>
            <w:shd w:val="clear" w:color="auto" w:fill="F2F2F2" w:themeFill="background1" w:themeFillShade="F2"/>
            <w:vAlign w:val="center"/>
          </w:tcPr>
          <w:p w14:paraId="436B39D1" w14:textId="77777777" w:rsidR="008E5352" w:rsidRPr="00412247" w:rsidRDefault="008E5352" w:rsidP="001D5DBB">
            <w:pPr>
              <w:pStyle w:val="Textkrper"/>
              <w:jc w:val="left"/>
              <w:rPr>
                <w:rFonts w:ascii="Calibri" w:hAnsi="Calibri" w:cs="Tahoma"/>
                <w:bCs/>
                <w:i/>
                <w:iCs/>
                <w:color w:val="262626"/>
                <w:sz w:val="20"/>
                <w:szCs w:val="20"/>
                <w:lang w:val="de-AT"/>
              </w:rPr>
            </w:pPr>
            <w:r w:rsidRPr="00412247">
              <w:rPr>
                <w:rFonts w:ascii="Calibri" w:hAnsi="Calibri" w:cs="Tahoma"/>
                <w:color w:val="262626"/>
                <w:sz w:val="20"/>
                <w:szCs w:val="20"/>
                <w:lang w:val="de-AT" w:eastAsia="en-US"/>
              </w:rPr>
              <w:fldChar w:fldCharType="begin">
                <w:ffData>
                  <w:name w:val="ContoProg"/>
                  <w:enabled/>
                  <w:calcOnExit w:val="0"/>
                  <w:textInput>
                    <w:maxLength w:val="100"/>
                  </w:textInput>
                </w:ffData>
              </w:fldChar>
            </w:r>
            <w:r w:rsidRPr="00412247">
              <w:rPr>
                <w:rFonts w:ascii="Calibri" w:hAnsi="Calibri" w:cs="Tahoma"/>
                <w:color w:val="262626"/>
                <w:sz w:val="20"/>
                <w:szCs w:val="20"/>
                <w:lang w:val="de-AT" w:eastAsia="en-US"/>
              </w:rPr>
              <w:instrText xml:space="preserve"> FORMTEXT </w:instrText>
            </w:r>
            <w:r w:rsidRPr="00412247">
              <w:rPr>
                <w:rFonts w:ascii="Calibri" w:hAnsi="Calibri" w:cs="Tahoma"/>
                <w:color w:val="262626"/>
                <w:sz w:val="20"/>
                <w:szCs w:val="20"/>
                <w:lang w:val="de-AT" w:eastAsia="en-US"/>
              </w:rPr>
            </w:r>
            <w:r w:rsidRPr="00412247">
              <w:rPr>
                <w:rFonts w:ascii="Calibri" w:hAnsi="Calibri" w:cs="Tahoma"/>
                <w:color w:val="262626"/>
                <w:sz w:val="20"/>
                <w:szCs w:val="20"/>
                <w:lang w:val="de-AT" w:eastAsia="en-US"/>
              </w:rPr>
              <w:fldChar w:fldCharType="separate"/>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rFonts w:ascii="Calibri" w:hAnsi="Calibri" w:cs="Tahoma"/>
                <w:noProof/>
                <w:color w:val="262626"/>
                <w:sz w:val="20"/>
                <w:szCs w:val="20"/>
                <w:lang w:val="de-AT" w:eastAsia="en-US"/>
              </w:rPr>
              <w:t> </w:t>
            </w:r>
            <w:r w:rsidRPr="00412247">
              <w:rPr>
                <w:sz w:val="20"/>
                <w:szCs w:val="20"/>
              </w:rPr>
              <w:fldChar w:fldCharType="end"/>
            </w:r>
          </w:p>
        </w:tc>
      </w:tr>
    </w:tbl>
    <w:p w14:paraId="7BB09353" w14:textId="77777777" w:rsidR="008E5352" w:rsidRPr="008E5352" w:rsidRDefault="008E5352" w:rsidP="00FE2D71">
      <w:pPr>
        <w:autoSpaceDE w:val="0"/>
        <w:rPr>
          <w:rFonts w:ascii="Calibri" w:eastAsia="Calibri" w:hAnsi="Calibri" w:cs="Calibri"/>
          <w:color w:val="262626"/>
          <w:sz w:val="20"/>
          <w:szCs w:val="20"/>
          <w:lang w:val="de-DE" w:eastAsia="en-US"/>
        </w:rPr>
      </w:pPr>
    </w:p>
    <w:p w14:paraId="49F65C2E" w14:textId="77777777" w:rsidR="003E4273" w:rsidRPr="0084298A" w:rsidRDefault="003E4273" w:rsidP="00FE2D71">
      <w:pPr>
        <w:autoSpaceDE w:val="0"/>
        <w:rPr>
          <w:rFonts w:ascii="Calibri" w:eastAsia="Calibri" w:hAnsi="Calibri" w:cs="Calibri"/>
          <w:color w:val="262626"/>
          <w:sz w:val="20"/>
          <w:szCs w:val="20"/>
          <w:lang w:val="de-AT" w:eastAsia="en-US"/>
        </w:rPr>
      </w:pPr>
    </w:p>
    <w:tbl>
      <w:tblPr>
        <w:tblW w:w="9923" w:type="dxa"/>
        <w:tblInd w:w="70" w:type="dxa"/>
        <w:tblLayout w:type="fixed"/>
        <w:tblCellMar>
          <w:left w:w="70" w:type="dxa"/>
          <w:right w:w="70" w:type="dxa"/>
        </w:tblCellMar>
        <w:tblLook w:val="0000" w:firstRow="0" w:lastRow="0" w:firstColumn="0" w:lastColumn="0" w:noHBand="0" w:noVBand="0"/>
      </w:tblPr>
      <w:tblGrid>
        <w:gridCol w:w="432"/>
        <w:gridCol w:w="156"/>
        <w:gridCol w:w="294"/>
        <w:gridCol w:w="6560"/>
        <w:gridCol w:w="439"/>
        <w:gridCol w:w="2030"/>
        <w:gridCol w:w="12"/>
      </w:tblGrid>
      <w:tr w:rsidR="00BE490F" w:rsidRPr="0084298A" w14:paraId="6B10157F" w14:textId="77777777" w:rsidTr="00E67399">
        <w:trPr>
          <w:gridAfter w:val="1"/>
          <w:wAfter w:w="12" w:type="dxa"/>
        </w:trPr>
        <w:tc>
          <w:tcPr>
            <w:tcW w:w="432" w:type="dxa"/>
            <w:tcBorders>
              <w:top w:val="nil"/>
              <w:left w:val="nil"/>
              <w:bottom w:val="single" w:sz="4" w:space="0" w:color="auto"/>
              <w:right w:val="nil"/>
            </w:tcBorders>
            <w:shd w:val="clear" w:color="auto" w:fill="E6E6E6"/>
            <w:vAlign w:val="center"/>
          </w:tcPr>
          <w:p w14:paraId="0B3B3E7C" w14:textId="77777777" w:rsidR="000711E8" w:rsidRPr="0084298A" w:rsidRDefault="00DD33CA" w:rsidP="007B2F30">
            <w:pPr>
              <w:rPr>
                <w:rFonts w:ascii="Calibri" w:eastAsia="Calibri" w:hAnsi="Calibri" w:cs="Tahoma"/>
                <w:b/>
                <w:bCs/>
                <w:color w:val="262626"/>
                <w:sz w:val="20"/>
                <w:szCs w:val="20"/>
                <w:lang w:val="de-AT" w:eastAsia="en-US"/>
              </w:rPr>
            </w:pPr>
            <w:r w:rsidRPr="0084298A">
              <w:rPr>
                <w:rFonts w:ascii="Calibri" w:eastAsia="Calibri" w:hAnsi="Calibri" w:cs="Tahoma"/>
                <w:b/>
                <w:bCs/>
                <w:color w:val="262626"/>
                <w:sz w:val="20"/>
                <w:szCs w:val="20"/>
                <w:lang w:val="de-AT" w:eastAsia="en-US"/>
              </w:rPr>
              <w:t>C</w:t>
            </w:r>
            <w:r w:rsidR="000711E8" w:rsidRPr="0084298A">
              <w:rPr>
                <w:rFonts w:ascii="Calibri" w:eastAsia="Calibri" w:hAnsi="Calibri" w:cs="Tahoma"/>
                <w:b/>
                <w:bCs/>
                <w:color w:val="262626"/>
                <w:sz w:val="20"/>
                <w:szCs w:val="20"/>
                <w:lang w:val="de-AT" w:eastAsia="en-US"/>
              </w:rPr>
              <w:t xml:space="preserve">. </w:t>
            </w:r>
          </w:p>
        </w:tc>
        <w:tc>
          <w:tcPr>
            <w:tcW w:w="9479" w:type="dxa"/>
            <w:gridSpan w:val="5"/>
            <w:tcBorders>
              <w:top w:val="nil"/>
              <w:left w:val="nil"/>
              <w:bottom w:val="single" w:sz="4" w:space="0" w:color="auto"/>
              <w:right w:val="nil"/>
            </w:tcBorders>
            <w:shd w:val="clear" w:color="auto" w:fill="E6E6E6"/>
            <w:vAlign w:val="center"/>
          </w:tcPr>
          <w:p w14:paraId="7AD8D27E" w14:textId="77777777" w:rsidR="000711E8" w:rsidRPr="0084298A" w:rsidRDefault="007B2F30" w:rsidP="007B2F30">
            <w:pPr>
              <w:rPr>
                <w:rFonts w:ascii="Calibri" w:eastAsia="Calibri" w:hAnsi="Calibri" w:cs="Tahoma"/>
                <w:b/>
                <w:bCs/>
                <w:color w:val="262626"/>
                <w:sz w:val="20"/>
                <w:szCs w:val="20"/>
                <w:lang w:val="de-AT" w:eastAsia="en-US"/>
              </w:rPr>
            </w:pPr>
            <w:r w:rsidRPr="0084298A">
              <w:rPr>
                <w:rFonts w:ascii="Calibri" w:eastAsia="Calibri" w:hAnsi="Calibri" w:cs="Tahoma"/>
                <w:b/>
                <w:bCs/>
                <w:color w:val="262626"/>
                <w:sz w:val="20"/>
                <w:szCs w:val="20"/>
                <w:lang w:val="de-AT" w:eastAsia="en-US"/>
              </w:rPr>
              <w:t>GESAMTKOSTEN UND FINANZIERUNG</w:t>
            </w:r>
          </w:p>
        </w:tc>
      </w:tr>
      <w:tr w:rsidR="00BE490F" w:rsidRPr="0084298A" w14:paraId="4D036EE9" w14:textId="77777777" w:rsidTr="00E67399">
        <w:trPr>
          <w:gridAfter w:val="1"/>
          <w:wAfter w:w="12" w:type="dxa"/>
          <w:trHeight w:hRule="exact" w:val="113"/>
        </w:trPr>
        <w:tc>
          <w:tcPr>
            <w:tcW w:w="9911" w:type="dxa"/>
            <w:gridSpan w:val="6"/>
            <w:tcBorders>
              <w:top w:val="single" w:sz="4" w:space="0" w:color="auto"/>
              <w:left w:val="nil"/>
              <w:bottom w:val="nil"/>
              <w:right w:val="nil"/>
            </w:tcBorders>
            <w:shd w:val="clear" w:color="auto" w:fill="FFFFFF"/>
            <w:vAlign w:val="center"/>
          </w:tcPr>
          <w:p w14:paraId="63158E5D" w14:textId="77777777" w:rsidR="000711E8" w:rsidRPr="0084298A" w:rsidRDefault="000711E8" w:rsidP="000711E8">
            <w:pPr>
              <w:pStyle w:val="Textkrper"/>
              <w:rPr>
                <w:rFonts w:ascii="Calibri" w:hAnsi="Calibri" w:cs="Tahoma"/>
                <w:b/>
                <w:bCs/>
                <w:color w:val="262626"/>
                <w:sz w:val="19"/>
                <w:szCs w:val="19"/>
                <w:lang w:val="de-AT"/>
              </w:rPr>
            </w:pPr>
          </w:p>
        </w:tc>
      </w:tr>
      <w:tr w:rsidR="00BE490F" w:rsidRPr="0084298A" w14:paraId="6BA30316" w14:textId="77777777" w:rsidTr="0034418C">
        <w:tblPrEx>
          <w:tblBorders>
            <w:bottom w:val="single" w:sz="2" w:space="0" w:color="auto"/>
          </w:tblBorders>
        </w:tblPrEx>
        <w:tc>
          <w:tcPr>
            <w:tcW w:w="588" w:type="dxa"/>
            <w:gridSpan w:val="2"/>
            <w:tcBorders>
              <w:bottom w:val="single" w:sz="2" w:space="0" w:color="auto"/>
            </w:tcBorders>
            <w:shd w:val="clear" w:color="auto" w:fill="E6E6E6"/>
            <w:vAlign w:val="center"/>
          </w:tcPr>
          <w:p w14:paraId="17C2B46B" w14:textId="77777777" w:rsidR="00FE2D71" w:rsidRPr="0084298A" w:rsidRDefault="00DD33CA" w:rsidP="000711E8">
            <w:pPr>
              <w:autoSpaceDE w:val="0"/>
              <w:rPr>
                <w:rFonts w:ascii="Calibri" w:eastAsia="Calibri" w:hAnsi="Calibri" w:cs="Calibri"/>
                <w:b/>
                <w:bCs/>
                <w:color w:val="262626"/>
                <w:sz w:val="20"/>
                <w:szCs w:val="20"/>
                <w:lang w:val="de-AT" w:eastAsia="en-US"/>
              </w:rPr>
            </w:pPr>
            <w:r w:rsidRPr="0084298A">
              <w:rPr>
                <w:rFonts w:ascii="Calibri" w:eastAsia="Calibri" w:hAnsi="Calibri" w:cs="Calibri"/>
                <w:b/>
                <w:bCs/>
                <w:color w:val="262626"/>
                <w:sz w:val="20"/>
                <w:szCs w:val="20"/>
                <w:lang w:val="de-AT" w:eastAsia="en-US"/>
              </w:rPr>
              <w:t>C</w:t>
            </w:r>
            <w:r w:rsidR="00FE2D71" w:rsidRPr="0084298A">
              <w:rPr>
                <w:rFonts w:ascii="Calibri" w:eastAsia="Calibri" w:hAnsi="Calibri" w:cs="Calibri"/>
                <w:b/>
                <w:bCs/>
                <w:color w:val="262626"/>
                <w:sz w:val="20"/>
                <w:szCs w:val="20"/>
                <w:lang w:val="de-AT" w:eastAsia="en-US"/>
              </w:rPr>
              <w:t>.</w:t>
            </w:r>
            <w:r w:rsidR="000711E8" w:rsidRPr="0084298A">
              <w:rPr>
                <w:rFonts w:ascii="Calibri" w:eastAsia="Calibri" w:hAnsi="Calibri" w:cs="Calibri"/>
                <w:b/>
                <w:bCs/>
                <w:color w:val="262626"/>
                <w:sz w:val="20"/>
                <w:szCs w:val="20"/>
                <w:lang w:val="de-AT" w:eastAsia="en-US"/>
              </w:rPr>
              <w:t>1</w:t>
            </w:r>
          </w:p>
        </w:tc>
        <w:tc>
          <w:tcPr>
            <w:tcW w:w="9335" w:type="dxa"/>
            <w:gridSpan w:val="5"/>
            <w:tcBorders>
              <w:bottom w:val="single" w:sz="2" w:space="0" w:color="auto"/>
            </w:tcBorders>
            <w:shd w:val="clear" w:color="auto" w:fill="FFFFFF"/>
            <w:vAlign w:val="center"/>
          </w:tcPr>
          <w:p w14:paraId="23902332" w14:textId="77777777" w:rsidR="00FE2D71" w:rsidRPr="0084298A" w:rsidRDefault="00B73767" w:rsidP="00B73767">
            <w:pPr>
              <w:autoSpaceDE w:val="0"/>
              <w:rPr>
                <w:rFonts w:ascii="Calibri" w:eastAsia="Calibri" w:hAnsi="Calibri" w:cs="Calibri"/>
                <w:b/>
                <w:bCs/>
                <w:color w:val="262626"/>
                <w:sz w:val="20"/>
                <w:szCs w:val="20"/>
                <w:lang w:val="de-AT" w:eastAsia="en-US"/>
              </w:rPr>
            </w:pPr>
            <w:r w:rsidRPr="0084298A">
              <w:rPr>
                <w:rFonts w:ascii="Calibri" w:eastAsia="Calibri" w:hAnsi="Calibri" w:cs="Calibri"/>
                <w:b/>
                <w:bCs/>
                <w:color w:val="262626"/>
                <w:sz w:val="20"/>
                <w:szCs w:val="20"/>
                <w:lang w:val="de-AT" w:eastAsia="en-US"/>
              </w:rPr>
              <w:t xml:space="preserve">Synthetische Aufstellung der </w:t>
            </w:r>
            <w:r w:rsidR="00EA45B1" w:rsidRPr="0084298A">
              <w:rPr>
                <w:rFonts w:ascii="Calibri" w:eastAsia="Calibri" w:hAnsi="Calibri" w:cs="Calibri"/>
                <w:b/>
                <w:bCs/>
                <w:color w:val="262626"/>
                <w:sz w:val="20"/>
                <w:szCs w:val="20"/>
                <w:lang w:val="de-AT" w:eastAsia="en-US"/>
              </w:rPr>
              <w:t xml:space="preserve">voraussichtlichen </w:t>
            </w:r>
            <w:r w:rsidR="008B3CF9" w:rsidRPr="00451627">
              <w:rPr>
                <w:rFonts w:ascii="Calibri" w:eastAsia="Calibri" w:hAnsi="Calibri" w:cs="Calibri"/>
                <w:b/>
                <w:bCs/>
                <w:color w:val="262626"/>
                <w:sz w:val="20"/>
                <w:szCs w:val="20"/>
                <w:lang w:val="de-AT" w:eastAsia="en-US"/>
              </w:rPr>
              <w:t>ausschließlich projektbezogenen</w:t>
            </w:r>
            <w:r w:rsidR="008B3CF9" w:rsidRPr="0084298A">
              <w:rPr>
                <w:rFonts w:ascii="Calibri" w:eastAsia="Calibri" w:hAnsi="Calibri" w:cs="Calibri"/>
                <w:b/>
                <w:bCs/>
                <w:color w:val="262626"/>
                <w:sz w:val="20"/>
                <w:szCs w:val="20"/>
                <w:lang w:val="de-AT" w:eastAsia="en-US"/>
              </w:rPr>
              <w:t xml:space="preserve"> </w:t>
            </w:r>
            <w:r w:rsidRPr="0084298A">
              <w:rPr>
                <w:rFonts w:ascii="Calibri" w:eastAsia="Calibri" w:hAnsi="Calibri" w:cs="Calibri"/>
                <w:b/>
                <w:bCs/>
                <w:color w:val="262626"/>
                <w:sz w:val="20"/>
                <w:szCs w:val="20"/>
                <w:lang w:val="de-AT" w:eastAsia="en-US"/>
              </w:rPr>
              <w:t>Kosten</w:t>
            </w:r>
            <w:r w:rsidR="00EA45B1" w:rsidRPr="0084298A">
              <w:rPr>
                <w:rFonts w:ascii="Calibri" w:eastAsia="Calibri" w:hAnsi="Calibri" w:cs="Calibri"/>
                <w:b/>
                <w:bCs/>
                <w:color w:val="262626"/>
                <w:sz w:val="20"/>
                <w:szCs w:val="20"/>
                <w:lang w:val="de-AT" w:eastAsia="en-US"/>
              </w:rPr>
              <w:t xml:space="preserve"> </w:t>
            </w:r>
            <w:r w:rsidR="00EA45B1" w:rsidRPr="0084298A">
              <w:rPr>
                <w:rFonts w:ascii="Calibri" w:eastAsia="Calibri" w:hAnsi="Calibri" w:cs="Calibri"/>
                <w:bCs/>
                <w:i/>
                <w:color w:val="262626"/>
                <w:sz w:val="20"/>
                <w:szCs w:val="20"/>
                <w:lang w:val="de-AT" w:eastAsia="en-US"/>
              </w:rPr>
              <w:t>(einschl. Steuer- und Fürsorgebeitragsnebenkosten)</w:t>
            </w:r>
          </w:p>
        </w:tc>
      </w:tr>
      <w:tr w:rsidR="00725C80" w:rsidRPr="0084298A" w14:paraId="33BFA1F0" w14:textId="77777777" w:rsidTr="00F839C7">
        <w:tblPrEx>
          <w:tblCellMar>
            <w:left w:w="28" w:type="dxa"/>
            <w:right w:w="28" w:type="dxa"/>
          </w:tblCellMar>
        </w:tblPrEx>
        <w:trPr>
          <w:trHeight w:hRule="exact" w:val="57"/>
        </w:trPr>
        <w:tc>
          <w:tcPr>
            <w:tcW w:w="588" w:type="dxa"/>
            <w:gridSpan w:val="2"/>
            <w:tcBorders>
              <w:top w:val="single" w:sz="2" w:space="0" w:color="auto"/>
              <w:left w:val="nil"/>
            </w:tcBorders>
            <w:tcMar>
              <w:left w:w="28" w:type="dxa"/>
              <w:right w:w="28" w:type="dxa"/>
            </w:tcMar>
          </w:tcPr>
          <w:p w14:paraId="67BA5F99" w14:textId="77777777" w:rsidR="00FE2D71" w:rsidRPr="0084298A" w:rsidRDefault="00FE2D71" w:rsidP="00FE2D71">
            <w:pPr>
              <w:autoSpaceDE w:val="0"/>
              <w:rPr>
                <w:rFonts w:ascii="Calibri" w:eastAsia="Calibri" w:hAnsi="Calibri" w:cs="Tahoma"/>
                <w:b/>
                <w:bCs/>
                <w:color w:val="262626"/>
                <w:sz w:val="20"/>
                <w:szCs w:val="20"/>
                <w:lang w:val="de-AT" w:eastAsia="en-US"/>
              </w:rPr>
            </w:pPr>
          </w:p>
        </w:tc>
        <w:tc>
          <w:tcPr>
            <w:tcW w:w="294" w:type="dxa"/>
            <w:tcBorders>
              <w:top w:val="single" w:sz="2" w:space="0" w:color="auto"/>
            </w:tcBorders>
            <w:tcMar>
              <w:left w:w="28" w:type="dxa"/>
              <w:right w:w="28" w:type="dxa"/>
            </w:tcMar>
            <w:vAlign w:val="center"/>
          </w:tcPr>
          <w:p w14:paraId="73F24D1E" w14:textId="77777777" w:rsidR="00FE2D71" w:rsidRPr="0084298A" w:rsidRDefault="00FE2D71" w:rsidP="00FE2D71">
            <w:pPr>
              <w:autoSpaceDE w:val="0"/>
              <w:jc w:val="center"/>
              <w:rPr>
                <w:rFonts w:ascii="Calibri" w:eastAsia="Calibri" w:hAnsi="Calibri" w:cs="Tahoma"/>
                <w:color w:val="262626"/>
                <w:sz w:val="20"/>
                <w:szCs w:val="20"/>
                <w:lang w:val="de-AT" w:eastAsia="en-US"/>
              </w:rPr>
            </w:pPr>
          </w:p>
        </w:tc>
        <w:tc>
          <w:tcPr>
            <w:tcW w:w="6560" w:type="dxa"/>
            <w:tcBorders>
              <w:top w:val="single" w:sz="2" w:space="0" w:color="auto"/>
            </w:tcBorders>
            <w:tcMar>
              <w:left w:w="28" w:type="dxa"/>
              <w:right w:w="28" w:type="dxa"/>
            </w:tcMar>
          </w:tcPr>
          <w:p w14:paraId="31855E40" w14:textId="77777777" w:rsidR="00FE2D71" w:rsidRPr="0084298A" w:rsidRDefault="00FE2D71" w:rsidP="00FE2D71">
            <w:pPr>
              <w:autoSpaceDE w:val="0"/>
              <w:rPr>
                <w:rFonts w:ascii="Calibri" w:eastAsia="Calibri" w:hAnsi="Calibri" w:cs="Tahoma"/>
                <w:b/>
                <w:bCs/>
                <w:color w:val="262626"/>
                <w:sz w:val="20"/>
                <w:szCs w:val="20"/>
                <w:lang w:val="de-AT" w:eastAsia="en-US"/>
              </w:rPr>
            </w:pPr>
          </w:p>
        </w:tc>
        <w:tc>
          <w:tcPr>
            <w:tcW w:w="439" w:type="dxa"/>
            <w:tcBorders>
              <w:top w:val="single" w:sz="2" w:space="0" w:color="auto"/>
            </w:tcBorders>
            <w:tcMar>
              <w:left w:w="28" w:type="dxa"/>
              <w:right w:w="28" w:type="dxa"/>
            </w:tcMar>
          </w:tcPr>
          <w:p w14:paraId="647D9BE2" w14:textId="77777777" w:rsidR="00FE2D71" w:rsidRPr="0084298A" w:rsidRDefault="00FE2D71" w:rsidP="00FE2D71">
            <w:pPr>
              <w:autoSpaceDE w:val="0"/>
              <w:rPr>
                <w:rFonts w:ascii="Calibri" w:eastAsia="Calibri" w:hAnsi="Calibri" w:cs="Tahoma"/>
                <w:b/>
                <w:bCs/>
                <w:smallCaps/>
                <w:color w:val="262626"/>
                <w:sz w:val="20"/>
                <w:szCs w:val="20"/>
                <w:lang w:val="de-AT" w:eastAsia="en-US"/>
              </w:rPr>
            </w:pPr>
          </w:p>
        </w:tc>
        <w:tc>
          <w:tcPr>
            <w:tcW w:w="2042" w:type="dxa"/>
            <w:gridSpan w:val="2"/>
            <w:tcBorders>
              <w:top w:val="single" w:sz="2" w:space="0" w:color="auto"/>
            </w:tcBorders>
            <w:tcMar>
              <w:left w:w="28" w:type="dxa"/>
              <w:right w:w="28" w:type="dxa"/>
            </w:tcMar>
          </w:tcPr>
          <w:p w14:paraId="41D216C0" w14:textId="77777777" w:rsidR="00FE2D71" w:rsidRPr="0084298A" w:rsidRDefault="00FE2D71" w:rsidP="00FE2D71">
            <w:pPr>
              <w:autoSpaceDE w:val="0"/>
              <w:rPr>
                <w:rFonts w:ascii="Calibri" w:eastAsia="Calibri" w:hAnsi="Calibri" w:cs="Tahoma"/>
                <w:b/>
                <w:bCs/>
                <w:smallCaps/>
                <w:color w:val="262626"/>
                <w:sz w:val="20"/>
                <w:szCs w:val="20"/>
                <w:lang w:val="de-AT" w:eastAsia="en-US"/>
              </w:rPr>
            </w:pPr>
          </w:p>
        </w:tc>
      </w:tr>
      <w:tr w:rsidR="00725C80" w:rsidRPr="0084298A" w14:paraId="5C4778BB" w14:textId="77777777" w:rsidTr="0084298A">
        <w:tblPrEx>
          <w:tblCellMar>
            <w:left w:w="28" w:type="dxa"/>
            <w:right w:w="28" w:type="dxa"/>
          </w:tblCellMar>
        </w:tblPrEx>
        <w:tc>
          <w:tcPr>
            <w:tcW w:w="588" w:type="dxa"/>
            <w:gridSpan w:val="2"/>
            <w:tcBorders>
              <w:left w:val="nil"/>
            </w:tcBorders>
            <w:tcMar>
              <w:left w:w="28" w:type="dxa"/>
              <w:right w:w="28" w:type="dxa"/>
            </w:tcMar>
          </w:tcPr>
          <w:p w14:paraId="59B43406"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bottom w:val="dotted" w:sz="4" w:space="0" w:color="auto"/>
            </w:tcBorders>
            <w:tcMar>
              <w:left w:w="28" w:type="dxa"/>
              <w:right w:w="28" w:type="dxa"/>
            </w:tcMar>
            <w:vAlign w:val="center"/>
          </w:tcPr>
          <w:p w14:paraId="713CC117" w14:textId="77777777" w:rsidR="00FE2D71" w:rsidRPr="0084298A" w:rsidRDefault="00310605" w:rsidP="001244B5">
            <w:pPr>
              <w:shd w:val="clear" w:color="auto" w:fill="FFFFFF"/>
              <w:autoSpaceDE w:val="0"/>
              <w:jc w:val="right"/>
              <w:rPr>
                <w:rFonts w:ascii="Calibri" w:eastAsia="Calibri" w:hAnsi="Calibri" w:cs="Tahoma"/>
                <w:color w:val="262626"/>
                <w:sz w:val="16"/>
                <w:szCs w:val="16"/>
                <w:lang w:val="de-AT" w:eastAsia="en-US"/>
              </w:rPr>
            </w:pPr>
            <w:r w:rsidRPr="0084298A">
              <w:rPr>
                <w:rFonts w:ascii="Calibri" w:eastAsia="Calibri" w:hAnsi="Calibri" w:cs="Tahoma"/>
                <w:color w:val="262626"/>
                <w:sz w:val="16"/>
                <w:szCs w:val="16"/>
                <w:lang w:val="de-AT" w:eastAsia="en-US"/>
              </w:rPr>
              <w:t>1</w:t>
            </w:r>
          </w:p>
        </w:tc>
        <w:tc>
          <w:tcPr>
            <w:tcW w:w="6560" w:type="dxa"/>
            <w:tcBorders>
              <w:left w:val="nil"/>
              <w:bottom w:val="dotted" w:sz="4" w:space="0" w:color="auto"/>
            </w:tcBorders>
            <w:shd w:val="clear" w:color="auto" w:fill="F3F3F3"/>
            <w:tcMar>
              <w:left w:w="28" w:type="dxa"/>
              <w:right w:w="28" w:type="dxa"/>
            </w:tcMar>
          </w:tcPr>
          <w:p w14:paraId="42C8734F" w14:textId="77777777" w:rsidR="00FE2D71" w:rsidRPr="0084298A" w:rsidRDefault="008B3CF9" w:rsidP="008B3CF9">
            <w:pPr>
              <w:shd w:val="clear" w:color="auto" w:fill="FFFFFF"/>
              <w:autoSpaceDE w:val="0"/>
              <w:rPr>
                <w:rFonts w:ascii="Calibri" w:eastAsia="Calibri" w:hAnsi="Calibri" w:cs="Calibri"/>
                <w:color w:val="262626"/>
                <w:sz w:val="20"/>
                <w:szCs w:val="20"/>
                <w:lang w:val="de-AT" w:eastAsia="en-US"/>
              </w:rPr>
            </w:pPr>
            <w:r w:rsidRPr="0084298A">
              <w:rPr>
                <w:rFonts w:ascii="Calibri" w:eastAsia="Calibri" w:hAnsi="Calibri" w:cs="Calibri"/>
                <w:bCs/>
                <w:color w:val="262626"/>
                <w:sz w:val="20"/>
                <w:szCs w:val="20"/>
                <w:lang w:val="de-AT" w:eastAsia="en-US"/>
              </w:rPr>
              <w:t>Materialkosten</w:t>
            </w:r>
          </w:p>
        </w:tc>
        <w:tc>
          <w:tcPr>
            <w:tcW w:w="439" w:type="dxa"/>
            <w:tcMar>
              <w:left w:w="28" w:type="dxa"/>
              <w:right w:w="28" w:type="dxa"/>
            </w:tcMar>
            <w:vAlign w:val="center"/>
          </w:tcPr>
          <w:p w14:paraId="1EFC8387" w14:textId="77777777" w:rsidR="00FE2D71" w:rsidRPr="0084298A" w:rsidRDefault="00FE2D71" w:rsidP="00467D3F">
            <w:pPr>
              <w:shd w:val="clear" w:color="auto" w:fill="FFFFFF"/>
              <w:autoSpaceDE w:val="0"/>
              <w:jc w:val="right"/>
              <w:rPr>
                <w:rFonts w:ascii="Calibri" w:eastAsia="Calibri" w:hAnsi="Calibri" w:cs="Tahoma"/>
                <w:smallCaps/>
                <w:color w:val="262626"/>
                <w:sz w:val="20"/>
                <w:szCs w:val="20"/>
                <w:lang w:val="de-AT" w:eastAsia="en-US"/>
              </w:rPr>
            </w:pPr>
            <w:r w:rsidRPr="0084298A">
              <w:rPr>
                <w:rFonts w:ascii="Calibri" w:eastAsia="Calibri" w:hAnsi="Calibri" w:cs="Tahoma"/>
                <w:color w:val="262626"/>
                <w:sz w:val="20"/>
                <w:szCs w:val="20"/>
                <w:lang w:val="de-AT" w:eastAsia="en-US"/>
              </w:rPr>
              <w:t>€</w:t>
            </w:r>
          </w:p>
        </w:tc>
        <w:tc>
          <w:tcPr>
            <w:tcW w:w="2042" w:type="dxa"/>
            <w:gridSpan w:val="2"/>
            <w:tcBorders>
              <w:bottom w:val="dotted" w:sz="4" w:space="0" w:color="auto"/>
              <w:right w:val="dotted" w:sz="4" w:space="0" w:color="auto"/>
            </w:tcBorders>
            <w:shd w:val="clear" w:color="auto" w:fill="F2F2F2"/>
            <w:tcMar>
              <w:left w:w="28" w:type="dxa"/>
              <w:right w:w="28" w:type="dxa"/>
            </w:tcMar>
            <w:vAlign w:val="center"/>
          </w:tcPr>
          <w:p w14:paraId="584EA61D" w14:textId="77777777" w:rsidR="00FE2D71" w:rsidRPr="0084298A" w:rsidRDefault="002F1955" w:rsidP="00F839C7">
            <w:pPr>
              <w:tabs>
                <w:tab w:val="right" w:pos="1986"/>
              </w:tabs>
              <w:autoSpaceDE w:val="0"/>
              <w:jc w:val="right"/>
              <w:rPr>
                <w:rFonts w:eastAsia="Calibri" w:cs="Calibri"/>
                <w:color w:val="262626"/>
                <w:sz w:val="19"/>
                <w:szCs w:val="19"/>
                <w:lang w:val="de-AT"/>
              </w:rPr>
            </w:pPr>
            <w:r w:rsidRPr="0084298A">
              <w:rPr>
                <w:rFonts w:eastAsia="Calibri" w:cs="Calibri"/>
                <w:color w:val="262626"/>
                <w:sz w:val="19"/>
                <w:szCs w:val="19"/>
                <w:lang w:val="de-AT"/>
              </w:rPr>
              <w:fldChar w:fldCharType="begin">
                <w:ffData>
                  <w:name w:val="VocePr1"/>
                  <w:enabled/>
                  <w:calcOnExit w:val="0"/>
                  <w:textInput>
                    <w:type w:val="number"/>
                    <w:format w:val="#.##0,00"/>
                  </w:textInput>
                </w:ffData>
              </w:fldChar>
            </w:r>
            <w:bookmarkStart w:id="23" w:name="VocePr1"/>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fldChar w:fldCharType="end"/>
            </w:r>
            <w:bookmarkEnd w:id="23"/>
          </w:p>
        </w:tc>
      </w:tr>
      <w:tr w:rsidR="00725C80" w:rsidRPr="0084298A" w14:paraId="6EBAE1BC" w14:textId="77777777" w:rsidTr="00F839C7">
        <w:tblPrEx>
          <w:tblCellMar>
            <w:left w:w="28" w:type="dxa"/>
            <w:right w:w="28" w:type="dxa"/>
          </w:tblCellMar>
        </w:tblPrEx>
        <w:trPr>
          <w:trHeight w:hRule="exact" w:val="113"/>
        </w:trPr>
        <w:tc>
          <w:tcPr>
            <w:tcW w:w="588" w:type="dxa"/>
            <w:gridSpan w:val="2"/>
            <w:tcBorders>
              <w:left w:val="nil"/>
            </w:tcBorders>
            <w:tcMar>
              <w:left w:w="28" w:type="dxa"/>
              <w:right w:w="28" w:type="dxa"/>
            </w:tcMar>
          </w:tcPr>
          <w:p w14:paraId="3CEF81BD"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top w:val="dotted" w:sz="4" w:space="0" w:color="auto"/>
            </w:tcBorders>
            <w:tcMar>
              <w:left w:w="28" w:type="dxa"/>
              <w:right w:w="28" w:type="dxa"/>
            </w:tcMar>
            <w:vAlign w:val="center"/>
          </w:tcPr>
          <w:p w14:paraId="4B510767" w14:textId="77777777" w:rsidR="00FE2D71" w:rsidRPr="0084298A" w:rsidRDefault="00FE2D71" w:rsidP="001244B5">
            <w:pPr>
              <w:shd w:val="clear" w:color="auto" w:fill="FFFFFF"/>
              <w:autoSpaceDE w:val="0"/>
              <w:jc w:val="right"/>
              <w:rPr>
                <w:rFonts w:ascii="Calibri" w:eastAsia="Calibri" w:hAnsi="Calibri" w:cs="Tahoma"/>
                <w:color w:val="262626"/>
                <w:sz w:val="16"/>
                <w:szCs w:val="16"/>
                <w:lang w:val="de-AT" w:eastAsia="en-US"/>
              </w:rPr>
            </w:pPr>
          </w:p>
        </w:tc>
        <w:tc>
          <w:tcPr>
            <w:tcW w:w="6560" w:type="dxa"/>
            <w:tcBorders>
              <w:top w:val="dotted" w:sz="4" w:space="0" w:color="auto"/>
            </w:tcBorders>
            <w:tcMar>
              <w:left w:w="28" w:type="dxa"/>
              <w:right w:w="28" w:type="dxa"/>
            </w:tcMar>
            <w:vAlign w:val="center"/>
          </w:tcPr>
          <w:p w14:paraId="7E95C8CA"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439" w:type="dxa"/>
            <w:tcMar>
              <w:left w:w="28" w:type="dxa"/>
              <w:right w:w="28" w:type="dxa"/>
            </w:tcMar>
            <w:vAlign w:val="center"/>
          </w:tcPr>
          <w:p w14:paraId="5344ED6F" w14:textId="77777777" w:rsidR="00FE2D71" w:rsidRPr="0084298A" w:rsidRDefault="00FE2D71" w:rsidP="00467D3F">
            <w:pPr>
              <w:shd w:val="clear" w:color="auto" w:fill="FFFFFF"/>
              <w:autoSpaceDE w:val="0"/>
              <w:rPr>
                <w:rFonts w:ascii="Calibri" w:eastAsia="Calibri" w:hAnsi="Calibri" w:cs="Tahoma"/>
                <w:smallCaps/>
                <w:color w:val="262626"/>
                <w:sz w:val="20"/>
                <w:szCs w:val="20"/>
                <w:lang w:val="de-AT" w:eastAsia="en-US"/>
              </w:rPr>
            </w:pPr>
          </w:p>
        </w:tc>
        <w:tc>
          <w:tcPr>
            <w:tcW w:w="2042" w:type="dxa"/>
            <w:gridSpan w:val="2"/>
            <w:tcBorders>
              <w:top w:val="dotted" w:sz="4" w:space="0" w:color="auto"/>
            </w:tcBorders>
            <w:tcMar>
              <w:left w:w="28" w:type="dxa"/>
              <w:right w:w="28" w:type="dxa"/>
            </w:tcMar>
            <w:vAlign w:val="center"/>
          </w:tcPr>
          <w:p w14:paraId="1655A580" w14:textId="77777777" w:rsidR="00FE2D71" w:rsidRPr="0084298A" w:rsidRDefault="00FE2D71" w:rsidP="00F839C7">
            <w:pPr>
              <w:shd w:val="clear" w:color="auto" w:fill="FFFFFF"/>
              <w:autoSpaceDE w:val="0"/>
              <w:jc w:val="right"/>
              <w:rPr>
                <w:rFonts w:ascii="Calibri" w:eastAsia="Calibri" w:hAnsi="Calibri" w:cs="Tahoma"/>
                <w:smallCaps/>
                <w:color w:val="262626"/>
                <w:sz w:val="20"/>
                <w:szCs w:val="20"/>
                <w:lang w:val="de-AT" w:eastAsia="en-US"/>
              </w:rPr>
            </w:pPr>
          </w:p>
        </w:tc>
      </w:tr>
      <w:tr w:rsidR="00725C80" w:rsidRPr="0084298A" w14:paraId="58F77875" w14:textId="77777777" w:rsidTr="002D150F">
        <w:tblPrEx>
          <w:tblCellMar>
            <w:left w:w="28" w:type="dxa"/>
            <w:right w:w="28" w:type="dxa"/>
          </w:tblCellMar>
        </w:tblPrEx>
        <w:tc>
          <w:tcPr>
            <w:tcW w:w="588" w:type="dxa"/>
            <w:gridSpan w:val="2"/>
            <w:tcBorders>
              <w:left w:val="nil"/>
            </w:tcBorders>
            <w:tcMar>
              <w:left w:w="28" w:type="dxa"/>
              <w:right w:w="28" w:type="dxa"/>
            </w:tcMar>
          </w:tcPr>
          <w:p w14:paraId="1272D905"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bottom w:val="dotted" w:sz="4" w:space="0" w:color="auto"/>
            </w:tcBorders>
            <w:tcMar>
              <w:left w:w="28" w:type="dxa"/>
              <w:right w:w="28" w:type="dxa"/>
            </w:tcMar>
            <w:vAlign w:val="center"/>
          </w:tcPr>
          <w:p w14:paraId="5AFC41B2" w14:textId="77777777" w:rsidR="00FE2D71" w:rsidRPr="0084298A" w:rsidRDefault="00310605" w:rsidP="001244B5">
            <w:pPr>
              <w:shd w:val="clear" w:color="auto" w:fill="FFFFFF"/>
              <w:autoSpaceDE w:val="0"/>
              <w:jc w:val="right"/>
              <w:rPr>
                <w:rFonts w:ascii="Calibri" w:eastAsia="Calibri" w:hAnsi="Calibri" w:cs="Tahoma"/>
                <w:color w:val="262626"/>
                <w:sz w:val="16"/>
                <w:szCs w:val="16"/>
                <w:lang w:val="de-AT" w:eastAsia="en-US"/>
              </w:rPr>
            </w:pPr>
            <w:r w:rsidRPr="0084298A">
              <w:rPr>
                <w:rFonts w:ascii="Calibri" w:eastAsia="Calibri" w:hAnsi="Calibri" w:cs="Tahoma"/>
                <w:color w:val="262626"/>
                <w:sz w:val="16"/>
                <w:szCs w:val="16"/>
                <w:lang w:val="de-AT" w:eastAsia="en-US"/>
              </w:rPr>
              <w:t>2</w:t>
            </w:r>
          </w:p>
        </w:tc>
        <w:tc>
          <w:tcPr>
            <w:tcW w:w="6560" w:type="dxa"/>
            <w:tcBorders>
              <w:left w:val="nil"/>
              <w:bottom w:val="dotted" w:sz="4" w:space="0" w:color="auto"/>
            </w:tcBorders>
            <w:shd w:val="clear" w:color="auto" w:fill="F3F3F3"/>
            <w:tcMar>
              <w:left w:w="28" w:type="dxa"/>
              <w:right w:w="28" w:type="dxa"/>
            </w:tcMar>
            <w:vAlign w:val="center"/>
          </w:tcPr>
          <w:p w14:paraId="1A71424D" w14:textId="77777777" w:rsidR="00FE2D71" w:rsidRPr="0084298A" w:rsidRDefault="008B3CF9" w:rsidP="008B3CF9">
            <w:pPr>
              <w:shd w:val="clear" w:color="auto" w:fill="FFFFFF"/>
              <w:autoSpaceDE w:val="0"/>
              <w:rPr>
                <w:rFonts w:ascii="Calibri" w:eastAsia="Calibri" w:hAnsi="Calibri" w:cs="Tahoma"/>
                <w:color w:val="262626"/>
                <w:sz w:val="20"/>
                <w:szCs w:val="20"/>
                <w:lang w:val="de-AT" w:eastAsia="en-US"/>
              </w:rPr>
            </w:pPr>
            <w:r w:rsidRPr="0084298A">
              <w:rPr>
                <w:rFonts w:ascii="Calibri" w:eastAsia="Calibri" w:hAnsi="Calibri" w:cs="Tahoma"/>
                <w:bCs/>
                <w:color w:val="262626"/>
                <w:sz w:val="20"/>
                <w:szCs w:val="20"/>
                <w:lang w:val="de-AT" w:eastAsia="en-US"/>
              </w:rPr>
              <w:t>Fahrt- oder Reisekosten</w:t>
            </w:r>
            <w:r w:rsidR="00EA45B1" w:rsidRPr="0084298A">
              <w:rPr>
                <w:rFonts w:ascii="Calibri" w:eastAsia="Calibri" w:hAnsi="Calibri" w:cs="Tahoma"/>
                <w:bCs/>
                <w:color w:val="262626"/>
                <w:sz w:val="20"/>
                <w:szCs w:val="20"/>
                <w:lang w:val="de-AT" w:eastAsia="en-US"/>
              </w:rPr>
              <w:t xml:space="preserve"> </w:t>
            </w:r>
          </w:p>
        </w:tc>
        <w:tc>
          <w:tcPr>
            <w:tcW w:w="439" w:type="dxa"/>
            <w:tcMar>
              <w:left w:w="28" w:type="dxa"/>
              <w:right w:w="28" w:type="dxa"/>
            </w:tcMar>
            <w:vAlign w:val="center"/>
          </w:tcPr>
          <w:p w14:paraId="06094863" w14:textId="77777777" w:rsidR="00FE2D71" w:rsidRPr="0084298A" w:rsidRDefault="00FE2D71" w:rsidP="00467D3F">
            <w:pPr>
              <w:shd w:val="clear" w:color="auto" w:fill="FFFFFF"/>
              <w:autoSpaceDE w:val="0"/>
              <w:jc w:val="right"/>
              <w:rPr>
                <w:rFonts w:ascii="Calibri" w:eastAsia="Calibri" w:hAnsi="Calibri" w:cs="Tahoma"/>
                <w:smallCaps/>
                <w:color w:val="262626"/>
                <w:sz w:val="20"/>
                <w:szCs w:val="20"/>
                <w:lang w:val="de-AT" w:eastAsia="en-US"/>
              </w:rPr>
            </w:pPr>
            <w:r w:rsidRPr="0084298A">
              <w:rPr>
                <w:rFonts w:ascii="Calibri" w:eastAsia="Calibri" w:hAnsi="Calibri" w:cs="Tahoma"/>
                <w:color w:val="262626"/>
                <w:sz w:val="20"/>
                <w:szCs w:val="20"/>
                <w:lang w:val="de-AT" w:eastAsia="en-US"/>
              </w:rPr>
              <w:t>€</w:t>
            </w:r>
          </w:p>
        </w:tc>
        <w:tc>
          <w:tcPr>
            <w:tcW w:w="2042" w:type="dxa"/>
            <w:gridSpan w:val="2"/>
            <w:tcBorders>
              <w:bottom w:val="dotted" w:sz="4" w:space="0" w:color="auto"/>
              <w:right w:val="dotted" w:sz="4" w:space="0" w:color="auto"/>
            </w:tcBorders>
            <w:shd w:val="clear" w:color="auto" w:fill="F2F2F2"/>
            <w:tcMar>
              <w:left w:w="28" w:type="dxa"/>
              <w:right w:w="28" w:type="dxa"/>
            </w:tcMar>
            <w:vAlign w:val="center"/>
          </w:tcPr>
          <w:p w14:paraId="2D2AAB39" w14:textId="77777777" w:rsidR="00FE2D71" w:rsidRPr="0084298A" w:rsidRDefault="002F1955" w:rsidP="00F839C7">
            <w:pPr>
              <w:tabs>
                <w:tab w:val="right" w:pos="1986"/>
              </w:tabs>
              <w:autoSpaceDE w:val="0"/>
              <w:jc w:val="right"/>
              <w:rPr>
                <w:rFonts w:eastAsia="Calibri" w:cs="Calibri"/>
                <w:color w:val="262626"/>
                <w:sz w:val="19"/>
                <w:szCs w:val="19"/>
                <w:lang w:val="de-AT"/>
              </w:rPr>
            </w:pPr>
            <w:r w:rsidRPr="0084298A">
              <w:rPr>
                <w:rFonts w:eastAsia="Calibri" w:cs="Calibri"/>
                <w:color w:val="262626"/>
                <w:sz w:val="19"/>
                <w:szCs w:val="19"/>
                <w:lang w:val="de-AT"/>
              </w:rPr>
              <w:fldChar w:fldCharType="begin">
                <w:ffData>
                  <w:name w:val="VocePr2"/>
                  <w:enabled/>
                  <w:calcOnExit w:val="0"/>
                  <w:textInput>
                    <w:type w:val="number"/>
                    <w:format w:val="#.##0,00"/>
                  </w:textInput>
                </w:ffData>
              </w:fldChar>
            </w:r>
            <w:bookmarkStart w:id="24" w:name="VocePr2"/>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fldChar w:fldCharType="end"/>
            </w:r>
            <w:bookmarkEnd w:id="24"/>
          </w:p>
        </w:tc>
      </w:tr>
      <w:tr w:rsidR="00725C80" w:rsidRPr="0084298A" w14:paraId="369D8A0F" w14:textId="77777777" w:rsidTr="002D150F">
        <w:tblPrEx>
          <w:tblCellMar>
            <w:left w:w="28" w:type="dxa"/>
            <w:right w:w="28" w:type="dxa"/>
          </w:tblCellMar>
        </w:tblPrEx>
        <w:trPr>
          <w:trHeight w:hRule="exact" w:val="113"/>
        </w:trPr>
        <w:tc>
          <w:tcPr>
            <w:tcW w:w="588" w:type="dxa"/>
            <w:gridSpan w:val="2"/>
            <w:tcBorders>
              <w:left w:val="nil"/>
            </w:tcBorders>
            <w:tcMar>
              <w:left w:w="28" w:type="dxa"/>
              <w:right w:w="28" w:type="dxa"/>
            </w:tcMar>
          </w:tcPr>
          <w:p w14:paraId="28D4F6AC"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top w:val="dotted" w:sz="4" w:space="0" w:color="auto"/>
            </w:tcBorders>
            <w:tcMar>
              <w:left w:w="28" w:type="dxa"/>
              <w:right w:w="28" w:type="dxa"/>
            </w:tcMar>
            <w:vAlign w:val="center"/>
          </w:tcPr>
          <w:p w14:paraId="0D07F9FB" w14:textId="77777777" w:rsidR="00FE2D71" w:rsidRPr="0084298A" w:rsidRDefault="00FE2D71" w:rsidP="001244B5">
            <w:pPr>
              <w:shd w:val="clear" w:color="auto" w:fill="FFFFFF"/>
              <w:autoSpaceDE w:val="0"/>
              <w:jc w:val="right"/>
              <w:rPr>
                <w:rFonts w:ascii="Calibri" w:eastAsia="Calibri" w:hAnsi="Calibri" w:cs="Tahoma"/>
                <w:color w:val="262626"/>
                <w:sz w:val="16"/>
                <w:szCs w:val="16"/>
                <w:lang w:val="de-AT" w:eastAsia="en-US"/>
              </w:rPr>
            </w:pPr>
          </w:p>
        </w:tc>
        <w:tc>
          <w:tcPr>
            <w:tcW w:w="6560" w:type="dxa"/>
            <w:tcBorders>
              <w:top w:val="dotted" w:sz="4" w:space="0" w:color="auto"/>
            </w:tcBorders>
            <w:tcMar>
              <w:left w:w="28" w:type="dxa"/>
              <w:right w:w="28" w:type="dxa"/>
            </w:tcMar>
            <w:vAlign w:val="center"/>
          </w:tcPr>
          <w:p w14:paraId="060DCF54"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439" w:type="dxa"/>
            <w:tcMar>
              <w:left w:w="28" w:type="dxa"/>
              <w:right w:w="28" w:type="dxa"/>
            </w:tcMar>
            <w:vAlign w:val="center"/>
          </w:tcPr>
          <w:p w14:paraId="5AD78562" w14:textId="77777777" w:rsidR="00FE2D71" w:rsidRPr="0084298A" w:rsidRDefault="00FE2D71" w:rsidP="00467D3F">
            <w:pPr>
              <w:shd w:val="clear" w:color="auto" w:fill="FFFFFF"/>
              <w:autoSpaceDE w:val="0"/>
              <w:rPr>
                <w:rFonts w:ascii="Calibri" w:eastAsia="Calibri" w:hAnsi="Calibri" w:cs="Tahoma"/>
                <w:smallCaps/>
                <w:color w:val="262626"/>
                <w:sz w:val="20"/>
                <w:szCs w:val="20"/>
                <w:lang w:val="de-AT" w:eastAsia="en-US"/>
              </w:rPr>
            </w:pPr>
          </w:p>
        </w:tc>
        <w:tc>
          <w:tcPr>
            <w:tcW w:w="2042" w:type="dxa"/>
            <w:gridSpan w:val="2"/>
            <w:tcBorders>
              <w:top w:val="dotted" w:sz="4" w:space="0" w:color="auto"/>
            </w:tcBorders>
            <w:shd w:val="clear" w:color="auto" w:fill="F2F2F2"/>
            <w:tcMar>
              <w:left w:w="28" w:type="dxa"/>
              <w:right w:w="28" w:type="dxa"/>
            </w:tcMar>
            <w:vAlign w:val="center"/>
          </w:tcPr>
          <w:p w14:paraId="1924DF77" w14:textId="77777777" w:rsidR="00FE2D71" w:rsidRPr="0084298A" w:rsidRDefault="00FE2D71" w:rsidP="00F839C7">
            <w:pPr>
              <w:shd w:val="clear" w:color="auto" w:fill="FFFFFF"/>
              <w:autoSpaceDE w:val="0"/>
              <w:jc w:val="right"/>
              <w:rPr>
                <w:rFonts w:ascii="Calibri" w:eastAsia="Calibri" w:hAnsi="Calibri" w:cs="Tahoma"/>
                <w:smallCaps/>
                <w:color w:val="262626"/>
                <w:sz w:val="20"/>
                <w:szCs w:val="20"/>
                <w:lang w:val="de-AT" w:eastAsia="en-US"/>
              </w:rPr>
            </w:pPr>
          </w:p>
        </w:tc>
      </w:tr>
      <w:tr w:rsidR="00725C80" w:rsidRPr="0084298A" w14:paraId="3FF93986" w14:textId="77777777" w:rsidTr="002D150F">
        <w:tblPrEx>
          <w:tblCellMar>
            <w:left w:w="28" w:type="dxa"/>
            <w:right w:w="28" w:type="dxa"/>
          </w:tblCellMar>
        </w:tblPrEx>
        <w:tc>
          <w:tcPr>
            <w:tcW w:w="588" w:type="dxa"/>
            <w:gridSpan w:val="2"/>
            <w:tcBorders>
              <w:left w:val="nil"/>
            </w:tcBorders>
            <w:tcMar>
              <w:left w:w="28" w:type="dxa"/>
              <w:right w:w="28" w:type="dxa"/>
            </w:tcMar>
          </w:tcPr>
          <w:p w14:paraId="54C63345"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bottom w:val="dotted" w:sz="4" w:space="0" w:color="auto"/>
            </w:tcBorders>
            <w:tcMar>
              <w:left w:w="28" w:type="dxa"/>
              <w:right w:w="28" w:type="dxa"/>
            </w:tcMar>
            <w:vAlign w:val="center"/>
          </w:tcPr>
          <w:p w14:paraId="52A9C564" w14:textId="77777777" w:rsidR="00FE2D71" w:rsidRPr="0084298A" w:rsidRDefault="00310605" w:rsidP="001244B5">
            <w:pPr>
              <w:shd w:val="clear" w:color="auto" w:fill="FFFFFF"/>
              <w:autoSpaceDE w:val="0"/>
              <w:jc w:val="right"/>
              <w:rPr>
                <w:rFonts w:ascii="Calibri" w:eastAsia="Calibri" w:hAnsi="Calibri" w:cs="Tahoma"/>
                <w:color w:val="262626"/>
                <w:sz w:val="16"/>
                <w:szCs w:val="16"/>
                <w:lang w:val="de-AT" w:eastAsia="en-US"/>
              </w:rPr>
            </w:pPr>
            <w:r w:rsidRPr="0084298A">
              <w:rPr>
                <w:rFonts w:ascii="Calibri" w:eastAsia="Calibri" w:hAnsi="Calibri" w:cs="Tahoma"/>
                <w:color w:val="262626"/>
                <w:sz w:val="16"/>
                <w:szCs w:val="16"/>
                <w:lang w:val="de-AT" w:eastAsia="en-US"/>
              </w:rPr>
              <w:t>3</w:t>
            </w:r>
          </w:p>
        </w:tc>
        <w:tc>
          <w:tcPr>
            <w:tcW w:w="6560" w:type="dxa"/>
            <w:tcBorders>
              <w:left w:val="nil"/>
              <w:bottom w:val="dotted" w:sz="4" w:space="0" w:color="auto"/>
            </w:tcBorders>
            <w:shd w:val="clear" w:color="auto" w:fill="F3F3F3"/>
            <w:tcMar>
              <w:left w:w="28" w:type="dxa"/>
              <w:right w:w="28" w:type="dxa"/>
            </w:tcMar>
            <w:vAlign w:val="center"/>
          </w:tcPr>
          <w:p w14:paraId="560679AC" w14:textId="77777777" w:rsidR="00FE2D71" w:rsidRPr="0084298A" w:rsidRDefault="00F357B8" w:rsidP="008B3CF9">
            <w:pPr>
              <w:shd w:val="clear" w:color="auto" w:fill="FFFFFF"/>
              <w:autoSpaceDE w:val="0"/>
              <w:rPr>
                <w:rFonts w:ascii="Calibri" w:eastAsia="Calibri" w:hAnsi="Calibri" w:cs="Tahoma"/>
                <w:color w:val="262626"/>
                <w:sz w:val="20"/>
                <w:szCs w:val="20"/>
                <w:lang w:val="de-AT" w:eastAsia="en-US"/>
              </w:rPr>
            </w:pPr>
            <w:r w:rsidRPr="0084298A">
              <w:rPr>
                <w:rFonts w:ascii="Calibri" w:eastAsia="Calibri" w:hAnsi="Calibri" w:cs="Tahoma"/>
                <w:bCs/>
                <w:color w:val="262626"/>
                <w:sz w:val="20"/>
                <w:szCs w:val="20"/>
                <w:lang w:val="de-AT" w:eastAsia="en-US"/>
              </w:rPr>
              <w:t>Verpflegungskosten</w:t>
            </w:r>
          </w:p>
        </w:tc>
        <w:tc>
          <w:tcPr>
            <w:tcW w:w="439" w:type="dxa"/>
            <w:tcMar>
              <w:left w:w="28" w:type="dxa"/>
              <w:right w:w="28" w:type="dxa"/>
            </w:tcMar>
            <w:vAlign w:val="center"/>
          </w:tcPr>
          <w:p w14:paraId="5176AE59" w14:textId="77777777" w:rsidR="00FE2D71" w:rsidRPr="0084298A" w:rsidRDefault="00FE2D71" w:rsidP="00467D3F">
            <w:pPr>
              <w:shd w:val="clear" w:color="auto" w:fill="FFFFFF"/>
              <w:autoSpaceDE w:val="0"/>
              <w:jc w:val="right"/>
              <w:rPr>
                <w:rFonts w:ascii="Calibri" w:eastAsia="Calibri" w:hAnsi="Calibri" w:cs="Tahoma"/>
                <w:smallCaps/>
                <w:color w:val="262626"/>
                <w:sz w:val="20"/>
                <w:szCs w:val="20"/>
                <w:lang w:val="de-AT" w:eastAsia="en-US"/>
              </w:rPr>
            </w:pPr>
            <w:r w:rsidRPr="0084298A">
              <w:rPr>
                <w:rFonts w:ascii="Calibri" w:eastAsia="Calibri" w:hAnsi="Calibri" w:cs="Tahoma"/>
                <w:color w:val="262626"/>
                <w:sz w:val="20"/>
                <w:szCs w:val="20"/>
                <w:lang w:val="de-AT" w:eastAsia="en-US"/>
              </w:rPr>
              <w:t>€</w:t>
            </w:r>
          </w:p>
        </w:tc>
        <w:tc>
          <w:tcPr>
            <w:tcW w:w="2042" w:type="dxa"/>
            <w:gridSpan w:val="2"/>
            <w:tcBorders>
              <w:bottom w:val="dotted" w:sz="4" w:space="0" w:color="auto"/>
              <w:right w:val="dotted" w:sz="4" w:space="0" w:color="auto"/>
            </w:tcBorders>
            <w:shd w:val="clear" w:color="auto" w:fill="F2F2F2"/>
            <w:tcMar>
              <w:left w:w="28" w:type="dxa"/>
              <w:right w:w="28" w:type="dxa"/>
            </w:tcMar>
            <w:vAlign w:val="center"/>
          </w:tcPr>
          <w:p w14:paraId="510B77A1" w14:textId="77777777" w:rsidR="00FE2D71" w:rsidRPr="0084298A" w:rsidRDefault="002F1955" w:rsidP="00F839C7">
            <w:pPr>
              <w:tabs>
                <w:tab w:val="right" w:pos="1986"/>
              </w:tabs>
              <w:autoSpaceDE w:val="0"/>
              <w:jc w:val="right"/>
              <w:rPr>
                <w:rFonts w:eastAsia="Calibri" w:cs="Calibri"/>
                <w:color w:val="262626"/>
                <w:sz w:val="19"/>
                <w:szCs w:val="19"/>
                <w:lang w:val="de-AT"/>
              </w:rPr>
            </w:pPr>
            <w:r w:rsidRPr="0084298A">
              <w:rPr>
                <w:rFonts w:eastAsia="Calibri" w:cs="Calibri"/>
                <w:color w:val="262626"/>
                <w:sz w:val="19"/>
                <w:szCs w:val="19"/>
                <w:lang w:val="de-AT"/>
              </w:rPr>
              <w:fldChar w:fldCharType="begin">
                <w:ffData>
                  <w:name w:val="VocePr3"/>
                  <w:enabled/>
                  <w:calcOnExit w:val="0"/>
                  <w:textInput>
                    <w:type w:val="number"/>
                    <w:format w:val="#.##0,00"/>
                  </w:textInput>
                </w:ffData>
              </w:fldChar>
            </w:r>
            <w:bookmarkStart w:id="25" w:name="VocePr3"/>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fldChar w:fldCharType="end"/>
            </w:r>
            <w:bookmarkEnd w:id="25"/>
          </w:p>
        </w:tc>
      </w:tr>
      <w:tr w:rsidR="00725C80" w:rsidRPr="0084298A" w14:paraId="77AB8618" w14:textId="77777777" w:rsidTr="002D150F">
        <w:tblPrEx>
          <w:tblCellMar>
            <w:left w:w="28" w:type="dxa"/>
            <w:right w:w="28" w:type="dxa"/>
          </w:tblCellMar>
        </w:tblPrEx>
        <w:trPr>
          <w:trHeight w:hRule="exact" w:val="113"/>
        </w:trPr>
        <w:tc>
          <w:tcPr>
            <w:tcW w:w="588" w:type="dxa"/>
            <w:gridSpan w:val="2"/>
            <w:tcBorders>
              <w:left w:val="nil"/>
            </w:tcBorders>
            <w:tcMar>
              <w:left w:w="28" w:type="dxa"/>
              <w:right w:w="28" w:type="dxa"/>
            </w:tcMar>
          </w:tcPr>
          <w:p w14:paraId="5720A1F2"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top w:val="dotted" w:sz="4" w:space="0" w:color="auto"/>
            </w:tcBorders>
            <w:tcMar>
              <w:left w:w="28" w:type="dxa"/>
              <w:right w:w="28" w:type="dxa"/>
            </w:tcMar>
            <w:vAlign w:val="center"/>
          </w:tcPr>
          <w:p w14:paraId="19F199B5" w14:textId="77777777" w:rsidR="00FE2D71" w:rsidRPr="0084298A" w:rsidRDefault="00FE2D71" w:rsidP="001244B5">
            <w:pPr>
              <w:shd w:val="clear" w:color="auto" w:fill="FFFFFF"/>
              <w:autoSpaceDE w:val="0"/>
              <w:jc w:val="right"/>
              <w:rPr>
                <w:rFonts w:ascii="Calibri" w:eastAsia="Calibri" w:hAnsi="Calibri" w:cs="Tahoma"/>
                <w:color w:val="262626"/>
                <w:sz w:val="16"/>
                <w:szCs w:val="16"/>
                <w:lang w:val="de-AT" w:eastAsia="en-US"/>
              </w:rPr>
            </w:pPr>
          </w:p>
        </w:tc>
        <w:tc>
          <w:tcPr>
            <w:tcW w:w="6560" w:type="dxa"/>
            <w:tcBorders>
              <w:top w:val="dotted" w:sz="4" w:space="0" w:color="auto"/>
            </w:tcBorders>
            <w:tcMar>
              <w:left w:w="28" w:type="dxa"/>
              <w:right w:w="28" w:type="dxa"/>
            </w:tcMar>
            <w:vAlign w:val="center"/>
          </w:tcPr>
          <w:p w14:paraId="64A27198"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439" w:type="dxa"/>
            <w:tcMar>
              <w:left w:w="28" w:type="dxa"/>
              <w:right w:w="28" w:type="dxa"/>
            </w:tcMar>
            <w:vAlign w:val="center"/>
          </w:tcPr>
          <w:p w14:paraId="46ECC0F1" w14:textId="77777777" w:rsidR="00FE2D71" w:rsidRPr="0084298A" w:rsidRDefault="00FE2D71" w:rsidP="00467D3F">
            <w:pPr>
              <w:shd w:val="clear" w:color="auto" w:fill="FFFFFF"/>
              <w:autoSpaceDE w:val="0"/>
              <w:rPr>
                <w:rFonts w:ascii="Calibri" w:eastAsia="Calibri" w:hAnsi="Calibri" w:cs="Tahoma"/>
                <w:smallCaps/>
                <w:color w:val="262626"/>
                <w:sz w:val="20"/>
                <w:szCs w:val="20"/>
                <w:lang w:val="de-AT" w:eastAsia="en-US"/>
              </w:rPr>
            </w:pPr>
          </w:p>
        </w:tc>
        <w:tc>
          <w:tcPr>
            <w:tcW w:w="2042" w:type="dxa"/>
            <w:gridSpan w:val="2"/>
            <w:tcBorders>
              <w:top w:val="dotted" w:sz="4" w:space="0" w:color="auto"/>
            </w:tcBorders>
            <w:shd w:val="clear" w:color="auto" w:fill="F2F2F2"/>
            <w:tcMar>
              <w:left w:w="28" w:type="dxa"/>
              <w:right w:w="28" w:type="dxa"/>
            </w:tcMar>
            <w:vAlign w:val="center"/>
          </w:tcPr>
          <w:p w14:paraId="03B2A689" w14:textId="77777777" w:rsidR="00FE2D71" w:rsidRPr="0084298A" w:rsidRDefault="00FE2D71" w:rsidP="00F839C7">
            <w:pPr>
              <w:shd w:val="clear" w:color="auto" w:fill="FFFFFF"/>
              <w:autoSpaceDE w:val="0"/>
              <w:jc w:val="right"/>
              <w:rPr>
                <w:rFonts w:ascii="Calibri" w:eastAsia="Calibri" w:hAnsi="Calibri" w:cs="Tahoma"/>
                <w:smallCaps/>
                <w:color w:val="262626"/>
                <w:sz w:val="20"/>
                <w:szCs w:val="20"/>
                <w:lang w:val="de-AT" w:eastAsia="en-US"/>
              </w:rPr>
            </w:pPr>
          </w:p>
        </w:tc>
      </w:tr>
      <w:tr w:rsidR="00725C80" w:rsidRPr="0084298A" w14:paraId="67F6ECD7" w14:textId="77777777" w:rsidTr="002D150F">
        <w:tblPrEx>
          <w:tblCellMar>
            <w:left w:w="28" w:type="dxa"/>
            <w:right w:w="28" w:type="dxa"/>
          </w:tblCellMar>
        </w:tblPrEx>
        <w:tc>
          <w:tcPr>
            <w:tcW w:w="588" w:type="dxa"/>
            <w:gridSpan w:val="2"/>
            <w:tcBorders>
              <w:left w:val="nil"/>
            </w:tcBorders>
            <w:tcMar>
              <w:left w:w="28" w:type="dxa"/>
              <w:right w:w="28" w:type="dxa"/>
            </w:tcMar>
          </w:tcPr>
          <w:p w14:paraId="0A444CFE"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bottom w:val="dotted" w:sz="4" w:space="0" w:color="auto"/>
            </w:tcBorders>
            <w:tcMar>
              <w:left w:w="28" w:type="dxa"/>
              <w:right w:w="28" w:type="dxa"/>
            </w:tcMar>
            <w:vAlign w:val="center"/>
          </w:tcPr>
          <w:p w14:paraId="794A72ED" w14:textId="77777777" w:rsidR="00FE2D71" w:rsidRPr="0084298A" w:rsidRDefault="00310605" w:rsidP="001244B5">
            <w:pPr>
              <w:shd w:val="clear" w:color="auto" w:fill="FFFFFF"/>
              <w:autoSpaceDE w:val="0"/>
              <w:jc w:val="right"/>
              <w:rPr>
                <w:rFonts w:ascii="Calibri" w:eastAsia="Calibri" w:hAnsi="Calibri" w:cs="Tahoma"/>
                <w:color w:val="262626"/>
                <w:sz w:val="16"/>
                <w:szCs w:val="16"/>
                <w:lang w:val="de-AT" w:eastAsia="en-US"/>
              </w:rPr>
            </w:pPr>
            <w:r w:rsidRPr="0084298A">
              <w:rPr>
                <w:rFonts w:ascii="Calibri" w:eastAsia="Calibri" w:hAnsi="Calibri" w:cs="Tahoma"/>
                <w:color w:val="262626"/>
                <w:sz w:val="16"/>
                <w:szCs w:val="16"/>
                <w:lang w:val="de-AT" w:eastAsia="en-US"/>
              </w:rPr>
              <w:t>4</w:t>
            </w:r>
          </w:p>
        </w:tc>
        <w:tc>
          <w:tcPr>
            <w:tcW w:w="6560" w:type="dxa"/>
            <w:tcBorders>
              <w:left w:val="nil"/>
              <w:bottom w:val="dotted" w:sz="4" w:space="0" w:color="auto"/>
            </w:tcBorders>
            <w:shd w:val="clear" w:color="auto" w:fill="F3F3F3"/>
            <w:tcMar>
              <w:left w:w="28" w:type="dxa"/>
              <w:right w:w="28" w:type="dxa"/>
            </w:tcMar>
            <w:vAlign w:val="center"/>
          </w:tcPr>
          <w:p w14:paraId="3827F951" w14:textId="77777777" w:rsidR="00FE2D71" w:rsidRPr="0084298A" w:rsidRDefault="00F357B8" w:rsidP="00F357B8">
            <w:pPr>
              <w:shd w:val="clear" w:color="auto" w:fill="FFFFFF"/>
              <w:autoSpaceDE w:val="0"/>
              <w:rPr>
                <w:rFonts w:ascii="Calibri" w:eastAsia="Calibri" w:hAnsi="Calibri" w:cs="Tahoma"/>
                <w:color w:val="262626"/>
                <w:sz w:val="20"/>
                <w:szCs w:val="20"/>
                <w:lang w:val="de-AT" w:eastAsia="en-US"/>
              </w:rPr>
            </w:pPr>
            <w:r w:rsidRPr="0084298A">
              <w:rPr>
                <w:rFonts w:ascii="Calibri" w:eastAsia="Calibri" w:hAnsi="Calibri" w:cs="Tahoma"/>
                <w:bCs/>
                <w:color w:val="262626"/>
                <w:sz w:val="20"/>
                <w:szCs w:val="20"/>
                <w:lang w:val="de-AT" w:eastAsia="en-US"/>
              </w:rPr>
              <w:t>Kommunikationskosten</w:t>
            </w:r>
          </w:p>
        </w:tc>
        <w:tc>
          <w:tcPr>
            <w:tcW w:w="439" w:type="dxa"/>
            <w:tcMar>
              <w:left w:w="28" w:type="dxa"/>
              <w:right w:w="28" w:type="dxa"/>
            </w:tcMar>
            <w:vAlign w:val="center"/>
          </w:tcPr>
          <w:p w14:paraId="70945EC8" w14:textId="77777777" w:rsidR="00FE2D71" w:rsidRPr="0084298A" w:rsidRDefault="00FE2D71" w:rsidP="00467D3F">
            <w:pPr>
              <w:shd w:val="clear" w:color="auto" w:fill="FFFFFF"/>
              <w:autoSpaceDE w:val="0"/>
              <w:jc w:val="right"/>
              <w:rPr>
                <w:rFonts w:ascii="Calibri" w:eastAsia="Calibri" w:hAnsi="Calibri" w:cs="Tahoma"/>
                <w:smallCaps/>
                <w:color w:val="262626"/>
                <w:sz w:val="20"/>
                <w:szCs w:val="20"/>
                <w:lang w:val="de-AT" w:eastAsia="en-US"/>
              </w:rPr>
            </w:pPr>
            <w:r w:rsidRPr="0084298A">
              <w:rPr>
                <w:rFonts w:ascii="Calibri" w:eastAsia="Calibri" w:hAnsi="Calibri" w:cs="Tahoma"/>
                <w:color w:val="262626"/>
                <w:sz w:val="20"/>
                <w:szCs w:val="20"/>
                <w:lang w:val="de-AT" w:eastAsia="en-US"/>
              </w:rPr>
              <w:t>€</w:t>
            </w:r>
          </w:p>
        </w:tc>
        <w:tc>
          <w:tcPr>
            <w:tcW w:w="2042" w:type="dxa"/>
            <w:gridSpan w:val="2"/>
            <w:tcBorders>
              <w:bottom w:val="dotted" w:sz="4" w:space="0" w:color="auto"/>
              <w:right w:val="dotted" w:sz="4" w:space="0" w:color="auto"/>
            </w:tcBorders>
            <w:shd w:val="clear" w:color="auto" w:fill="F2F2F2"/>
            <w:tcMar>
              <w:left w:w="28" w:type="dxa"/>
              <w:right w:w="28" w:type="dxa"/>
            </w:tcMar>
            <w:vAlign w:val="center"/>
          </w:tcPr>
          <w:p w14:paraId="07050E01" w14:textId="77777777" w:rsidR="00FE2D71" w:rsidRPr="0084298A" w:rsidRDefault="002F1955" w:rsidP="00F839C7">
            <w:pPr>
              <w:tabs>
                <w:tab w:val="right" w:pos="1986"/>
              </w:tabs>
              <w:autoSpaceDE w:val="0"/>
              <w:jc w:val="right"/>
              <w:rPr>
                <w:rFonts w:eastAsia="Calibri" w:cs="Calibri"/>
                <w:color w:val="262626"/>
                <w:sz w:val="19"/>
                <w:szCs w:val="19"/>
                <w:lang w:val="de-AT"/>
              </w:rPr>
            </w:pPr>
            <w:r w:rsidRPr="0084298A">
              <w:rPr>
                <w:rFonts w:eastAsia="Calibri" w:cs="Calibri"/>
                <w:color w:val="262626"/>
                <w:sz w:val="19"/>
                <w:szCs w:val="19"/>
                <w:lang w:val="de-AT"/>
              </w:rPr>
              <w:fldChar w:fldCharType="begin">
                <w:ffData>
                  <w:name w:val="VocePr4"/>
                  <w:enabled/>
                  <w:calcOnExit w:val="0"/>
                  <w:textInput>
                    <w:type w:val="number"/>
                    <w:format w:val="#.##0,00"/>
                  </w:textInput>
                </w:ffData>
              </w:fldChar>
            </w:r>
            <w:bookmarkStart w:id="26" w:name="VocePr4"/>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fldChar w:fldCharType="end"/>
            </w:r>
            <w:bookmarkEnd w:id="26"/>
          </w:p>
        </w:tc>
      </w:tr>
      <w:tr w:rsidR="00725C80" w:rsidRPr="0084298A" w14:paraId="29441E11" w14:textId="77777777" w:rsidTr="002D150F">
        <w:tblPrEx>
          <w:tblCellMar>
            <w:left w:w="28" w:type="dxa"/>
            <w:right w:w="28" w:type="dxa"/>
          </w:tblCellMar>
        </w:tblPrEx>
        <w:trPr>
          <w:trHeight w:hRule="exact" w:val="113"/>
        </w:trPr>
        <w:tc>
          <w:tcPr>
            <w:tcW w:w="588" w:type="dxa"/>
            <w:gridSpan w:val="2"/>
            <w:tcBorders>
              <w:left w:val="nil"/>
            </w:tcBorders>
            <w:tcMar>
              <w:left w:w="28" w:type="dxa"/>
              <w:right w:w="28" w:type="dxa"/>
            </w:tcMar>
          </w:tcPr>
          <w:p w14:paraId="06E8E1F4" w14:textId="77777777" w:rsidR="00976925" w:rsidRPr="0084298A" w:rsidRDefault="00976925" w:rsidP="00467D3F">
            <w:pPr>
              <w:shd w:val="clear" w:color="auto" w:fill="FFFFFF"/>
              <w:autoSpaceDE w:val="0"/>
              <w:rPr>
                <w:rFonts w:ascii="Calibri" w:eastAsia="Calibri" w:hAnsi="Calibri" w:cs="Tahoma"/>
                <w:color w:val="262626"/>
                <w:sz w:val="20"/>
                <w:szCs w:val="20"/>
                <w:lang w:val="de-AT" w:eastAsia="en-US"/>
              </w:rPr>
            </w:pPr>
          </w:p>
        </w:tc>
        <w:tc>
          <w:tcPr>
            <w:tcW w:w="294" w:type="dxa"/>
            <w:tcBorders>
              <w:top w:val="dotted" w:sz="4" w:space="0" w:color="auto"/>
            </w:tcBorders>
            <w:tcMar>
              <w:left w:w="28" w:type="dxa"/>
              <w:right w:w="28" w:type="dxa"/>
            </w:tcMar>
            <w:vAlign w:val="center"/>
          </w:tcPr>
          <w:p w14:paraId="2F310C0F" w14:textId="77777777" w:rsidR="00976925" w:rsidRPr="0084298A" w:rsidRDefault="00976925" w:rsidP="001244B5">
            <w:pPr>
              <w:shd w:val="clear" w:color="auto" w:fill="FFFFFF"/>
              <w:autoSpaceDE w:val="0"/>
              <w:jc w:val="right"/>
              <w:rPr>
                <w:rFonts w:ascii="Calibri" w:eastAsia="Calibri" w:hAnsi="Calibri" w:cs="Tahoma"/>
                <w:color w:val="262626"/>
                <w:sz w:val="20"/>
                <w:szCs w:val="20"/>
                <w:lang w:val="de-AT" w:eastAsia="en-US"/>
              </w:rPr>
            </w:pPr>
          </w:p>
        </w:tc>
        <w:tc>
          <w:tcPr>
            <w:tcW w:w="6560" w:type="dxa"/>
            <w:tcBorders>
              <w:top w:val="dotted" w:sz="4" w:space="0" w:color="auto"/>
            </w:tcBorders>
            <w:tcMar>
              <w:left w:w="28" w:type="dxa"/>
              <w:right w:w="28" w:type="dxa"/>
            </w:tcMar>
            <w:vAlign w:val="center"/>
          </w:tcPr>
          <w:p w14:paraId="07A85AB1" w14:textId="77777777" w:rsidR="00976925" w:rsidRPr="0084298A" w:rsidRDefault="00976925" w:rsidP="00467D3F">
            <w:pPr>
              <w:shd w:val="clear" w:color="auto" w:fill="FFFFFF"/>
              <w:autoSpaceDE w:val="0"/>
              <w:rPr>
                <w:rFonts w:ascii="Calibri" w:eastAsia="Calibri" w:hAnsi="Calibri" w:cs="Tahoma"/>
                <w:color w:val="262626"/>
                <w:sz w:val="20"/>
                <w:szCs w:val="20"/>
                <w:lang w:val="de-AT" w:eastAsia="en-US"/>
              </w:rPr>
            </w:pPr>
          </w:p>
        </w:tc>
        <w:tc>
          <w:tcPr>
            <w:tcW w:w="439" w:type="dxa"/>
            <w:tcMar>
              <w:left w:w="28" w:type="dxa"/>
              <w:right w:w="28" w:type="dxa"/>
            </w:tcMar>
            <w:vAlign w:val="center"/>
          </w:tcPr>
          <w:p w14:paraId="60ABF777" w14:textId="77777777" w:rsidR="00976925" w:rsidRPr="0084298A" w:rsidRDefault="00976925" w:rsidP="00467D3F">
            <w:pPr>
              <w:shd w:val="clear" w:color="auto" w:fill="FFFFFF"/>
              <w:autoSpaceDE w:val="0"/>
              <w:rPr>
                <w:rFonts w:ascii="Calibri" w:eastAsia="Calibri" w:hAnsi="Calibri" w:cs="Tahoma"/>
                <w:color w:val="262626"/>
                <w:sz w:val="20"/>
                <w:szCs w:val="20"/>
                <w:lang w:val="de-AT" w:eastAsia="en-US"/>
              </w:rPr>
            </w:pPr>
          </w:p>
        </w:tc>
        <w:tc>
          <w:tcPr>
            <w:tcW w:w="2042" w:type="dxa"/>
            <w:gridSpan w:val="2"/>
            <w:tcBorders>
              <w:top w:val="dotted" w:sz="4" w:space="0" w:color="auto"/>
            </w:tcBorders>
            <w:shd w:val="clear" w:color="auto" w:fill="F2F2F2"/>
            <w:tcMar>
              <w:left w:w="28" w:type="dxa"/>
              <w:right w:w="28" w:type="dxa"/>
            </w:tcMar>
            <w:vAlign w:val="center"/>
          </w:tcPr>
          <w:p w14:paraId="40416ECA" w14:textId="77777777" w:rsidR="00976925" w:rsidRPr="0084298A" w:rsidRDefault="00976925" w:rsidP="00F839C7">
            <w:pPr>
              <w:shd w:val="clear" w:color="auto" w:fill="FFFFFF"/>
              <w:autoSpaceDE w:val="0"/>
              <w:jc w:val="right"/>
              <w:rPr>
                <w:rFonts w:ascii="Calibri" w:eastAsia="Calibri" w:hAnsi="Calibri" w:cs="Tahoma"/>
                <w:color w:val="262626"/>
                <w:sz w:val="20"/>
                <w:szCs w:val="20"/>
                <w:lang w:val="de-AT" w:eastAsia="en-US"/>
              </w:rPr>
            </w:pPr>
          </w:p>
        </w:tc>
      </w:tr>
      <w:tr w:rsidR="00725C80" w:rsidRPr="0084298A" w14:paraId="32E4FD0A" w14:textId="77777777" w:rsidTr="002D150F">
        <w:tblPrEx>
          <w:tblCellMar>
            <w:left w:w="28" w:type="dxa"/>
            <w:right w:w="28" w:type="dxa"/>
          </w:tblCellMar>
        </w:tblPrEx>
        <w:tc>
          <w:tcPr>
            <w:tcW w:w="588" w:type="dxa"/>
            <w:gridSpan w:val="2"/>
            <w:tcBorders>
              <w:left w:val="nil"/>
            </w:tcBorders>
            <w:tcMar>
              <w:left w:w="28" w:type="dxa"/>
              <w:right w:w="28" w:type="dxa"/>
            </w:tcMar>
          </w:tcPr>
          <w:p w14:paraId="35422E1F" w14:textId="77777777" w:rsidR="00EA45B1" w:rsidRPr="0084298A" w:rsidRDefault="00EA45B1" w:rsidP="00467D3F">
            <w:pPr>
              <w:shd w:val="clear" w:color="auto" w:fill="FFFFFF"/>
              <w:autoSpaceDE w:val="0"/>
              <w:rPr>
                <w:rFonts w:ascii="Calibri" w:eastAsia="Calibri" w:hAnsi="Calibri" w:cs="Tahoma"/>
                <w:color w:val="262626"/>
                <w:sz w:val="20"/>
                <w:szCs w:val="20"/>
                <w:lang w:val="de-AT" w:eastAsia="en-US"/>
              </w:rPr>
            </w:pPr>
          </w:p>
        </w:tc>
        <w:tc>
          <w:tcPr>
            <w:tcW w:w="294" w:type="dxa"/>
            <w:tcBorders>
              <w:bottom w:val="dotted" w:sz="4" w:space="0" w:color="auto"/>
            </w:tcBorders>
            <w:tcMar>
              <w:left w:w="28" w:type="dxa"/>
              <w:right w:w="28" w:type="dxa"/>
            </w:tcMar>
            <w:vAlign w:val="center"/>
          </w:tcPr>
          <w:p w14:paraId="46F01ABA" w14:textId="77777777" w:rsidR="00EA45B1" w:rsidRPr="0084298A" w:rsidRDefault="00310605" w:rsidP="001244B5">
            <w:pPr>
              <w:shd w:val="clear" w:color="auto" w:fill="FFFFFF"/>
              <w:autoSpaceDE w:val="0"/>
              <w:jc w:val="right"/>
              <w:rPr>
                <w:rFonts w:ascii="Calibri" w:eastAsia="Calibri" w:hAnsi="Calibri" w:cs="Tahoma"/>
                <w:color w:val="262626"/>
                <w:sz w:val="16"/>
                <w:szCs w:val="16"/>
                <w:lang w:val="de-AT" w:eastAsia="en-US"/>
              </w:rPr>
            </w:pPr>
            <w:r w:rsidRPr="0084298A">
              <w:rPr>
                <w:rFonts w:ascii="Calibri" w:eastAsia="Calibri" w:hAnsi="Calibri" w:cs="Tahoma"/>
                <w:color w:val="262626"/>
                <w:sz w:val="16"/>
                <w:szCs w:val="16"/>
                <w:lang w:val="de-AT" w:eastAsia="en-US"/>
              </w:rPr>
              <w:t>5</w:t>
            </w:r>
          </w:p>
        </w:tc>
        <w:tc>
          <w:tcPr>
            <w:tcW w:w="6560" w:type="dxa"/>
            <w:tcBorders>
              <w:left w:val="nil"/>
              <w:bottom w:val="dotted" w:sz="4" w:space="0" w:color="auto"/>
            </w:tcBorders>
            <w:shd w:val="clear" w:color="auto" w:fill="F3F3F3"/>
            <w:tcMar>
              <w:left w:w="28" w:type="dxa"/>
              <w:right w:w="28" w:type="dxa"/>
            </w:tcMar>
            <w:vAlign w:val="center"/>
          </w:tcPr>
          <w:p w14:paraId="043E25A5" w14:textId="77777777" w:rsidR="00EA45B1" w:rsidRPr="0084298A" w:rsidRDefault="00F357B8" w:rsidP="00467D3F">
            <w:pPr>
              <w:shd w:val="clear" w:color="auto" w:fill="FFFFFF"/>
              <w:autoSpaceDE w:val="0"/>
              <w:rPr>
                <w:rFonts w:ascii="Calibri" w:eastAsia="Calibri" w:hAnsi="Calibri" w:cs="Tahoma"/>
                <w:color w:val="262626"/>
                <w:sz w:val="20"/>
                <w:szCs w:val="20"/>
                <w:lang w:val="de-AT" w:eastAsia="en-US"/>
              </w:rPr>
            </w:pPr>
            <w:r w:rsidRPr="0084298A">
              <w:rPr>
                <w:rFonts w:ascii="Calibri" w:eastAsia="Calibri" w:hAnsi="Calibri" w:cs="Tahoma"/>
                <w:bCs/>
                <w:color w:val="262626"/>
                <w:sz w:val="20"/>
                <w:szCs w:val="20"/>
                <w:lang w:val="de-AT" w:eastAsia="en-US"/>
              </w:rPr>
              <w:t>Beratungskosten</w:t>
            </w:r>
          </w:p>
        </w:tc>
        <w:tc>
          <w:tcPr>
            <w:tcW w:w="439" w:type="dxa"/>
            <w:tcMar>
              <w:left w:w="28" w:type="dxa"/>
              <w:right w:w="28" w:type="dxa"/>
            </w:tcMar>
            <w:vAlign w:val="center"/>
          </w:tcPr>
          <w:p w14:paraId="5F36D6C6" w14:textId="77777777" w:rsidR="00EA45B1" w:rsidRPr="0084298A" w:rsidRDefault="00EA45B1" w:rsidP="00467D3F">
            <w:pPr>
              <w:shd w:val="clear" w:color="auto" w:fill="FFFFFF"/>
              <w:autoSpaceDE w:val="0"/>
              <w:jc w:val="right"/>
              <w:rPr>
                <w:rFonts w:ascii="Calibri" w:eastAsia="Calibri" w:hAnsi="Calibri" w:cs="Tahoma"/>
                <w:color w:val="262626"/>
                <w:sz w:val="20"/>
                <w:szCs w:val="20"/>
                <w:lang w:val="de-AT" w:eastAsia="en-US"/>
              </w:rPr>
            </w:pPr>
            <w:r w:rsidRPr="0084298A">
              <w:rPr>
                <w:rFonts w:ascii="Calibri" w:eastAsia="Calibri" w:hAnsi="Calibri" w:cs="Tahoma"/>
                <w:color w:val="262626"/>
                <w:sz w:val="20"/>
                <w:szCs w:val="20"/>
                <w:lang w:val="de-AT" w:eastAsia="en-US"/>
              </w:rPr>
              <w:t>€</w:t>
            </w:r>
          </w:p>
        </w:tc>
        <w:tc>
          <w:tcPr>
            <w:tcW w:w="2042" w:type="dxa"/>
            <w:gridSpan w:val="2"/>
            <w:tcBorders>
              <w:bottom w:val="dotted" w:sz="4" w:space="0" w:color="auto"/>
              <w:right w:val="dotted" w:sz="4" w:space="0" w:color="auto"/>
            </w:tcBorders>
            <w:shd w:val="clear" w:color="auto" w:fill="F2F2F2"/>
            <w:tcMar>
              <w:left w:w="28" w:type="dxa"/>
              <w:right w:w="28" w:type="dxa"/>
            </w:tcMar>
            <w:vAlign w:val="center"/>
          </w:tcPr>
          <w:p w14:paraId="55DA4DBC" w14:textId="77777777" w:rsidR="00EA45B1" w:rsidRPr="0084298A" w:rsidRDefault="002F1955" w:rsidP="00F839C7">
            <w:pPr>
              <w:tabs>
                <w:tab w:val="right" w:pos="1986"/>
              </w:tabs>
              <w:autoSpaceDE w:val="0"/>
              <w:jc w:val="right"/>
              <w:rPr>
                <w:rFonts w:eastAsia="Calibri" w:cs="Calibri"/>
                <w:color w:val="262626"/>
                <w:sz w:val="19"/>
                <w:szCs w:val="19"/>
                <w:lang w:val="de-AT"/>
              </w:rPr>
            </w:pPr>
            <w:r w:rsidRPr="0084298A">
              <w:rPr>
                <w:rFonts w:eastAsia="Calibri" w:cs="Calibri"/>
                <w:color w:val="262626"/>
                <w:sz w:val="19"/>
                <w:szCs w:val="19"/>
                <w:lang w:val="de-AT"/>
              </w:rPr>
              <w:fldChar w:fldCharType="begin">
                <w:ffData>
                  <w:name w:val="VocePr5"/>
                  <w:enabled/>
                  <w:calcOnExit w:val="0"/>
                  <w:textInput>
                    <w:type w:val="number"/>
                    <w:format w:val="#.##0,00"/>
                  </w:textInput>
                </w:ffData>
              </w:fldChar>
            </w:r>
            <w:bookmarkStart w:id="27" w:name="VocePr5"/>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fldChar w:fldCharType="end"/>
            </w:r>
            <w:bookmarkEnd w:id="27"/>
          </w:p>
        </w:tc>
      </w:tr>
      <w:tr w:rsidR="00725C80" w:rsidRPr="0084298A" w14:paraId="2E665E57" w14:textId="77777777" w:rsidTr="002D150F">
        <w:tblPrEx>
          <w:tblCellMar>
            <w:left w:w="28" w:type="dxa"/>
            <w:right w:w="28" w:type="dxa"/>
          </w:tblCellMar>
        </w:tblPrEx>
        <w:trPr>
          <w:trHeight w:hRule="exact" w:val="113"/>
        </w:trPr>
        <w:tc>
          <w:tcPr>
            <w:tcW w:w="588" w:type="dxa"/>
            <w:gridSpan w:val="2"/>
            <w:tcBorders>
              <w:left w:val="nil"/>
            </w:tcBorders>
            <w:tcMar>
              <w:left w:w="28" w:type="dxa"/>
              <w:right w:w="28" w:type="dxa"/>
            </w:tcMar>
          </w:tcPr>
          <w:p w14:paraId="15CC3703" w14:textId="77777777" w:rsidR="00F357B8" w:rsidRPr="0084298A" w:rsidRDefault="00F357B8" w:rsidP="00F357B8">
            <w:pPr>
              <w:shd w:val="clear" w:color="auto" w:fill="FFFFFF"/>
              <w:autoSpaceDE w:val="0"/>
              <w:rPr>
                <w:rFonts w:ascii="Calibri" w:eastAsia="Calibri" w:hAnsi="Calibri" w:cs="Tahoma"/>
                <w:color w:val="262626"/>
                <w:sz w:val="20"/>
                <w:szCs w:val="20"/>
                <w:lang w:val="de-AT" w:eastAsia="en-US"/>
              </w:rPr>
            </w:pPr>
          </w:p>
        </w:tc>
        <w:tc>
          <w:tcPr>
            <w:tcW w:w="294" w:type="dxa"/>
            <w:tcBorders>
              <w:top w:val="dotted" w:sz="4" w:space="0" w:color="auto"/>
            </w:tcBorders>
            <w:tcMar>
              <w:left w:w="28" w:type="dxa"/>
              <w:right w:w="28" w:type="dxa"/>
            </w:tcMar>
            <w:vAlign w:val="center"/>
          </w:tcPr>
          <w:p w14:paraId="5667216A" w14:textId="77777777" w:rsidR="00F357B8" w:rsidRPr="0084298A" w:rsidRDefault="00F357B8" w:rsidP="001244B5">
            <w:pPr>
              <w:shd w:val="clear" w:color="auto" w:fill="FFFFFF"/>
              <w:autoSpaceDE w:val="0"/>
              <w:jc w:val="right"/>
              <w:rPr>
                <w:rFonts w:ascii="Calibri" w:eastAsia="Calibri" w:hAnsi="Calibri" w:cs="Tahoma"/>
                <w:color w:val="262626"/>
                <w:sz w:val="16"/>
                <w:szCs w:val="16"/>
                <w:lang w:val="de-AT" w:eastAsia="en-US"/>
              </w:rPr>
            </w:pPr>
          </w:p>
        </w:tc>
        <w:tc>
          <w:tcPr>
            <w:tcW w:w="6560" w:type="dxa"/>
            <w:tcBorders>
              <w:top w:val="dotted" w:sz="4" w:space="0" w:color="auto"/>
            </w:tcBorders>
            <w:tcMar>
              <w:left w:w="28" w:type="dxa"/>
              <w:right w:w="28" w:type="dxa"/>
            </w:tcMar>
            <w:vAlign w:val="center"/>
          </w:tcPr>
          <w:p w14:paraId="4D79C99B" w14:textId="77777777" w:rsidR="00F357B8" w:rsidRPr="0084298A" w:rsidRDefault="00F357B8" w:rsidP="00F357B8">
            <w:pPr>
              <w:shd w:val="clear" w:color="auto" w:fill="FFFFFF"/>
              <w:autoSpaceDE w:val="0"/>
              <w:rPr>
                <w:rFonts w:ascii="Calibri" w:eastAsia="Calibri" w:hAnsi="Calibri" w:cs="Tahoma"/>
                <w:color w:val="262626"/>
                <w:sz w:val="20"/>
                <w:szCs w:val="20"/>
                <w:lang w:val="de-AT" w:eastAsia="en-US"/>
              </w:rPr>
            </w:pPr>
          </w:p>
        </w:tc>
        <w:tc>
          <w:tcPr>
            <w:tcW w:w="439" w:type="dxa"/>
            <w:tcMar>
              <w:left w:w="28" w:type="dxa"/>
              <w:right w:w="28" w:type="dxa"/>
            </w:tcMar>
            <w:vAlign w:val="center"/>
          </w:tcPr>
          <w:p w14:paraId="543820F0" w14:textId="77777777" w:rsidR="00F357B8" w:rsidRPr="0084298A" w:rsidRDefault="00F357B8" w:rsidP="00F357B8">
            <w:pPr>
              <w:shd w:val="clear" w:color="auto" w:fill="FFFFFF"/>
              <w:autoSpaceDE w:val="0"/>
              <w:rPr>
                <w:rFonts w:ascii="Calibri" w:eastAsia="Calibri" w:hAnsi="Calibri" w:cs="Tahoma"/>
                <w:color w:val="262626"/>
                <w:sz w:val="20"/>
                <w:szCs w:val="20"/>
                <w:lang w:val="de-AT" w:eastAsia="en-US"/>
              </w:rPr>
            </w:pPr>
          </w:p>
        </w:tc>
        <w:tc>
          <w:tcPr>
            <w:tcW w:w="2042" w:type="dxa"/>
            <w:gridSpan w:val="2"/>
            <w:tcBorders>
              <w:top w:val="dotted" w:sz="4" w:space="0" w:color="auto"/>
            </w:tcBorders>
            <w:shd w:val="clear" w:color="auto" w:fill="F2F2F2"/>
            <w:tcMar>
              <w:left w:w="28" w:type="dxa"/>
              <w:right w:w="28" w:type="dxa"/>
            </w:tcMar>
            <w:vAlign w:val="center"/>
          </w:tcPr>
          <w:p w14:paraId="08548B08" w14:textId="77777777" w:rsidR="00F357B8" w:rsidRPr="0084298A" w:rsidRDefault="00F357B8" w:rsidP="00F839C7">
            <w:pPr>
              <w:shd w:val="clear" w:color="auto" w:fill="FFFFFF"/>
              <w:autoSpaceDE w:val="0"/>
              <w:jc w:val="right"/>
              <w:rPr>
                <w:rFonts w:ascii="Calibri" w:eastAsia="Calibri" w:hAnsi="Calibri" w:cs="Tahoma"/>
                <w:color w:val="262626"/>
                <w:sz w:val="20"/>
                <w:szCs w:val="20"/>
                <w:lang w:val="de-AT" w:eastAsia="en-US"/>
              </w:rPr>
            </w:pPr>
          </w:p>
        </w:tc>
      </w:tr>
      <w:tr w:rsidR="00725C80" w:rsidRPr="0084298A" w14:paraId="550AD414" w14:textId="77777777" w:rsidTr="002D150F">
        <w:tblPrEx>
          <w:tblCellMar>
            <w:left w:w="28" w:type="dxa"/>
            <w:right w:w="28" w:type="dxa"/>
          </w:tblCellMar>
        </w:tblPrEx>
        <w:tc>
          <w:tcPr>
            <w:tcW w:w="588" w:type="dxa"/>
            <w:gridSpan w:val="2"/>
            <w:tcBorders>
              <w:left w:val="nil"/>
            </w:tcBorders>
            <w:tcMar>
              <w:left w:w="28" w:type="dxa"/>
              <w:right w:w="28" w:type="dxa"/>
            </w:tcMar>
          </w:tcPr>
          <w:p w14:paraId="283DFE6F" w14:textId="77777777" w:rsidR="00F357B8" w:rsidRPr="0084298A" w:rsidRDefault="00F357B8" w:rsidP="00F357B8">
            <w:pPr>
              <w:shd w:val="clear" w:color="auto" w:fill="FFFFFF"/>
              <w:autoSpaceDE w:val="0"/>
              <w:rPr>
                <w:rFonts w:ascii="Calibri" w:eastAsia="Calibri" w:hAnsi="Calibri" w:cs="Tahoma"/>
                <w:color w:val="262626"/>
                <w:sz w:val="20"/>
                <w:szCs w:val="20"/>
                <w:lang w:val="de-AT" w:eastAsia="en-US"/>
              </w:rPr>
            </w:pPr>
          </w:p>
        </w:tc>
        <w:tc>
          <w:tcPr>
            <w:tcW w:w="294" w:type="dxa"/>
            <w:tcBorders>
              <w:bottom w:val="dotted" w:sz="4" w:space="0" w:color="auto"/>
            </w:tcBorders>
            <w:tcMar>
              <w:left w:w="28" w:type="dxa"/>
              <w:right w:w="28" w:type="dxa"/>
            </w:tcMar>
            <w:vAlign w:val="center"/>
          </w:tcPr>
          <w:p w14:paraId="6D569F18" w14:textId="77777777" w:rsidR="00F357B8" w:rsidRPr="0084298A" w:rsidRDefault="00310605" w:rsidP="001244B5">
            <w:pPr>
              <w:shd w:val="clear" w:color="auto" w:fill="FFFFFF"/>
              <w:autoSpaceDE w:val="0"/>
              <w:jc w:val="right"/>
              <w:rPr>
                <w:rFonts w:ascii="Calibri" w:eastAsia="Calibri" w:hAnsi="Calibri" w:cs="Tahoma"/>
                <w:color w:val="262626"/>
                <w:sz w:val="16"/>
                <w:szCs w:val="16"/>
                <w:lang w:val="de-AT" w:eastAsia="en-US"/>
              </w:rPr>
            </w:pPr>
            <w:r w:rsidRPr="0084298A">
              <w:rPr>
                <w:rFonts w:ascii="Calibri" w:eastAsia="Calibri" w:hAnsi="Calibri" w:cs="Tahoma"/>
                <w:color w:val="262626"/>
                <w:sz w:val="16"/>
                <w:szCs w:val="16"/>
                <w:lang w:val="de-AT" w:eastAsia="en-US"/>
              </w:rPr>
              <w:t>6</w:t>
            </w:r>
          </w:p>
        </w:tc>
        <w:tc>
          <w:tcPr>
            <w:tcW w:w="6560" w:type="dxa"/>
            <w:tcBorders>
              <w:left w:val="nil"/>
              <w:bottom w:val="dotted" w:sz="4" w:space="0" w:color="auto"/>
            </w:tcBorders>
            <w:shd w:val="clear" w:color="auto" w:fill="F3F3F3"/>
            <w:tcMar>
              <w:left w:w="28" w:type="dxa"/>
              <w:right w:w="28" w:type="dxa"/>
            </w:tcMar>
            <w:vAlign w:val="center"/>
          </w:tcPr>
          <w:p w14:paraId="2F225375" w14:textId="77777777" w:rsidR="00F357B8" w:rsidRPr="0084298A" w:rsidRDefault="00F357B8" w:rsidP="00F357B8">
            <w:pPr>
              <w:shd w:val="clear" w:color="auto" w:fill="FFFFFF"/>
              <w:autoSpaceDE w:val="0"/>
              <w:rPr>
                <w:rFonts w:ascii="Calibri" w:eastAsia="Calibri" w:hAnsi="Calibri" w:cs="Tahoma"/>
                <w:color w:val="262626"/>
                <w:sz w:val="20"/>
                <w:szCs w:val="20"/>
                <w:lang w:val="de-AT" w:eastAsia="en-US"/>
              </w:rPr>
            </w:pPr>
            <w:r w:rsidRPr="0084298A">
              <w:rPr>
                <w:rFonts w:ascii="Calibri" w:eastAsia="Calibri" w:hAnsi="Calibri" w:cs="Tahoma"/>
                <w:bCs/>
                <w:color w:val="262626"/>
                <w:sz w:val="20"/>
                <w:szCs w:val="20"/>
                <w:lang w:val="de-AT" w:eastAsia="en-US"/>
              </w:rPr>
              <w:t xml:space="preserve">Andere projektbezogene Kostenarten </w:t>
            </w:r>
            <w:r w:rsidRPr="0084298A">
              <w:rPr>
                <w:rFonts w:ascii="Calibri" w:eastAsia="Calibri" w:hAnsi="Calibri" w:cs="Tahoma"/>
                <w:bCs/>
                <w:i/>
                <w:color w:val="262626"/>
                <w:sz w:val="20"/>
                <w:szCs w:val="20"/>
                <w:lang w:val="de-AT" w:eastAsia="en-US"/>
              </w:rPr>
              <w:t>(angeben, welche)</w:t>
            </w:r>
            <w:r w:rsidRPr="0084298A">
              <w:rPr>
                <w:rFonts w:ascii="Calibri" w:eastAsia="Calibri" w:hAnsi="Calibri" w:cs="Tahoma"/>
                <w:bCs/>
                <w:color w:val="262626"/>
                <w:sz w:val="20"/>
                <w:szCs w:val="20"/>
                <w:lang w:val="de-AT" w:eastAsia="en-US"/>
              </w:rPr>
              <w:t xml:space="preserve"> </w:t>
            </w:r>
            <w:r w:rsidRPr="0084298A">
              <w:rPr>
                <w:rFonts w:ascii="Calibri" w:eastAsia="Calibri" w:hAnsi="Calibri" w:cs="Tahoma"/>
                <w:bCs/>
                <w:color w:val="262626"/>
                <w:sz w:val="20"/>
                <w:szCs w:val="20"/>
                <w:u w:val="single"/>
                <w:lang w:val="de-AT" w:eastAsia="en-US"/>
              </w:rPr>
              <w:fldChar w:fldCharType="begin">
                <w:ffData>
                  <w:name w:val="DescrPr1"/>
                  <w:enabled/>
                  <w:calcOnExit w:val="0"/>
                  <w:textInput>
                    <w:maxLength w:val="1000"/>
                  </w:textInput>
                </w:ffData>
              </w:fldChar>
            </w:r>
            <w:bookmarkStart w:id="28" w:name="DescrPr1"/>
            <w:r w:rsidRPr="0084298A">
              <w:rPr>
                <w:rFonts w:ascii="Calibri" w:eastAsia="Calibri" w:hAnsi="Calibri" w:cs="Tahoma"/>
                <w:bCs/>
                <w:color w:val="262626"/>
                <w:sz w:val="20"/>
                <w:szCs w:val="20"/>
                <w:u w:val="single"/>
                <w:lang w:val="de-AT" w:eastAsia="en-US"/>
              </w:rPr>
              <w:instrText xml:space="preserve"> FORMTEXT </w:instrText>
            </w:r>
            <w:r w:rsidRPr="0084298A">
              <w:rPr>
                <w:rFonts w:ascii="Calibri" w:eastAsia="Calibri" w:hAnsi="Calibri" w:cs="Tahoma"/>
                <w:bCs/>
                <w:color w:val="262626"/>
                <w:sz w:val="20"/>
                <w:szCs w:val="20"/>
                <w:u w:val="single"/>
                <w:lang w:val="de-AT" w:eastAsia="en-US"/>
              </w:rPr>
            </w:r>
            <w:r w:rsidRPr="0084298A">
              <w:rPr>
                <w:rFonts w:ascii="Calibri" w:eastAsia="Calibri" w:hAnsi="Calibri" w:cs="Tahoma"/>
                <w:bCs/>
                <w:color w:val="262626"/>
                <w:sz w:val="20"/>
                <w:szCs w:val="20"/>
                <w:u w:val="single"/>
                <w:lang w:val="de-AT" w:eastAsia="en-US"/>
              </w:rPr>
              <w:fldChar w:fldCharType="separate"/>
            </w:r>
            <w:r w:rsidRPr="0084298A">
              <w:rPr>
                <w:rFonts w:ascii="Calibri" w:eastAsia="Calibri" w:hAnsi="Calibri" w:cs="Tahoma"/>
                <w:bCs/>
                <w:noProof/>
                <w:color w:val="262626"/>
                <w:sz w:val="20"/>
                <w:szCs w:val="20"/>
                <w:u w:val="single"/>
                <w:lang w:val="de-AT" w:eastAsia="en-US"/>
              </w:rPr>
              <w:t> </w:t>
            </w:r>
            <w:r w:rsidRPr="0084298A">
              <w:rPr>
                <w:rFonts w:ascii="Calibri" w:eastAsia="Calibri" w:hAnsi="Calibri" w:cs="Tahoma"/>
                <w:bCs/>
                <w:noProof/>
                <w:color w:val="262626"/>
                <w:sz w:val="20"/>
                <w:szCs w:val="20"/>
                <w:u w:val="single"/>
                <w:lang w:val="de-AT" w:eastAsia="en-US"/>
              </w:rPr>
              <w:t> </w:t>
            </w:r>
            <w:r w:rsidRPr="0084298A">
              <w:rPr>
                <w:rFonts w:ascii="Calibri" w:eastAsia="Calibri" w:hAnsi="Calibri" w:cs="Tahoma"/>
                <w:bCs/>
                <w:noProof/>
                <w:color w:val="262626"/>
                <w:sz w:val="20"/>
                <w:szCs w:val="20"/>
                <w:u w:val="single"/>
                <w:lang w:val="de-AT" w:eastAsia="en-US"/>
              </w:rPr>
              <w:t> </w:t>
            </w:r>
            <w:r w:rsidRPr="0084298A">
              <w:rPr>
                <w:rFonts w:ascii="Calibri" w:eastAsia="Calibri" w:hAnsi="Calibri" w:cs="Tahoma"/>
                <w:bCs/>
                <w:noProof/>
                <w:color w:val="262626"/>
                <w:sz w:val="20"/>
                <w:szCs w:val="20"/>
                <w:u w:val="single"/>
                <w:lang w:val="de-AT" w:eastAsia="en-US"/>
              </w:rPr>
              <w:t> </w:t>
            </w:r>
            <w:r w:rsidRPr="0084298A">
              <w:rPr>
                <w:rFonts w:ascii="Calibri" w:eastAsia="Calibri" w:hAnsi="Calibri" w:cs="Tahoma"/>
                <w:bCs/>
                <w:noProof/>
                <w:color w:val="262626"/>
                <w:sz w:val="20"/>
                <w:szCs w:val="20"/>
                <w:u w:val="single"/>
                <w:lang w:val="de-AT" w:eastAsia="en-US"/>
              </w:rPr>
              <w:t> </w:t>
            </w:r>
            <w:r w:rsidRPr="0084298A">
              <w:rPr>
                <w:rFonts w:ascii="Calibri" w:eastAsia="Calibri" w:hAnsi="Calibri" w:cs="Tahoma"/>
                <w:bCs/>
                <w:color w:val="262626"/>
                <w:sz w:val="20"/>
                <w:szCs w:val="20"/>
                <w:u w:val="single"/>
                <w:lang w:val="de-AT" w:eastAsia="en-US"/>
              </w:rPr>
              <w:fldChar w:fldCharType="end"/>
            </w:r>
            <w:bookmarkEnd w:id="28"/>
          </w:p>
        </w:tc>
        <w:tc>
          <w:tcPr>
            <w:tcW w:w="439" w:type="dxa"/>
            <w:tcMar>
              <w:left w:w="28" w:type="dxa"/>
              <w:right w:w="28" w:type="dxa"/>
            </w:tcMar>
            <w:vAlign w:val="center"/>
          </w:tcPr>
          <w:p w14:paraId="52E86D2B" w14:textId="77777777" w:rsidR="00F357B8" w:rsidRPr="0084298A" w:rsidRDefault="00F357B8" w:rsidP="00A945DE">
            <w:pPr>
              <w:shd w:val="clear" w:color="auto" w:fill="FFFFFF"/>
              <w:autoSpaceDE w:val="0"/>
              <w:jc w:val="right"/>
              <w:rPr>
                <w:rFonts w:ascii="Calibri" w:eastAsia="Calibri" w:hAnsi="Calibri" w:cs="Tahoma"/>
                <w:color w:val="262626"/>
                <w:sz w:val="20"/>
                <w:szCs w:val="20"/>
                <w:lang w:val="de-AT" w:eastAsia="en-US"/>
              </w:rPr>
            </w:pPr>
            <w:r w:rsidRPr="0084298A">
              <w:rPr>
                <w:rFonts w:ascii="Calibri" w:eastAsia="Calibri" w:hAnsi="Calibri" w:cs="Tahoma"/>
                <w:color w:val="262626"/>
                <w:sz w:val="20"/>
                <w:szCs w:val="20"/>
                <w:lang w:val="de-AT" w:eastAsia="en-US"/>
              </w:rPr>
              <w:t>€</w:t>
            </w:r>
          </w:p>
        </w:tc>
        <w:tc>
          <w:tcPr>
            <w:tcW w:w="2042" w:type="dxa"/>
            <w:gridSpan w:val="2"/>
            <w:tcBorders>
              <w:bottom w:val="dotted" w:sz="4" w:space="0" w:color="auto"/>
              <w:right w:val="dotted" w:sz="4" w:space="0" w:color="auto"/>
            </w:tcBorders>
            <w:shd w:val="clear" w:color="auto" w:fill="F2F2F2"/>
            <w:tcMar>
              <w:left w:w="28" w:type="dxa"/>
              <w:right w:w="28" w:type="dxa"/>
            </w:tcMar>
            <w:vAlign w:val="center"/>
          </w:tcPr>
          <w:p w14:paraId="39B0F745" w14:textId="77777777" w:rsidR="00F357B8" w:rsidRPr="0084298A" w:rsidRDefault="002F1955" w:rsidP="00F839C7">
            <w:pPr>
              <w:tabs>
                <w:tab w:val="right" w:pos="1986"/>
              </w:tabs>
              <w:autoSpaceDE w:val="0"/>
              <w:jc w:val="right"/>
              <w:rPr>
                <w:rFonts w:eastAsia="Calibri" w:cs="Calibri"/>
                <w:color w:val="262626"/>
                <w:sz w:val="19"/>
                <w:szCs w:val="19"/>
                <w:lang w:val="de-AT"/>
              </w:rPr>
            </w:pPr>
            <w:r w:rsidRPr="0084298A">
              <w:rPr>
                <w:rFonts w:eastAsia="Calibri" w:cs="Calibri"/>
                <w:color w:val="262626"/>
                <w:sz w:val="19"/>
                <w:szCs w:val="19"/>
                <w:lang w:val="de-AT"/>
              </w:rPr>
              <w:fldChar w:fldCharType="begin">
                <w:ffData>
                  <w:name w:val="Vocepr6"/>
                  <w:enabled/>
                  <w:calcOnExit w:val="0"/>
                  <w:textInput>
                    <w:type w:val="number"/>
                    <w:format w:val="#.##0,00"/>
                  </w:textInput>
                </w:ffData>
              </w:fldChar>
            </w:r>
            <w:bookmarkStart w:id="29" w:name="Vocepr6"/>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t> </w:t>
            </w:r>
            <w:r w:rsidRPr="0084298A">
              <w:rPr>
                <w:rFonts w:eastAsia="Calibri" w:cs="Calibri"/>
                <w:color w:val="262626"/>
                <w:sz w:val="19"/>
                <w:szCs w:val="19"/>
                <w:lang w:val="de-AT"/>
              </w:rPr>
              <w:fldChar w:fldCharType="end"/>
            </w:r>
            <w:bookmarkEnd w:id="29"/>
          </w:p>
        </w:tc>
      </w:tr>
      <w:tr w:rsidR="00725C80" w:rsidRPr="0084298A" w14:paraId="6551E0C8" w14:textId="77777777" w:rsidTr="002D150F">
        <w:tblPrEx>
          <w:tblCellMar>
            <w:left w:w="28" w:type="dxa"/>
            <w:right w:w="28" w:type="dxa"/>
          </w:tblCellMar>
        </w:tblPrEx>
        <w:trPr>
          <w:trHeight w:hRule="exact" w:val="113"/>
        </w:trPr>
        <w:tc>
          <w:tcPr>
            <w:tcW w:w="588" w:type="dxa"/>
            <w:gridSpan w:val="2"/>
            <w:tcBorders>
              <w:left w:val="nil"/>
            </w:tcBorders>
            <w:tcMar>
              <w:left w:w="28" w:type="dxa"/>
              <w:right w:w="28" w:type="dxa"/>
            </w:tcMar>
          </w:tcPr>
          <w:p w14:paraId="1B76DE15"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294" w:type="dxa"/>
            <w:tcBorders>
              <w:top w:val="dotted" w:sz="4" w:space="0" w:color="auto"/>
            </w:tcBorders>
            <w:tcMar>
              <w:left w:w="28" w:type="dxa"/>
              <w:right w:w="28" w:type="dxa"/>
            </w:tcMar>
            <w:vAlign w:val="center"/>
          </w:tcPr>
          <w:p w14:paraId="3A3284CD" w14:textId="77777777" w:rsidR="00FE2D71" w:rsidRPr="0084298A" w:rsidRDefault="00FE2D71" w:rsidP="00467D3F">
            <w:pPr>
              <w:shd w:val="clear" w:color="auto" w:fill="FFFFFF"/>
              <w:autoSpaceDE w:val="0"/>
              <w:jc w:val="right"/>
              <w:rPr>
                <w:rFonts w:ascii="Calibri" w:eastAsia="Calibri" w:hAnsi="Calibri" w:cs="Tahoma"/>
                <w:color w:val="262626"/>
                <w:sz w:val="16"/>
                <w:szCs w:val="16"/>
                <w:lang w:val="de-AT" w:eastAsia="en-US"/>
              </w:rPr>
            </w:pPr>
          </w:p>
        </w:tc>
        <w:tc>
          <w:tcPr>
            <w:tcW w:w="6560" w:type="dxa"/>
            <w:tcBorders>
              <w:top w:val="dotted" w:sz="4" w:space="0" w:color="auto"/>
            </w:tcBorders>
            <w:tcMar>
              <w:left w:w="28" w:type="dxa"/>
              <w:right w:w="28" w:type="dxa"/>
            </w:tcMar>
            <w:vAlign w:val="center"/>
          </w:tcPr>
          <w:p w14:paraId="3F1D76A7" w14:textId="77777777" w:rsidR="00FE2D71" w:rsidRPr="0084298A" w:rsidRDefault="00FE2D71" w:rsidP="00467D3F">
            <w:pPr>
              <w:shd w:val="clear" w:color="auto" w:fill="FFFFFF"/>
              <w:autoSpaceDE w:val="0"/>
              <w:rPr>
                <w:rFonts w:ascii="Calibri" w:eastAsia="Calibri" w:hAnsi="Calibri" w:cs="Tahoma"/>
                <w:color w:val="262626"/>
                <w:sz w:val="20"/>
                <w:szCs w:val="20"/>
                <w:lang w:val="de-AT" w:eastAsia="en-US"/>
              </w:rPr>
            </w:pPr>
          </w:p>
        </w:tc>
        <w:tc>
          <w:tcPr>
            <w:tcW w:w="439" w:type="dxa"/>
            <w:tcMar>
              <w:left w:w="28" w:type="dxa"/>
              <w:right w:w="28" w:type="dxa"/>
            </w:tcMar>
            <w:vAlign w:val="center"/>
          </w:tcPr>
          <w:p w14:paraId="685DB7C3" w14:textId="77777777" w:rsidR="00FE2D71" w:rsidRPr="0084298A" w:rsidRDefault="00FE2D71" w:rsidP="00467D3F">
            <w:pPr>
              <w:shd w:val="clear" w:color="auto" w:fill="FFFFFF"/>
              <w:autoSpaceDE w:val="0"/>
              <w:rPr>
                <w:rFonts w:ascii="Calibri" w:eastAsia="Calibri" w:hAnsi="Calibri" w:cs="Tahoma"/>
                <w:smallCaps/>
                <w:color w:val="262626"/>
                <w:sz w:val="20"/>
                <w:szCs w:val="20"/>
                <w:lang w:val="de-AT" w:eastAsia="en-US"/>
              </w:rPr>
            </w:pPr>
          </w:p>
        </w:tc>
        <w:tc>
          <w:tcPr>
            <w:tcW w:w="2042" w:type="dxa"/>
            <w:gridSpan w:val="2"/>
            <w:tcBorders>
              <w:top w:val="dotted" w:sz="4" w:space="0" w:color="auto"/>
            </w:tcBorders>
            <w:shd w:val="clear" w:color="auto" w:fill="F2F2F2"/>
            <w:tcMar>
              <w:left w:w="28" w:type="dxa"/>
              <w:right w:w="28" w:type="dxa"/>
            </w:tcMar>
            <w:vAlign w:val="center"/>
          </w:tcPr>
          <w:p w14:paraId="6E5F9E89" w14:textId="77777777" w:rsidR="00FE2D71" w:rsidRPr="0084298A" w:rsidRDefault="00FE2D71" w:rsidP="00F839C7">
            <w:pPr>
              <w:shd w:val="clear" w:color="auto" w:fill="FFFFFF"/>
              <w:autoSpaceDE w:val="0"/>
              <w:jc w:val="right"/>
              <w:rPr>
                <w:rFonts w:ascii="Calibri" w:eastAsia="Calibri" w:hAnsi="Calibri" w:cs="Tahoma"/>
                <w:smallCaps/>
                <w:color w:val="262626"/>
                <w:sz w:val="20"/>
                <w:szCs w:val="20"/>
                <w:lang w:val="de-AT" w:eastAsia="en-US"/>
              </w:rPr>
            </w:pPr>
          </w:p>
        </w:tc>
      </w:tr>
      <w:tr w:rsidR="00725C80" w:rsidRPr="0084298A" w14:paraId="48F3272D" w14:textId="77777777" w:rsidTr="002D150F">
        <w:tblPrEx>
          <w:tblCellMar>
            <w:left w:w="28" w:type="dxa"/>
            <w:right w:w="28" w:type="dxa"/>
          </w:tblCellMar>
        </w:tblPrEx>
        <w:tc>
          <w:tcPr>
            <w:tcW w:w="588" w:type="dxa"/>
            <w:gridSpan w:val="2"/>
            <w:tcBorders>
              <w:left w:val="nil"/>
            </w:tcBorders>
            <w:tcMar>
              <w:left w:w="28" w:type="dxa"/>
              <w:right w:w="28" w:type="dxa"/>
            </w:tcMar>
          </w:tcPr>
          <w:p w14:paraId="112951F8" w14:textId="77777777" w:rsidR="00FE2D71" w:rsidRPr="0084298A" w:rsidRDefault="00FE2D71" w:rsidP="00467D3F">
            <w:pPr>
              <w:shd w:val="clear" w:color="auto" w:fill="FFFFFF"/>
              <w:autoSpaceDE w:val="0"/>
              <w:rPr>
                <w:rFonts w:ascii="Calibri" w:eastAsia="Calibri" w:hAnsi="Calibri" w:cs="Tahoma"/>
                <w:b/>
                <w:bCs/>
                <w:color w:val="262626"/>
                <w:sz w:val="20"/>
                <w:szCs w:val="20"/>
                <w:lang w:val="de-AT" w:eastAsia="en-US"/>
              </w:rPr>
            </w:pPr>
          </w:p>
        </w:tc>
        <w:tc>
          <w:tcPr>
            <w:tcW w:w="294" w:type="dxa"/>
            <w:tcBorders>
              <w:bottom w:val="dotted" w:sz="4" w:space="0" w:color="auto"/>
            </w:tcBorders>
            <w:tcMar>
              <w:left w:w="28" w:type="dxa"/>
              <w:right w:w="28" w:type="dxa"/>
            </w:tcMar>
            <w:vAlign w:val="center"/>
          </w:tcPr>
          <w:p w14:paraId="793A4D7D" w14:textId="77777777" w:rsidR="00FE2D71" w:rsidRPr="0084298A" w:rsidRDefault="00FE2D71" w:rsidP="00467D3F">
            <w:pPr>
              <w:shd w:val="clear" w:color="auto" w:fill="FFFFFF"/>
              <w:autoSpaceDE w:val="0"/>
              <w:jc w:val="right"/>
              <w:rPr>
                <w:rFonts w:ascii="Calibri" w:eastAsia="Calibri" w:hAnsi="Calibri" w:cs="Tahoma"/>
                <w:b/>
                <w:bCs/>
                <w:color w:val="262626"/>
                <w:sz w:val="16"/>
                <w:szCs w:val="16"/>
                <w:lang w:val="de-AT" w:eastAsia="en-US"/>
              </w:rPr>
            </w:pPr>
          </w:p>
        </w:tc>
        <w:tc>
          <w:tcPr>
            <w:tcW w:w="6560" w:type="dxa"/>
            <w:tcBorders>
              <w:left w:val="nil"/>
              <w:bottom w:val="dotted" w:sz="4" w:space="0" w:color="auto"/>
            </w:tcBorders>
            <w:shd w:val="clear" w:color="auto" w:fill="F3F3F3"/>
            <w:tcMar>
              <w:left w:w="28" w:type="dxa"/>
              <w:right w:w="28" w:type="dxa"/>
            </w:tcMar>
            <w:vAlign w:val="center"/>
          </w:tcPr>
          <w:p w14:paraId="4CBBAFAB" w14:textId="77777777" w:rsidR="00FE2D71" w:rsidRPr="0084298A" w:rsidRDefault="00EA45B1" w:rsidP="00467D3F">
            <w:pPr>
              <w:shd w:val="clear" w:color="auto" w:fill="FFFFFF"/>
              <w:autoSpaceDE w:val="0"/>
              <w:rPr>
                <w:rFonts w:ascii="Calibri" w:eastAsia="Calibri" w:hAnsi="Calibri" w:cs="Tahoma"/>
                <w:b/>
                <w:bCs/>
                <w:color w:val="262626"/>
                <w:sz w:val="20"/>
                <w:szCs w:val="20"/>
                <w:lang w:val="de-AT" w:eastAsia="en-US"/>
              </w:rPr>
            </w:pPr>
            <w:r w:rsidRPr="0084298A">
              <w:rPr>
                <w:rFonts w:ascii="Calibri" w:eastAsia="Calibri" w:hAnsi="Calibri" w:cs="Tahoma"/>
                <w:b/>
                <w:bCs/>
                <w:color w:val="262626"/>
                <w:sz w:val="20"/>
                <w:szCs w:val="20"/>
                <w:lang w:val="de-AT" w:eastAsia="en-US"/>
              </w:rPr>
              <w:t>INSGESAMT</w:t>
            </w:r>
          </w:p>
        </w:tc>
        <w:tc>
          <w:tcPr>
            <w:tcW w:w="439" w:type="dxa"/>
            <w:tcMar>
              <w:left w:w="28" w:type="dxa"/>
              <w:right w:w="28" w:type="dxa"/>
            </w:tcMar>
            <w:vAlign w:val="center"/>
          </w:tcPr>
          <w:p w14:paraId="574F0551" w14:textId="77777777" w:rsidR="00FE2D71" w:rsidRPr="0084298A" w:rsidRDefault="00FE2D71" w:rsidP="00467D3F">
            <w:pPr>
              <w:shd w:val="clear" w:color="auto" w:fill="FFFFFF"/>
              <w:autoSpaceDE w:val="0"/>
              <w:jc w:val="right"/>
              <w:rPr>
                <w:rFonts w:ascii="Calibri" w:eastAsia="Calibri" w:hAnsi="Calibri" w:cs="Tahoma"/>
                <w:b/>
                <w:bCs/>
                <w:smallCaps/>
                <w:color w:val="262626"/>
                <w:sz w:val="20"/>
                <w:szCs w:val="20"/>
                <w:lang w:val="de-AT" w:eastAsia="en-US"/>
              </w:rPr>
            </w:pPr>
            <w:r w:rsidRPr="0084298A">
              <w:rPr>
                <w:rFonts w:ascii="Calibri" w:eastAsia="Calibri" w:hAnsi="Calibri" w:cs="Tahoma"/>
                <w:b/>
                <w:bCs/>
                <w:color w:val="262626"/>
                <w:sz w:val="20"/>
                <w:szCs w:val="20"/>
                <w:lang w:val="de-AT" w:eastAsia="en-US"/>
              </w:rPr>
              <w:t>€</w:t>
            </w:r>
          </w:p>
        </w:tc>
        <w:tc>
          <w:tcPr>
            <w:tcW w:w="2042" w:type="dxa"/>
            <w:gridSpan w:val="2"/>
            <w:tcBorders>
              <w:bottom w:val="dotted" w:sz="4" w:space="0" w:color="auto"/>
              <w:right w:val="dotted" w:sz="4" w:space="0" w:color="auto"/>
            </w:tcBorders>
            <w:shd w:val="clear" w:color="auto" w:fill="F2F2F2"/>
            <w:tcMar>
              <w:left w:w="28" w:type="dxa"/>
              <w:right w:w="28" w:type="dxa"/>
            </w:tcMar>
            <w:vAlign w:val="center"/>
          </w:tcPr>
          <w:p w14:paraId="0D8BD83C" w14:textId="77777777" w:rsidR="00FE2D71" w:rsidRPr="0084298A" w:rsidRDefault="002F1955" w:rsidP="00F839C7">
            <w:pPr>
              <w:tabs>
                <w:tab w:val="right" w:pos="1986"/>
              </w:tabs>
              <w:autoSpaceDE w:val="0"/>
              <w:jc w:val="right"/>
              <w:rPr>
                <w:rFonts w:eastAsia="Calibri" w:cs="Calibri"/>
                <w:b/>
                <w:bCs/>
                <w:color w:val="262626"/>
                <w:sz w:val="19"/>
                <w:szCs w:val="19"/>
                <w:lang w:val="de-AT"/>
              </w:rPr>
            </w:pPr>
            <w:r w:rsidRPr="0084298A">
              <w:rPr>
                <w:rFonts w:eastAsia="Calibri" w:cs="Calibri"/>
                <w:b/>
                <w:bCs/>
                <w:color w:val="262626"/>
                <w:sz w:val="19"/>
                <w:szCs w:val="19"/>
                <w:lang w:val="de-AT"/>
              </w:rPr>
              <w:fldChar w:fldCharType="begin">
                <w:ffData>
                  <w:name w:val="VocePr7"/>
                  <w:enabled/>
                  <w:calcOnExit w:val="0"/>
                  <w:textInput>
                    <w:type w:val="number"/>
                    <w:format w:val="#.##0,00"/>
                  </w:textInput>
                </w:ffData>
              </w:fldChar>
            </w:r>
            <w:bookmarkStart w:id="30" w:name="VocePr7"/>
            <w:r w:rsidRPr="0084298A">
              <w:rPr>
                <w:rFonts w:eastAsia="Calibri" w:cs="Calibri"/>
                <w:b/>
                <w:bCs/>
                <w:color w:val="262626"/>
                <w:sz w:val="19"/>
                <w:szCs w:val="19"/>
                <w:lang w:val="de-AT"/>
              </w:rPr>
              <w:instrText xml:space="preserve"> FORMTEXT </w:instrText>
            </w:r>
            <w:r w:rsidRPr="0084298A">
              <w:rPr>
                <w:rFonts w:eastAsia="Calibri" w:cs="Calibri"/>
                <w:b/>
                <w:bCs/>
                <w:color w:val="262626"/>
                <w:sz w:val="19"/>
                <w:szCs w:val="19"/>
                <w:lang w:val="de-AT"/>
              </w:rPr>
            </w:r>
            <w:r w:rsidRPr="0084298A">
              <w:rPr>
                <w:rFonts w:eastAsia="Calibri" w:cs="Calibri"/>
                <w:b/>
                <w:bCs/>
                <w:color w:val="262626"/>
                <w:sz w:val="19"/>
                <w:szCs w:val="19"/>
                <w:lang w:val="de-AT"/>
              </w:rPr>
              <w:fldChar w:fldCharType="separate"/>
            </w:r>
            <w:r w:rsidRPr="0084298A">
              <w:rPr>
                <w:rFonts w:eastAsia="Calibri" w:cs="Calibri"/>
                <w:b/>
                <w:bCs/>
                <w:color w:val="262626"/>
                <w:sz w:val="19"/>
                <w:szCs w:val="19"/>
                <w:lang w:val="de-AT"/>
              </w:rPr>
              <w:t> </w:t>
            </w:r>
            <w:r w:rsidRPr="0084298A">
              <w:rPr>
                <w:rFonts w:eastAsia="Calibri" w:cs="Calibri"/>
                <w:b/>
                <w:bCs/>
                <w:color w:val="262626"/>
                <w:sz w:val="19"/>
                <w:szCs w:val="19"/>
                <w:lang w:val="de-AT"/>
              </w:rPr>
              <w:t> </w:t>
            </w:r>
            <w:r w:rsidRPr="0084298A">
              <w:rPr>
                <w:rFonts w:eastAsia="Calibri" w:cs="Calibri"/>
                <w:b/>
                <w:bCs/>
                <w:color w:val="262626"/>
                <w:sz w:val="19"/>
                <w:szCs w:val="19"/>
                <w:lang w:val="de-AT"/>
              </w:rPr>
              <w:t> </w:t>
            </w:r>
            <w:r w:rsidRPr="0084298A">
              <w:rPr>
                <w:rFonts w:eastAsia="Calibri" w:cs="Calibri"/>
                <w:b/>
                <w:bCs/>
                <w:color w:val="262626"/>
                <w:sz w:val="19"/>
                <w:szCs w:val="19"/>
                <w:lang w:val="de-AT"/>
              </w:rPr>
              <w:t> </w:t>
            </w:r>
            <w:r w:rsidRPr="0084298A">
              <w:rPr>
                <w:rFonts w:eastAsia="Calibri" w:cs="Calibri"/>
                <w:b/>
                <w:bCs/>
                <w:color w:val="262626"/>
                <w:sz w:val="19"/>
                <w:szCs w:val="19"/>
                <w:lang w:val="de-AT"/>
              </w:rPr>
              <w:t> </w:t>
            </w:r>
            <w:r w:rsidRPr="0084298A">
              <w:rPr>
                <w:rFonts w:eastAsia="Calibri" w:cs="Calibri"/>
                <w:b/>
                <w:bCs/>
                <w:color w:val="262626"/>
                <w:sz w:val="19"/>
                <w:szCs w:val="19"/>
                <w:lang w:val="de-AT"/>
              </w:rPr>
              <w:fldChar w:fldCharType="end"/>
            </w:r>
            <w:bookmarkEnd w:id="30"/>
          </w:p>
        </w:tc>
      </w:tr>
    </w:tbl>
    <w:p w14:paraId="3332B7B9" w14:textId="77777777" w:rsidR="00A47D60" w:rsidRPr="0084298A" w:rsidRDefault="00A47D60" w:rsidP="00467D3F">
      <w:pPr>
        <w:shd w:val="clear" w:color="auto" w:fill="FFFFFF"/>
        <w:ind w:right="-1134"/>
        <w:rPr>
          <w:rFonts w:ascii="Tahoma" w:eastAsia="Calibri" w:hAnsi="Tahoma" w:cs="Tahoma"/>
          <w:color w:val="262626"/>
          <w:sz w:val="16"/>
          <w:szCs w:val="16"/>
          <w:lang w:val="de-AT" w:eastAsia="en-US"/>
        </w:rPr>
      </w:pPr>
    </w:p>
    <w:p w14:paraId="3BBF0DE6" w14:textId="77777777" w:rsidR="00FE2D71" w:rsidRPr="0084298A" w:rsidRDefault="00FE2D71" w:rsidP="00467D3F">
      <w:pPr>
        <w:shd w:val="clear" w:color="auto" w:fill="FFFFFF"/>
        <w:ind w:right="-1134"/>
        <w:rPr>
          <w:rFonts w:ascii="Tahoma" w:eastAsia="Calibri" w:hAnsi="Tahoma" w:cs="Tahoma"/>
          <w:color w:val="262626"/>
          <w:sz w:val="16"/>
          <w:szCs w:val="16"/>
          <w:lang w:val="de-AT" w:eastAsia="en-US"/>
        </w:rPr>
      </w:pPr>
    </w:p>
    <w:tbl>
      <w:tblPr>
        <w:tblW w:w="9923" w:type="dxa"/>
        <w:tblInd w:w="70" w:type="dxa"/>
        <w:tblBorders>
          <w:bottom w:val="single" w:sz="2" w:space="0" w:color="auto"/>
        </w:tblBorders>
        <w:tblLayout w:type="fixed"/>
        <w:tblCellMar>
          <w:left w:w="70" w:type="dxa"/>
          <w:right w:w="70" w:type="dxa"/>
        </w:tblCellMar>
        <w:tblLook w:val="0000" w:firstRow="0" w:lastRow="0" w:firstColumn="0" w:lastColumn="0" w:noHBand="0" w:noVBand="0"/>
      </w:tblPr>
      <w:tblGrid>
        <w:gridCol w:w="40"/>
        <w:gridCol w:w="546"/>
        <w:gridCol w:w="68"/>
        <w:gridCol w:w="227"/>
        <w:gridCol w:w="58"/>
        <w:gridCol w:w="3186"/>
        <w:gridCol w:w="3316"/>
        <w:gridCol w:w="440"/>
        <w:gridCol w:w="2042"/>
      </w:tblGrid>
      <w:tr w:rsidR="00BE490F" w:rsidRPr="00733B15" w14:paraId="612D416D" w14:textId="77777777" w:rsidTr="0034418C">
        <w:tc>
          <w:tcPr>
            <w:tcW w:w="586" w:type="dxa"/>
            <w:gridSpan w:val="2"/>
            <w:tcBorders>
              <w:bottom w:val="single" w:sz="2" w:space="0" w:color="auto"/>
            </w:tcBorders>
            <w:shd w:val="clear" w:color="auto" w:fill="E6E6E6"/>
            <w:vAlign w:val="center"/>
          </w:tcPr>
          <w:p w14:paraId="2B84F44B" w14:textId="77777777" w:rsidR="00FE2D71" w:rsidRPr="0084298A" w:rsidRDefault="00DD33CA" w:rsidP="000711E8">
            <w:pPr>
              <w:autoSpaceDE w:val="0"/>
              <w:rPr>
                <w:rFonts w:ascii="Calibri" w:eastAsia="Calibri" w:hAnsi="Calibri" w:cs="Calibri"/>
                <w:b/>
                <w:bCs/>
                <w:color w:val="262626"/>
                <w:sz w:val="20"/>
                <w:szCs w:val="20"/>
                <w:lang w:val="de-AT" w:eastAsia="en-US"/>
              </w:rPr>
            </w:pPr>
            <w:r w:rsidRPr="0084298A">
              <w:rPr>
                <w:rFonts w:ascii="Calibri" w:eastAsia="Calibri" w:hAnsi="Calibri" w:cs="Calibri"/>
                <w:b/>
                <w:bCs/>
                <w:color w:val="262626"/>
                <w:sz w:val="20"/>
                <w:szCs w:val="20"/>
                <w:lang w:val="de-AT" w:eastAsia="en-US"/>
              </w:rPr>
              <w:t>C</w:t>
            </w:r>
            <w:r w:rsidR="00FE2D71" w:rsidRPr="0084298A">
              <w:rPr>
                <w:rFonts w:ascii="Calibri" w:eastAsia="Calibri" w:hAnsi="Calibri" w:cs="Calibri"/>
                <w:b/>
                <w:bCs/>
                <w:color w:val="262626"/>
                <w:sz w:val="20"/>
                <w:szCs w:val="20"/>
                <w:lang w:val="de-AT" w:eastAsia="en-US"/>
              </w:rPr>
              <w:t>.</w:t>
            </w:r>
            <w:r w:rsidR="000711E8" w:rsidRPr="0084298A">
              <w:rPr>
                <w:rFonts w:ascii="Calibri" w:eastAsia="Calibri" w:hAnsi="Calibri" w:cs="Calibri"/>
                <w:b/>
                <w:bCs/>
                <w:color w:val="262626"/>
                <w:sz w:val="20"/>
                <w:szCs w:val="20"/>
                <w:lang w:val="de-AT" w:eastAsia="en-US"/>
              </w:rPr>
              <w:t>2</w:t>
            </w:r>
          </w:p>
        </w:tc>
        <w:tc>
          <w:tcPr>
            <w:tcW w:w="9337" w:type="dxa"/>
            <w:gridSpan w:val="7"/>
            <w:tcBorders>
              <w:bottom w:val="single" w:sz="2" w:space="0" w:color="auto"/>
            </w:tcBorders>
            <w:shd w:val="clear" w:color="auto" w:fill="FFFFFF"/>
            <w:vAlign w:val="center"/>
          </w:tcPr>
          <w:p w14:paraId="269C9C84" w14:textId="77777777" w:rsidR="00FE2D71" w:rsidRPr="0084298A" w:rsidRDefault="00B73767" w:rsidP="000711E8">
            <w:pPr>
              <w:autoSpaceDE w:val="0"/>
              <w:rPr>
                <w:rFonts w:ascii="Calibri" w:eastAsia="Calibri" w:hAnsi="Calibri" w:cs="Calibri"/>
                <w:b/>
                <w:bCs/>
                <w:color w:val="262626"/>
                <w:sz w:val="20"/>
                <w:szCs w:val="20"/>
                <w:lang w:val="de-AT" w:eastAsia="en-US"/>
              </w:rPr>
            </w:pPr>
            <w:r w:rsidRPr="0084298A">
              <w:rPr>
                <w:rFonts w:ascii="Calibri" w:eastAsia="Calibri" w:hAnsi="Calibri" w:cs="Calibri"/>
                <w:b/>
                <w:bCs/>
                <w:color w:val="262626"/>
                <w:sz w:val="20"/>
                <w:szCs w:val="20"/>
                <w:lang w:val="de-AT" w:eastAsia="en-US"/>
              </w:rPr>
              <w:t xml:space="preserve">Synthetische Aufstellung der </w:t>
            </w:r>
            <w:r w:rsidR="000711E8" w:rsidRPr="0084298A">
              <w:rPr>
                <w:rFonts w:ascii="Calibri" w:eastAsia="Calibri" w:hAnsi="Calibri" w:cs="Calibri"/>
                <w:b/>
                <w:bCs/>
                <w:color w:val="262626"/>
                <w:sz w:val="20"/>
                <w:szCs w:val="20"/>
                <w:lang w:val="de-AT" w:eastAsia="en-US"/>
              </w:rPr>
              <w:t>voraussichtlichen Finanzierungsquellen</w:t>
            </w:r>
            <w:r w:rsidR="00EA45B1" w:rsidRPr="0084298A">
              <w:rPr>
                <w:rFonts w:ascii="Calibri" w:eastAsia="Calibri" w:hAnsi="Calibri" w:cs="Calibri"/>
                <w:b/>
                <w:bCs/>
                <w:color w:val="262626"/>
                <w:sz w:val="20"/>
                <w:szCs w:val="20"/>
                <w:lang w:val="de-AT" w:eastAsia="en-US"/>
              </w:rPr>
              <w:t xml:space="preserve"> </w:t>
            </w:r>
            <w:r w:rsidR="00EA45B1" w:rsidRPr="0084298A">
              <w:rPr>
                <w:rFonts w:ascii="Calibri" w:eastAsia="Calibri" w:hAnsi="Calibri" w:cs="Calibri"/>
                <w:bCs/>
                <w:i/>
                <w:color w:val="262626"/>
                <w:sz w:val="20"/>
                <w:szCs w:val="20"/>
                <w:lang w:val="de-AT" w:eastAsia="en-US"/>
              </w:rPr>
              <w:t>(Bruttobeträge)</w:t>
            </w:r>
          </w:p>
        </w:tc>
      </w:tr>
      <w:tr w:rsidR="00F839C7" w:rsidRPr="00733B15" w14:paraId="55FE2FE1" w14:textId="77777777" w:rsidTr="00F839C7">
        <w:tblPrEx>
          <w:tblBorders>
            <w:bottom w:val="none" w:sz="0" w:space="0" w:color="auto"/>
          </w:tblBorders>
          <w:tblCellMar>
            <w:left w:w="28" w:type="dxa"/>
            <w:right w:w="28" w:type="dxa"/>
          </w:tblCellMar>
        </w:tblPrEx>
        <w:trPr>
          <w:trHeight w:hRule="exact" w:val="57"/>
        </w:trPr>
        <w:tc>
          <w:tcPr>
            <w:tcW w:w="586" w:type="dxa"/>
            <w:gridSpan w:val="2"/>
            <w:tcBorders>
              <w:top w:val="single" w:sz="2" w:space="0" w:color="auto"/>
              <w:left w:val="nil"/>
            </w:tcBorders>
            <w:tcMar>
              <w:left w:w="28" w:type="dxa"/>
              <w:right w:w="28" w:type="dxa"/>
            </w:tcMar>
          </w:tcPr>
          <w:p w14:paraId="2033EBC2" w14:textId="77777777" w:rsidR="00FE2D71" w:rsidRPr="0084298A" w:rsidRDefault="00FE2D71" w:rsidP="00FE2D71">
            <w:pPr>
              <w:autoSpaceDE w:val="0"/>
              <w:rPr>
                <w:rFonts w:ascii="Calibri" w:eastAsia="Calibri" w:hAnsi="Calibri" w:cs="Calibri"/>
                <w:b/>
                <w:bCs/>
                <w:color w:val="262626"/>
                <w:sz w:val="20"/>
                <w:szCs w:val="20"/>
                <w:lang w:val="de-AT" w:eastAsia="en-US"/>
              </w:rPr>
            </w:pPr>
          </w:p>
        </w:tc>
        <w:tc>
          <w:tcPr>
            <w:tcW w:w="295" w:type="dxa"/>
            <w:gridSpan w:val="2"/>
            <w:tcBorders>
              <w:top w:val="single" w:sz="2" w:space="0" w:color="auto"/>
            </w:tcBorders>
            <w:tcMar>
              <w:left w:w="28" w:type="dxa"/>
              <w:right w:w="28" w:type="dxa"/>
            </w:tcMar>
            <w:vAlign w:val="center"/>
          </w:tcPr>
          <w:p w14:paraId="02E8404E" w14:textId="77777777" w:rsidR="00FE2D71" w:rsidRPr="0084298A" w:rsidRDefault="00FE2D71" w:rsidP="00FE2D71">
            <w:pPr>
              <w:autoSpaceDE w:val="0"/>
              <w:rPr>
                <w:rFonts w:ascii="Calibri" w:eastAsia="Calibri" w:hAnsi="Calibri" w:cs="Calibri"/>
                <w:color w:val="262626"/>
                <w:sz w:val="20"/>
                <w:szCs w:val="20"/>
                <w:lang w:val="de-AT" w:eastAsia="en-US"/>
              </w:rPr>
            </w:pPr>
          </w:p>
        </w:tc>
        <w:tc>
          <w:tcPr>
            <w:tcW w:w="6560" w:type="dxa"/>
            <w:gridSpan w:val="3"/>
            <w:tcBorders>
              <w:top w:val="single" w:sz="2" w:space="0" w:color="auto"/>
            </w:tcBorders>
            <w:tcMar>
              <w:left w:w="28" w:type="dxa"/>
              <w:right w:w="28" w:type="dxa"/>
            </w:tcMar>
          </w:tcPr>
          <w:p w14:paraId="22F7A71C" w14:textId="77777777" w:rsidR="00FE2D71" w:rsidRPr="0084298A" w:rsidRDefault="00FE2D71" w:rsidP="00FE2D71">
            <w:pPr>
              <w:autoSpaceDE w:val="0"/>
              <w:rPr>
                <w:rFonts w:ascii="Calibri" w:eastAsia="Calibri" w:hAnsi="Calibri" w:cs="Calibri"/>
                <w:b/>
                <w:bCs/>
                <w:color w:val="262626"/>
                <w:sz w:val="20"/>
                <w:szCs w:val="20"/>
                <w:lang w:val="de-AT" w:eastAsia="en-US"/>
              </w:rPr>
            </w:pPr>
          </w:p>
        </w:tc>
        <w:tc>
          <w:tcPr>
            <w:tcW w:w="440" w:type="dxa"/>
            <w:tcBorders>
              <w:top w:val="single" w:sz="2" w:space="0" w:color="auto"/>
            </w:tcBorders>
            <w:tcMar>
              <w:left w:w="28" w:type="dxa"/>
              <w:right w:w="28" w:type="dxa"/>
            </w:tcMar>
          </w:tcPr>
          <w:p w14:paraId="11D2AE8D" w14:textId="77777777" w:rsidR="00FE2D71" w:rsidRPr="0084298A" w:rsidRDefault="00FE2D71" w:rsidP="00FE2D71">
            <w:pPr>
              <w:autoSpaceDE w:val="0"/>
              <w:rPr>
                <w:rFonts w:ascii="Calibri" w:eastAsia="Calibri" w:hAnsi="Calibri" w:cs="Calibri"/>
                <w:b/>
                <w:bCs/>
                <w:color w:val="262626"/>
                <w:sz w:val="20"/>
                <w:szCs w:val="20"/>
                <w:lang w:val="de-AT" w:eastAsia="en-US"/>
              </w:rPr>
            </w:pPr>
          </w:p>
        </w:tc>
        <w:tc>
          <w:tcPr>
            <w:tcW w:w="2042" w:type="dxa"/>
            <w:tcBorders>
              <w:top w:val="single" w:sz="2" w:space="0" w:color="auto"/>
            </w:tcBorders>
            <w:tcMar>
              <w:left w:w="28" w:type="dxa"/>
              <w:right w:w="28" w:type="dxa"/>
            </w:tcMar>
          </w:tcPr>
          <w:p w14:paraId="5A7F0561" w14:textId="77777777" w:rsidR="00FE2D71" w:rsidRPr="0084298A" w:rsidRDefault="00FE2D71" w:rsidP="00FE2D71">
            <w:pPr>
              <w:autoSpaceDE w:val="0"/>
              <w:rPr>
                <w:rFonts w:ascii="Calibri" w:eastAsia="Calibri" w:hAnsi="Calibri" w:cs="Calibri"/>
                <w:b/>
                <w:bCs/>
                <w:color w:val="262626"/>
                <w:sz w:val="20"/>
                <w:szCs w:val="20"/>
                <w:lang w:val="de-AT" w:eastAsia="en-US"/>
              </w:rPr>
            </w:pPr>
          </w:p>
        </w:tc>
      </w:tr>
      <w:tr w:rsidR="00F839C7" w:rsidRPr="0084298A" w14:paraId="2DD0558D" w14:textId="77777777" w:rsidTr="002D150F">
        <w:tblPrEx>
          <w:tblBorders>
            <w:bottom w:val="none" w:sz="0" w:space="0" w:color="auto"/>
          </w:tblBorders>
          <w:tblCellMar>
            <w:left w:w="28" w:type="dxa"/>
            <w:right w:w="28" w:type="dxa"/>
          </w:tblCellMar>
        </w:tblPrEx>
        <w:trPr>
          <w:gridBefore w:val="1"/>
          <w:wBefore w:w="40" w:type="dxa"/>
        </w:trPr>
        <w:tc>
          <w:tcPr>
            <w:tcW w:w="614" w:type="dxa"/>
            <w:gridSpan w:val="2"/>
            <w:tcBorders>
              <w:left w:val="nil"/>
            </w:tcBorders>
            <w:shd w:val="clear" w:color="auto" w:fill="FFFFFF"/>
            <w:tcMar>
              <w:left w:w="28" w:type="dxa"/>
              <w:right w:w="28" w:type="dxa"/>
            </w:tcMar>
            <w:vAlign w:val="center"/>
          </w:tcPr>
          <w:p w14:paraId="137FBC2F"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bottom w:val="dotted" w:sz="4" w:space="0" w:color="auto"/>
            </w:tcBorders>
            <w:shd w:val="clear" w:color="auto" w:fill="FFFFFF"/>
            <w:tcMar>
              <w:left w:w="28" w:type="dxa"/>
              <w:right w:w="28" w:type="dxa"/>
            </w:tcMar>
            <w:vAlign w:val="center"/>
          </w:tcPr>
          <w:p w14:paraId="26630AB4" w14:textId="77777777" w:rsidR="000711E8" w:rsidRPr="0084298A" w:rsidRDefault="000711E8" w:rsidP="001244B5">
            <w:pPr>
              <w:autoSpaceDE w:val="0"/>
              <w:jc w:val="right"/>
              <w:rPr>
                <w:rFonts w:ascii="Calibri" w:hAnsi="Calibri" w:cs="Tahoma"/>
                <w:bCs/>
                <w:color w:val="262626"/>
                <w:sz w:val="16"/>
                <w:szCs w:val="16"/>
                <w:lang w:val="de-AT"/>
              </w:rPr>
            </w:pPr>
            <w:r w:rsidRPr="0084298A">
              <w:rPr>
                <w:rFonts w:ascii="Calibri" w:hAnsi="Calibri" w:cs="Tahoma"/>
                <w:bCs/>
                <w:color w:val="262626"/>
                <w:sz w:val="16"/>
                <w:szCs w:val="16"/>
                <w:lang w:val="de-AT"/>
              </w:rPr>
              <w:t>1</w:t>
            </w:r>
          </w:p>
        </w:tc>
        <w:tc>
          <w:tcPr>
            <w:tcW w:w="6502" w:type="dxa"/>
            <w:gridSpan w:val="2"/>
            <w:tcBorders>
              <w:left w:val="nil"/>
              <w:bottom w:val="dotted" w:sz="4" w:space="0" w:color="auto"/>
            </w:tcBorders>
            <w:shd w:val="clear" w:color="auto" w:fill="FFFFFF"/>
            <w:tcMar>
              <w:left w:w="28" w:type="dxa"/>
              <w:right w:w="28" w:type="dxa"/>
            </w:tcMar>
            <w:vAlign w:val="center"/>
          </w:tcPr>
          <w:p w14:paraId="409E54A3" w14:textId="77777777" w:rsidR="000711E8" w:rsidRPr="0084298A" w:rsidRDefault="000711E8" w:rsidP="000711E8">
            <w:pPr>
              <w:autoSpaceDE w:val="0"/>
              <w:rPr>
                <w:rFonts w:ascii="Calibri" w:hAnsi="Calibri" w:cs="Tahoma"/>
                <w:color w:val="262626"/>
                <w:sz w:val="19"/>
                <w:szCs w:val="19"/>
                <w:lang w:val="de-AT"/>
              </w:rPr>
            </w:pPr>
            <w:r w:rsidRPr="0084298A">
              <w:rPr>
                <w:rFonts w:ascii="Calibri" w:hAnsi="Calibri" w:cs="Tahoma"/>
                <w:color w:val="262626"/>
                <w:sz w:val="19"/>
                <w:szCs w:val="19"/>
                <w:lang w:val="de-AT"/>
              </w:rPr>
              <w:t>Eigenmittel</w:t>
            </w:r>
          </w:p>
        </w:tc>
        <w:tc>
          <w:tcPr>
            <w:tcW w:w="440" w:type="dxa"/>
            <w:shd w:val="clear" w:color="auto" w:fill="FFFFFF"/>
            <w:tcMar>
              <w:left w:w="28" w:type="dxa"/>
              <w:right w:w="28" w:type="dxa"/>
            </w:tcMar>
            <w:vAlign w:val="center"/>
          </w:tcPr>
          <w:p w14:paraId="1521C25D" w14:textId="77777777" w:rsidR="000711E8" w:rsidRPr="0084298A" w:rsidRDefault="000711E8" w:rsidP="000711E8">
            <w:pPr>
              <w:autoSpaceDE w:val="0"/>
              <w:jc w:val="right"/>
              <w:rPr>
                <w:rFonts w:ascii="Calibri" w:hAnsi="Calibri" w:cs="Tahoma"/>
                <w:smallCaps/>
                <w:color w:val="262626"/>
                <w:sz w:val="19"/>
                <w:szCs w:val="19"/>
                <w:lang w:val="de-AT"/>
              </w:rPr>
            </w:pPr>
            <w:r w:rsidRPr="0084298A">
              <w:rPr>
                <w:rFonts w:ascii="Calibri" w:hAnsi="Calibri" w:cs="Tahoma"/>
                <w:color w:val="262626"/>
                <w:sz w:val="19"/>
                <w:szCs w:val="19"/>
                <w:lang w:val="de-AT"/>
              </w:rPr>
              <w:t>€</w:t>
            </w:r>
          </w:p>
        </w:tc>
        <w:tc>
          <w:tcPr>
            <w:tcW w:w="2042" w:type="dxa"/>
            <w:tcBorders>
              <w:bottom w:val="dotted" w:sz="4" w:space="0" w:color="auto"/>
              <w:right w:val="dotted" w:sz="4" w:space="0" w:color="auto"/>
            </w:tcBorders>
            <w:shd w:val="clear" w:color="auto" w:fill="F2F2F2"/>
            <w:tcMar>
              <w:left w:w="28" w:type="dxa"/>
              <w:right w:w="28" w:type="dxa"/>
            </w:tcMar>
          </w:tcPr>
          <w:p w14:paraId="4B2A38C2" w14:textId="77777777" w:rsidR="000711E8" w:rsidRPr="0084298A" w:rsidRDefault="00F839C7" w:rsidP="00F839C7">
            <w:pPr>
              <w:tabs>
                <w:tab w:val="right" w:pos="1986"/>
              </w:tabs>
              <w:autoSpaceDE w:val="0"/>
              <w:rPr>
                <w:rFonts w:ascii="Calibri" w:hAnsi="Calibri" w:cs="Tahoma"/>
                <w:smallCaps/>
                <w:color w:val="262626"/>
                <w:sz w:val="19"/>
                <w:szCs w:val="19"/>
                <w:lang w:val="de-AT"/>
              </w:rPr>
            </w:pPr>
            <w:r w:rsidRPr="007463D7">
              <w:rPr>
                <w:rFonts w:eastAsia="Calibri" w:cs="Calibri"/>
                <w:color w:val="262626"/>
                <w:sz w:val="19"/>
                <w:szCs w:val="19"/>
                <w:lang w:val="de-AT"/>
              </w:rPr>
              <w:tab/>
            </w:r>
            <w:r w:rsidR="002F1955" w:rsidRPr="0084298A">
              <w:rPr>
                <w:rFonts w:eastAsia="Calibri" w:cs="Calibri"/>
                <w:color w:val="262626"/>
                <w:sz w:val="19"/>
                <w:szCs w:val="19"/>
                <w:lang w:val="de-AT"/>
              </w:rPr>
              <w:fldChar w:fldCharType="begin">
                <w:ffData>
                  <w:name w:val="FontiProprie"/>
                  <w:enabled/>
                  <w:calcOnExit w:val="0"/>
                  <w:textInput>
                    <w:type w:val="number"/>
                    <w:format w:val="#.##0,00"/>
                  </w:textInput>
                </w:ffData>
              </w:fldChar>
            </w:r>
            <w:bookmarkStart w:id="31" w:name="FontiProprie"/>
            <w:r w:rsidR="002F1955" w:rsidRPr="0084298A">
              <w:rPr>
                <w:rFonts w:eastAsia="Calibri" w:cs="Calibri"/>
                <w:color w:val="262626"/>
                <w:sz w:val="19"/>
                <w:szCs w:val="19"/>
                <w:lang w:val="de-AT"/>
              </w:rPr>
              <w:instrText xml:space="preserve"> FORMTEXT </w:instrText>
            </w:r>
            <w:r w:rsidR="002F1955" w:rsidRPr="0084298A">
              <w:rPr>
                <w:rFonts w:eastAsia="Calibri" w:cs="Calibri"/>
                <w:color w:val="262626"/>
                <w:sz w:val="19"/>
                <w:szCs w:val="19"/>
                <w:lang w:val="de-AT"/>
              </w:rPr>
            </w:r>
            <w:r w:rsidR="002F1955" w:rsidRPr="0084298A">
              <w:rPr>
                <w:rFonts w:eastAsia="Calibri" w:cs="Calibri"/>
                <w:color w:val="262626"/>
                <w:sz w:val="19"/>
                <w:szCs w:val="19"/>
                <w:lang w:val="de-AT"/>
              </w:rPr>
              <w:fldChar w:fldCharType="separate"/>
            </w:r>
            <w:r w:rsidR="002F1955" w:rsidRPr="0084298A">
              <w:rPr>
                <w:rFonts w:eastAsia="Calibri" w:cs="Calibri"/>
                <w:color w:val="262626"/>
                <w:sz w:val="19"/>
                <w:szCs w:val="19"/>
                <w:lang w:val="de-AT"/>
              </w:rPr>
              <w:t> </w:t>
            </w:r>
            <w:r w:rsidR="002F1955" w:rsidRPr="0084298A">
              <w:rPr>
                <w:rFonts w:eastAsia="Calibri" w:cs="Calibri"/>
                <w:color w:val="262626"/>
                <w:sz w:val="19"/>
                <w:szCs w:val="19"/>
                <w:lang w:val="de-AT"/>
              </w:rPr>
              <w:t> </w:t>
            </w:r>
            <w:r w:rsidR="002F1955" w:rsidRPr="0084298A">
              <w:rPr>
                <w:rFonts w:eastAsia="Calibri" w:cs="Calibri"/>
                <w:color w:val="262626"/>
                <w:sz w:val="19"/>
                <w:szCs w:val="19"/>
                <w:lang w:val="de-AT"/>
              </w:rPr>
              <w:t> </w:t>
            </w:r>
            <w:r w:rsidR="002F1955" w:rsidRPr="0084298A">
              <w:rPr>
                <w:rFonts w:eastAsia="Calibri" w:cs="Calibri"/>
                <w:color w:val="262626"/>
                <w:sz w:val="19"/>
                <w:szCs w:val="19"/>
                <w:lang w:val="de-AT"/>
              </w:rPr>
              <w:t> </w:t>
            </w:r>
            <w:r w:rsidR="002F1955" w:rsidRPr="0084298A">
              <w:rPr>
                <w:rFonts w:eastAsia="Calibri" w:cs="Calibri"/>
                <w:color w:val="262626"/>
                <w:sz w:val="19"/>
                <w:szCs w:val="19"/>
                <w:lang w:val="de-AT"/>
              </w:rPr>
              <w:t> </w:t>
            </w:r>
            <w:r w:rsidR="002F1955" w:rsidRPr="0084298A">
              <w:rPr>
                <w:rFonts w:eastAsia="Calibri" w:cs="Calibri"/>
                <w:color w:val="262626"/>
                <w:sz w:val="19"/>
                <w:szCs w:val="19"/>
                <w:lang w:val="de-AT"/>
              </w:rPr>
              <w:fldChar w:fldCharType="end"/>
            </w:r>
            <w:bookmarkEnd w:id="31"/>
          </w:p>
        </w:tc>
      </w:tr>
      <w:tr w:rsidR="00F839C7" w:rsidRPr="0084298A" w14:paraId="76229BA8" w14:textId="77777777" w:rsidTr="00F839C7">
        <w:tblPrEx>
          <w:tblBorders>
            <w:bottom w:val="none" w:sz="0" w:space="0" w:color="auto"/>
          </w:tblBorders>
          <w:tblCellMar>
            <w:left w:w="28" w:type="dxa"/>
            <w:right w:w="28" w:type="dxa"/>
          </w:tblCellMar>
        </w:tblPrEx>
        <w:trPr>
          <w:gridBefore w:val="1"/>
          <w:wBefore w:w="40" w:type="dxa"/>
          <w:trHeight w:hRule="exact" w:val="113"/>
        </w:trPr>
        <w:tc>
          <w:tcPr>
            <w:tcW w:w="614" w:type="dxa"/>
            <w:gridSpan w:val="2"/>
            <w:tcBorders>
              <w:left w:val="nil"/>
            </w:tcBorders>
            <w:shd w:val="clear" w:color="auto" w:fill="FFFFFF"/>
            <w:tcMar>
              <w:left w:w="28" w:type="dxa"/>
              <w:right w:w="28" w:type="dxa"/>
            </w:tcMar>
            <w:vAlign w:val="center"/>
          </w:tcPr>
          <w:p w14:paraId="2C6ECB5B"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top w:val="dotted" w:sz="4" w:space="0" w:color="auto"/>
            </w:tcBorders>
            <w:shd w:val="clear" w:color="auto" w:fill="FFFFFF"/>
            <w:tcMar>
              <w:left w:w="28" w:type="dxa"/>
              <w:right w:w="28" w:type="dxa"/>
            </w:tcMar>
            <w:vAlign w:val="center"/>
          </w:tcPr>
          <w:p w14:paraId="317C2053" w14:textId="77777777" w:rsidR="000711E8" w:rsidRPr="0084298A" w:rsidRDefault="000711E8" w:rsidP="001244B5">
            <w:pPr>
              <w:autoSpaceDE w:val="0"/>
              <w:jc w:val="right"/>
              <w:rPr>
                <w:rFonts w:ascii="Calibri" w:hAnsi="Calibri" w:cs="Tahoma"/>
                <w:color w:val="262626"/>
                <w:sz w:val="16"/>
                <w:szCs w:val="16"/>
                <w:lang w:val="de-AT"/>
              </w:rPr>
            </w:pPr>
          </w:p>
        </w:tc>
        <w:tc>
          <w:tcPr>
            <w:tcW w:w="3186" w:type="dxa"/>
            <w:tcBorders>
              <w:top w:val="dotted" w:sz="4" w:space="0" w:color="auto"/>
              <w:left w:val="nil"/>
            </w:tcBorders>
            <w:shd w:val="clear" w:color="auto" w:fill="FFFFFF"/>
            <w:tcMar>
              <w:left w:w="28" w:type="dxa"/>
              <w:right w:w="28" w:type="dxa"/>
            </w:tcMar>
            <w:vAlign w:val="center"/>
          </w:tcPr>
          <w:p w14:paraId="01F0E7D3" w14:textId="77777777" w:rsidR="000711E8" w:rsidRPr="0084298A" w:rsidRDefault="000711E8" w:rsidP="000711E8">
            <w:pPr>
              <w:autoSpaceDE w:val="0"/>
              <w:rPr>
                <w:rFonts w:ascii="Calibri" w:hAnsi="Calibri" w:cs="Tahoma"/>
                <w:color w:val="262626"/>
                <w:sz w:val="19"/>
                <w:szCs w:val="19"/>
                <w:lang w:val="de-AT"/>
              </w:rPr>
            </w:pPr>
          </w:p>
        </w:tc>
        <w:tc>
          <w:tcPr>
            <w:tcW w:w="3316" w:type="dxa"/>
            <w:tcBorders>
              <w:top w:val="dotted" w:sz="4" w:space="0" w:color="auto"/>
            </w:tcBorders>
            <w:shd w:val="clear" w:color="auto" w:fill="FFFFFF"/>
            <w:tcMar>
              <w:left w:w="28" w:type="dxa"/>
              <w:right w:w="28" w:type="dxa"/>
            </w:tcMar>
            <w:vAlign w:val="center"/>
          </w:tcPr>
          <w:p w14:paraId="11FA2AB3" w14:textId="77777777" w:rsidR="000711E8" w:rsidRPr="0084298A" w:rsidRDefault="000711E8" w:rsidP="000711E8">
            <w:pPr>
              <w:autoSpaceDE w:val="0"/>
              <w:rPr>
                <w:rFonts w:ascii="Calibri" w:hAnsi="Calibri" w:cs="Tahoma"/>
                <w:color w:val="262626"/>
                <w:sz w:val="19"/>
                <w:szCs w:val="19"/>
                <w:lang w:val="de-AT"/>
              </w:rPr>
            </w:pPr>
          </w:p>
        </w:tc>
        <w:tc>
          <w:tcPr>
            <w:tcW w:w="440" w:type="dxa"/>
            <w:shd w:val="clear" w:color="auto" w:fill="FFFFFF"/>
            <w:tcMar>
              <w:left w:w="28" w:type="dxa"/>
              <w:right w:w="28" w:type="dxa"/>
            </w:tcMar>
            <w:vAlign w:val="center"/>
          </w:tcPr>
          <w:p w14:paraId="4544CC7A" w14:textId="77777777" w:rsidR="000711E8" w:rsidRPr="0084298A" w:rsidRDefault="000711E8" w:rsidP="000711E8">
            <w:pPr>
              <w:autoSpaceDE w:val="0"/>
              <w:jc w:val="right"/>
              <w:rPr>
                <w:rFonts w:ascii="Calibri" w:hAnsi="Calibri" w:cs="Tahoma"/>
                <w:smallCaps/>
                <w:color w:val="262626"/>
                <w:sz w:val="19"/>
                <w:szCs w:val="19"/>
                <w:lang w:val="de-AT"/>
              </w:rPr>
            </w:pPr>
          </w:p>
        </w:tc>
        <w:tc>
          <w:tcPr>
            <w:tcW w:w="2042" w:type="dxa"/>
            <w:tcBorders>
              <w:top w:val="dotted" w:sz="4" w:space="0" w:color="auto"/>
            </w:tcBorders>
            <w:shd w:val="clear" w:color="auto" w:fill="FFFFFF"/>
            <w:tcMar>
              <w:left w:w="28" w:type="dxa"/>
              <w:right w:w="28" w:type="dxa"/>
            </w:tcMar>
            <w:vAlign w:val="center"/>
          </w:tcPr>
          <w:p w14:paraId="7B653EAE" w14:textId="77777777" w:rsidR="000711E8" w:rsidRPr="0084298A" w:rsidRDefault="000711E8" w:rsidP="000711E8">
            <w:pPr>
              <w:autoSpaceDE w:val="0"/>
              <w:jc w:val="right"/>
              <w:rPr>
                <w:rFonts w:ascii="Calibri" w:hAnsi="Calibri" w:cs="Tahoma"/>
                <w:smallCaps/>
                <w:color w:val="262626"/>
                <w:sz w:val="19"/>
                <w:szCs w:val="19"/>
                <w:lang w:val="de-AT"/>
              </w:rPr>
            </w:pPr>
          </w:p>
        </w:tc>
      </w:tr>
      <w:tr w:rsidR="00F839C7" w:rsidRPr="0084298A" w14:paraId="3961C282" w14:textId="77777777" w:rsidTr="0084298A">
        <w:tblPrEx>
          <w:tblBorders>
            <w:bottom w:val="none" w:sz="0" w:space="0" w:color="auto"/>
          </w:tblBorders>
          <w:tblCellMar>
            <w:left w:w="28" w:type="dxa"/>
            <w:right w:w="28" w:type="dxa"/>
          </w:tblCellMar>
        </w:tblPrEx>
        <w:trPr>
          <w:gridBefore w:val="1"/>
          <w:wBefore w:w="40" w:type="dxa"/>
        </w:trPr>
        <w:tc>
          <w:tcPr>
            <w:tcW w:w="614" w:type="dxa"/>
            <w:gridSpan w:val="2"/>
            <w:tcBorders>
              <w:left w:val="nil"/>
            </w:tcBorders>
            <w:shd w:val="clear" w:color="auto" w:fill="FFFFFF"/>
            <w:tcMar>
              <w:left w:w="28" w:type="dxa"/>
              <w:right w:w="28" w:type="dxa"/>
            </w:tcMar>
            <w:vAlign w:val="center"/>
          </w:tcPr>
          <w:p w14:paraId="28BA8560"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bottom w:val="dotted" w:sz="4" w:space="0" w:color="auto"/>
            </w:tcBorders>
            <w:shd w:val="clear" w:color="auto" w:fill="FFFFFF"/>
            <w:tcMar>
              <w:left w:w="28" w:type="dxa"/>
              <w:right w:w="28" w:type="dxa"/>
            </w:tcMar>
            <w:vAlign w:val="center"/>
          </w:tcPr>
          <w:p w14:paraId="169B8BC5" w14:textId="77777777" w:rsidR="000711E8" w:rsidRPr="0084298A" w:rsidRDefault="000711E8" w:rsidP="001244B5">
            <w:pPr>
              <w:autoSpaceDE w:val="0"/>
              <w:jc w:val="right"/>
              <w:rPr>
                <w:rFonts w:ascii="Calibri" w:hAnsi="Calibri" w:cs="Tahoma"/>
                <w:bCs/>
                <w:color w:val="262626"/>
                <w:sz w:val="16"/>
                <w:szCs w:val="16"/>
                <w:lang w:val="de-AT"/>
              </w:rPr>
            </w:pPr>
            <w:r w:rsidRPr="0084298A">
              <w:rPr>
                <w:rFonts w:ascii="Calibri" w:hAnsi="Calibri" w:cs="Tahoma"/>
                <w:bCs/>
                <w:color w:val="262626"/>
                <w:sz w:val="16"/>
                <w:szCs w:val="16"/>
                <w:lang w:val="de-AT"/>
              </w:rPr>
              <w:t>2</w:t>
            </w:r>
          </w:p>
        </w:tc>
        <w:tc>
          <w:tcPr>
            <w:tcW w:w="6502" w:type="dxa"/>
            <w:gridSpan w:val="2"/>
            <w:tcBorders>
              <w:left w:val="nil"/>
              <w:bottom w:val="dotted" w:sz="4" w:space="0" w:color="auto"/>
            </w:tcBorders>
            <w:shd w:val="clear" w:color="auto" w:fill="FFFFFF"/>
            <w:tcMar>
              <w:left w:w="28" w:type="dxa"/>
              <w:right w:w="28" w:type="dxa"/>
            </w:tcMar>
            <w:vAlign w:val="center"/>
          </w:tcPr>
          <w:p w14:paraId="684DBA83" w14:textId="77777777" w:rsidR="000711E8" w:rsidRPr="0084298A" w:rsidRDefault="000711E8" w:rsidP="000711E8">
            <w:pPr>
              <w:autoSpaceDE w:val="0"/>
              <w:rPr>
                <w:rFonts w:ascii="Calibri" w:hAnsi="Calibri" w:cs="Tahoma"/>
                <w:color w:val="262626"/>
                <w:sz w:val="19"/>
                <w:szCs w:val="19"/>
                <w:lang w:val="de-AT"/>
              </w:rPr>
            </w:pPr>
            <w:r w:rsidRPr="0084298A">
              <w:rPr>
                <w:rFonts w:ascii="Calibri" w:hAnsi="Calibri" w:cs="Tahoma"/>
                <w:color w:val="262626"/>
                <w:sz w:val="19"/>
                <w:szCs w:val="19"/>
                <w:lang w:val="de-AT"/>
              </w:rPr>
              <w:t>Von der öffentlichen Hand bereits bewilligte Beiträge für das Projekt</w:t>
            </w:r>
          </w:p>
        </w:tc>
        <w:tc>
          <w:tcPr>
            <w:tcW w:w="440" w:type="dxa"/>
            <w:shd w:val="clear" w:color="auto" w:fill="FFFFFF"/>
            <w:tcMar>
              <w:left w:w="28" w:type="dxa"/>
              <w:right w:w="28" w:type="dxa"/>
            </w:tcMar>
            <w:vAlign w:val="center"/>
          </w:tcPr>
          <w:p w14:paraId="08F92B67" w14:textId="77777777" w:rsidR="000711E8" w:rsidRPr="0084298A" w:rsidRDefault="000711E8" w:rsidP="000711E8">
            <w:pPr>
              <w:autoSpaceDE w:val="0"/>
              <w:jc w:val="right"/>
              <w:rPr>
                <w:rFonts w:ascii="Calibri" w:hAnsi="Calibri" w:cs="Tahoma"/>
                <w:smallCaps/>
                <w:color w:val="262626"/>
                <w:sz w:val="19"/>
                <w:szCs w:val="19"/>
                <w:lang w:val="de-AT"/>
              </w:rPr>
            </w:pPr>
            <w:r w:rsidRPr="0084298A">
              <w:rPr>
                <w:rFonts w:ascii="Calibri" w:hAnsi="Calibri" w:cs="Tahoma"/>
                <w:smallCaps/>
                <w:color w:val="262626"/>
                <w:sz w:val="19"/>
                <w:szCs w:val="19"/>
                <w:lang w:val="de-AT"/>
              </w:rPr>
              <w:t>€</w:t>
            </w:r>
          </w:p>
        </w:tc>
        <w:tc>
          <w:tcPr>
            <w:tcW w:w="2042" w:type="dxa"/>
            <w:tcBorders>
              <w:bottom w:val="dotted" w:sz="4" w:space="0" w:color="auto"/>
              <w:right w:val="dotted" w:sz="4" w:space="0" w:color="auto"/>
            </w:tcBorders>
            <w:shd w:val="clear" w:color="auto" w:fill="F2F2F2"/>
            <w:tcMar>
              <w:left w:w="28" w:type="dxa"/>
              <w:right w:w="28" w:type="dxa"/>
            </w:tcMar>
          </w:tcPr>
          <w:p w14:paraId="5A02D2E7" w14:textId="77777777" w:rsidR="000711E8" w:rsidRPr="0084298A" w:rsidRDefault="00F839C7" w:rsidP="00F839C7">
            <w:pPr>
              <w:tabs>
                <w:tab w:val="right" w:pos="1986"/>
              </w:tabs>
              <w:autoSpaceDE w:val="0"/>
              <w:rPr>
                <w:rFonts w:ascii="Calibri" w:hAnsi="Calibri" w:cs="Tahoma"/>
                <w:smallCaps/>
                <w:color w:val="262626"/>
                <w:sz w:val="19"/>
                <w:szCs w:val="19"/>
                <w:lang w:val="de-AT"/>
              </w:rPr>
            </w:pPr>
            <w:r w:rsidRPr="0084298A">
              <w:rPr>
                <w:rFonts w:eastAsia="Calibri" w:cs="Calibri"/>
                <w:color w:val="262626"/>
                <w:sz w:val="19"/>
                <w:szCs w:val="19"/>
                <w:lang w:val="de-AT"/>
              </w:rPr>
              <w:tab/>
            </w:r>
            <w:r w:rsidR="002F1955" w:rsidRPr="0084298A">
              <w:rPr>
                <w:rFonts w:eastAsia="Calibri" w:cs="Calibri"/>
                <w:color w:val="262626"/>
                <w:sz w:val="19"/>
                <w:szCs w:val="19"/>
                <w:lang w:val="de-AT"/>
              </w:rPr>
              <w:fldChar w:fldCharType="begin">
                <w:ffData>
                  <w:name w:val="ContribCoPubbl"/>
                  <w:enabled/>
                  <w:calcOnExit w:val="0"/>
                  <w:textInput>
                    <w:type w:val="number"/>
                    <w:format w:val="#.##0,00"/>
                  </w:textInput>
                </w:ffData>
              </w:fldChar>
            </w:r>
            <w:bookmarkStart w:id="32" w:name="ContribCoPubbl"/>
            <w:r w:rsidR="002F1955" w:rsidRPr="0084298A">
              <w:rPr>
                <w:rFonts w:eastAsia="Calibri" w:cs="Calibri"/>
                <w:color w:val="262626"/>
                <w:sz w:val="19"/>
                <w:szCs w:val="19"/>
                <w:lang w:val="de-AT"/>
              </w:rPr>
              <w:instrText xml:space="preserve"> FORMTEXT </w:instrText>
            </w:r>
            <w:r w:rsidR="002F1955" w:rsidRPr="0084298A">
              <w:rPr>
                <w:rFonts w:eastAsia="Calibri" w:cs="Calibri"/>
                <w:color w:val="262626"/>
                <w:sz w:val="19"/>
                <w:szCs w:val="19"/>
                <w:lang w:val="de-AT"/>
              </w:rPr>
            </w:r>
            <w:r w:rsidR="002F1955" w:rsidRPr="0084298A">
              <w:rPr>
                <w:rFonts w:eastAsia="Calibri" w:cs="Calibri"/>
                <w:color w:val="262626"/>
                <w:sz w:val="19"/>
                <w:szCs w:val="19"/>
                <w:lang w:val="de-AT"/>
              </w:rPr>
              <w:fldChar w:fldCharType="separate"/>
            </w:r>
            <w:r w:rsidR="002F1955" w:rsidRPr="0084298A">
              <w:rPr>
                <w:rFonts w:eastAsia="Calibri" w:cs="Calibri"/>
                <w:noProof/>
                <w:color w:val="262626"/>
                <w:sz w:val="19"/>
                <w:szCs w:val="19"/>
                <w:lang w:val="de-AT"/>
              </w:rPr>
              <w:t> </w:t>
            </w:r>
            <w:r w:rsidR="002F1955" w:rsidRPr="0084298A">
              <w:rPr>
                <w:rFonts w:eastAsia="Calibri" w:cs="Calibri"/>
                <w:noProof/>
                <w:color w:val="262626"/>
                <w:sz w:val="19"/>
                <w:szCs w:val="19"/>
                <w:lang w:val="de-AT"/>
              </w:rPr>
              <w:t> </w:t>
            </w:r>
            <w:r w:rsidR="002F1955" w:rsidRPr="0084298A">
              <w:rPr>
                <w:rFonts w:eastAsia="Calibri" w:cs="Calibri"/>
                <w:noProof/>
                <w:color w:val="262626"/>
                <w:sz w:val="19"/>
                <w:szCs w:val="19"/>
                <w:lang w:val="de-AT"/>
              </w:rPr>
              <w:t> </w:t>
            </w:r>
            <w:r w:rsidR="002F1955" w:rsidRPr="0084298A">
              <w:rPr>
                <w:rFonts w:eastAsia="Calibri" w:cs="Calibri"/>
                <w:noProof/>
                <w:color w:val="262626"/>
                <w:sz w:val="19"/>
                <w:szCs w:val="19"/>
                <w:lang w:val="de-AT"/>
              </w:rPr>
              <w:t> </w:t>
            </w:r>
            <w:r w:rsidR="002F1955" w:rsidRPr="0084298A">
              <w:rPr>
                <w:rFonts w:eastAsia="Calibri" w:cs="Calibri"/>
                <w:noProof/>
                <w:color w:val="262626"/>
                <w:sz w:val="19"/>
                <w:szCs w:val="19"/>
                <w:lang w:val="de-AT"/>
              </w:rPr>
              <w:t> </w:t>
            </w:r>
            <w:r w:rsidR="002F1955" w:rsidRPr="0084298A">
              <w:rPr>
                <w:rFonts w:eastAsia="Calibri" w:cs="Calibri"/>
                <w:color w:val="262626"/>
                <w:sz w:val="19"/>
                <w:szCs w:val="19"/>
                <w:lang w:val="de-AT"/>
              </w:rPr>
              <w:fldChar w:fldCharType="end"/>
            </w:r>
            <w:bookmarkEnd w:id="32"/>
          </w:p>
        </w:tc>
      </w:tr>
      <w:tr w:rsidR="00F839C7" w:rsidRPr="0084298A" w14:paraId="21FD88EC" w14:textId="77777777" w:rsidTr="001244B5">
        <w:tblPrEx>
          <w:tblBorders>
            <w:bottom w:val="none" w:sz="0" w:space="0" w:color="auto"/>
          </w:tblBorders>
          <w:tblCellMar>
            <w:left w:w="28" w:type="dxa"/>
            <w:right w:w="28" w:type="dxa"/>
          </w:tblCellMar>
        </w:tblPrEx>
        <w:trPr>
          <w:gridBefore w:val="1"/>
          <w:wBefore w:w="40" w:type="dxa"/>
          <w:trHeight w:hRule="exact" w:val="113"/>
        </w:trPr>
        <w:tc>
          <w:tcPr>
            <w:tcW w:w="614" w:type="dxa"/>
            <w:gridSpan w:val="2"/>
            <w:tcBorders>
              <w:left w:val="nil"/>
            </w:tcBorders>
            <w:shd w:val="clear" w:color="auto" w:fill="FFFFFF"/>
            <w:tcMar>
              <w:left w:w="28" w:type="dxa"/>
              <w:right w:w="28" w:type="dxa"/>
            </w:tcMar>
            <w:vAlign w:val="center"/>
          </w:tcPr>
          <w:p w14:paraId="766FBFDA"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top w:val="dotted" w:sz="4" w:space="0" w:color="auto"/>
            </w:tcBorders>
            <w:shd w:val="clear" w:color="auto" w:fill="FFFFFF"/>
            <w:tcMar>
              <w:left w:w="28" w:type="dxa"/>
              <w:right w:w="28" w:type="dxa"/>
            </w:tcMar>
            <w:vAlign w:val="center"/>
          </w:tcPr>
          <w:p w14:paraId="38200B1A" w14:textId="77777777" w:rsidR="000711E8" w:rsidRPr="0084298A" w:rsidRDefault="000711E8" w:rsidP="001244B5">
            <w:pPr>
              <w:autoSpaceDE w:val="0"/>
              <w:jc w:val="right"/>
              <w:rPr>
                <w:rFonts w:ascii="Calibri" w:hAnsi="Calibri" w:cs="Tahoma"/>
                <w:color w:val="262626"/>
                <w:sz w:val="16"/>
                <w:szCs w:val="16"/>
                <w:lang w:val="de-AT"/>
              </w:rPr>
            </w:pPr>
          </w:p>
        </w:tc>
        <w:tc>
          <w:tcPr>
            <w:tcW w:w="3186" w:type="dxa"/>
            <w:tcBorders>
              <w:top w:val="dotted" w:sz="4" w:space="0" w:color="auto"/>
            </w:tcBorders>
            <w:shd w:val="clear" w:color="auto" w:fill="FFFFFF"/>
            <w:tcMar>
              <w:left w:w="28" w:type="dxa"/>
              <w:right w:w="28" w:type="dxa"/>
            </w:tcMar>
            <w:vAlign w:val="center"/>
          </w:tcPr>
          <w:p w14:paraId="4056B67E" w14:textId="77777777" w:rsidR="000711E8" w:rsidRPr="0084298A" w:rsidRDefault="000711E8" w:rsidP="000711E8">
            <w:pPr>
              <w:autoSpaceDE w:val="0"/>
              <w:rPr>
                <w:rFonts w:ascii="Calibri" w:hAnsi="Calibri" w:cs="Tahoma"/>
                <w:color w:val="262626"/>
                <w:sz w:val="19"/>
                <w:szCs w:val="19"/>
                <w:lang w:val="de-AT"/>
              </w:rPr>
            </w:pPr>
          </w:p>
        </w:tc>
        <w:tc>
          <w:tcPr>
            <w:tcW w:w="3316" w:type="dxa"/>
            <w:tcBorders>
              <w:top w:val="dotted" w:sz="4" w:space="0" w:color="auto"/>
              <w:left w:val="nil"/>
            </w:tcBorders>
            <w:shd w:val="clear" w:color="auto" w:fill="FFFFFF"/>
            <w:tcMar>
              <w:left w:w="28" w:type="dxa"/>
              <w:right w:w="28" w:type="dxa"/>
            </w:tcMar>
            <w:vAlign w:val="center"/>
          </w:tcPr>
          <w:p w14:paraId="59A3D5A4" w14:textId="77777777" w:rsidR="000711E8" w:rsidRPr="0084298A" w:rsidRDefault="000711E8" w:rsidP="000711E8">
            <w:pPr>
              <w:autoSpaceDE w:val="0"/>
              <w:rPr>
                <w:rFonts w:ascii="Calibri" w:hAnsi="Calibri" w:cs="Tahoma"/>
                <w:color w:val="262626"/>
                <w:sz w:val="19"/>
                <w:szCs w:val="19"/>
                <w:lang w:val="de-AT"/>
              </w:rPr>
            </w:pPr>
          </w:p>
        </w:tc>
        <w:tc>
          <w:tcPr>
            <w:tcW w:w="440" w:type="dxa"/>
            <w:shd w:val="clear" w:color="auto" w:fill="FFFFFF"/>
            <w:tcMar>
              <w:left w:w="28" w:type="dxa"/>
              <w:right w:w="28" w:type="dxa"/>
            </w:tcMar>
            <w:vAlign w:val="center"/>
          </w:tcPr>
          <w:p w14:paraId="7D47D48F" w14:textId="77777777" w:rsidR="000711E8" w:rsidRPr="0084298A" w:rsidRDefault="000711E8" w:rsidP="000711E8">
            <w:pPr>
              <w:autoSpaceDE w:val="0"/>
              <w:rPr>
                <w:rFonts w:ascii="Calibri" w:hAnsi="Calibri" w:cs="Tahoma"/>
                <w:color w:val="262626"/>
                <w:sz w:val="19"/>
                <w:szCs w:val="19"/>
                <w:lang w:val="de-AT"/>
              </w:rPr>
            </w:pPr>
          </w:p>
        </w:tc>
        <w:tc>
          <w:tcPr>
            <w:tcW w:w="2042" w:type="dxa"/>
            <w:shd w:val="clear" w:color="auto" w:fill="FFFFFF"/>
            <w:tcMar>
              <w:left w:w="28" w:type="dxa"/>
              <w:right w:w="28" w:type="dxa"/>
            </w:tcMar>
            <w:vAlign w:val="center"/>
          </w:tcPr>
          <w:p w14:paraId="47B265F0" w14:textId="77777777" w:rsidR="000711E8" w:rsidRPr="0084298A" w:rsidRDefault="000711E8" w:rsidP="000711E8">
            <w:pPr>
              <w:autoSpaceDE w:val="0"/>
              <w:rPr>
                <w:rFonts w:ascii="Calibri" w:hAnsi="Calibri" w:cs="Tahoma"/>
                <w:color w:val="262626"/>
                <w:sz w:val="19"/>
                <w:szCs w:val="19"/>
                <w:lang w:val="de-AT"/>
              </w:rPr>
            </w:pPr>
          </w:p>
        </w:tc>
      </w:tr>
      <w:tr w:rsidR="001244B5" w:rsidRPr="0084298A" w14:paraId="54527923" w14:textId="77777777" w:rsidTr="001244B5">
        <w:tblPrEx>
          <w:tblBorders>
            <w:bottom w:val="none" w:sz="0" w:space="0" w:color="auto"/>
          </w:tblBorders>
          <w:tblCellMar>
            <w:left w:w="28" w:type="dxa"/>
            <w:right w:w="28" w:type="dxa"/>
          </w:tblCellMar>
        </w:tblPrEx>
        <w:trPr>
          <w:gridBefore w:val="1"/>
          <w:wBefore w:w="40" w:type="dxa"/>
        </w:trPr>
        <w:tc>
          <w:tcPr>
            <w:tcW w:w="614" w:type="dxa"/>
            <w:gridSpan w:val="2"/>
            <w:tcBorders>
              <w:left w:val="nil"/>
            </w:tcBorders>
            <w:shd w:val="clear" w:color="auto" w:fill="FFFFFF"/>
            <w:tcMar>
              <w:left w:w="28" w:type="dxa"/>
              <w:right w:w="28" w:type="dxa"/>
            </w:tcMar>
          </w:tcPr>
          <w:p w14:paraId="167A8C52"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bottom w:val="dotted" w:sz="4" w:space="0" w:color="auto"/>
            </w:tcBorders>
            <w:shd w:val="clear" w:color="auto" w:fill="FFFFFF"/>
            <w:tcMar>
              <w:left w:w="28" w:type="dxa"/>
              <w:right w:w="28" w:type="dxa"/>
            </w:tcMar>
            <w:vAlign w:val="center"/>
          </w:tcPr>
          <w:p w14:paraId="7665DD4F" w14:textId="77777777" w:rsidR="000711E8" w:rsidRPr="0084298A" w:rsidRDefault="000711E8" w:rsidP="001244B5">
            <w:pPr>
              <w:autoSpaceDE w:val="0"/>
              <w:jc w:val="right"/>
              <w:rPr>
                <w:rFonts w:ascii="Calibri" w:hAnsi="Calibri" w:cs="Tahoma"/>
                <w:bCs/>
                <w:color w:val="262626"/>
                <w:sz w:val="16"/>
                <w:szCs w:val="16"/>
                <w:lang w:val="de-AT"/>
              </w:rPr>
            </w:pPr>
            <w:r w:rsidRPr="0084298A">
              <w:rPr>
                <w:rFonts w:ascii="Calibri" w:hAnsi="Calibri" w:cs="Tahoma"/>
                <w:bCs/>
                <w:color w:val="262626"/>
                <w:sz w:val="16"/>
                <w:szCs w:val="16"/>
                <w:lang w:val="de-AT"/>
              </w:rPr>
              <w:t>3</w:t>
            </w:r>
          </w:p>
        </w:tc>
        <w:tc>
          <w:tcPr>
            <w:tcW w:w="6502" w:type="dxa"/>
            <w:gridSpan w:val="2"/>
            <w:tcBorders>
              <w:left w:val="nil"/>
              <w:bottom w:val="dotted" w:sz="4" w:space="0" w:color="auto"/>
            </w:tcBorders>
            <w:shd w:val="clear" w:color="auto" w:fill="FFFFFF"/>
            <w:tcMar>
              <w:left w:w="28" w:type="dxa"/>
              <w:right w:w="28" w:type="dxa"/>
            </w:tcMar>
          </w:tcPr>
          <w:p w14:paraId="3CE81064" w14:textId="77777777" w:rsidR="000711E8" w:rsidRPr="0084298A" w:rsidRDefault="000711E8" w:rsidP="002F1955">
            <w:pPr>
              <w:autoSpaceDE w:val="0"/>
              <w:rPr>
                <w:rFonts w:ascii="Calibri" w:hAnsi="Calibri" w:cs="Tahoma"/>
                <w:color w:val="262626"/>
                <w:sz w:val="19"/>
                <w:szCs w:val="19"/>
                <w:lang w:val="de-AT"/>
              </w:rPr>
            </w:pPr>
            <w:r w:rsidRPr="0084298A">
              <w:rPr>
                <w:rFonts w:ascii="Calibri" w:hAnsi="Calibri" w:cs="Tahoma"/>
                <w:color w:val="262626"/>
                <w:sz w:val="19"/>
                <w:szCs w:val="19"/>
                <w:lang w:val="de-AT"/>
              </w:rPr>
              <w:t>Sonstige bereits bewilligte Be</w:t>
            </w:r>
            <w:r w:rsidR="00976925" w:rsidRPr="0084298A">
              <w:rPr>
                <w:rFonts w:ascii="Calibri" w:hAnsi="Calibri" w:cs="Tahoma"/>
                <w:color w:val="262626"/>
                <w:sz w:val="19"/>
                <w:szCs w:val="19"/>
                <w:lang w:val="de-AT"/>
              </w:rPr>
              <w:t>i</w:t>
            </w:r>
            <w:r w:rsidRPr="0084298A">
              <w:rPr>
                <w:rFonts w:ascii="Calibri" w:hAnsi="Calibri" w:cs="Tahoma"/>
                <w:color w:val="262626"/>
                <w:sz w:val="19"/>
                <w:szCs w:val="19"/>
                <w:lang w:val="de-AT"/>
              </w:rPr>
              <w:t>träge (</w:t>
            </w:r>
            <w:r w:rsidRPr="0084298A">
              <w:rPr>
                <w:rFonts w:ascii="Calibri" w:hAnsi="Calibri" w:cs="Tahoma"/>
                <w:i/>
                <w:color w:val="262626"/>
                <w:sz w:val="19"/>
                <w:szCs w:val="19"/>
                <w:lang w:val="de-AT"/>
              </w:rPr>
              <w:t xml:space="preserve">angeben, von </w:t>
            </w:r>
            <w:r w:rsidR="00432E45" w:rsidRPr="0084298A">
              <w:rPr>
                <w:rFonts w:ascii="Calibri" w:hAnsi="Calibri" w:cs="Tahoma"/>
                <w:i/>
                <w:color w:val="262626"/>
                <w:sz w:val="19"/>
                <w:szCs w:val="19"/>
                <w:lang w:val="de-AT"/>
              </w:rPr>
              <w:t>welcher Stelle</w:t>
            </w:r>
            <w:r w:rsidRPr="0084298A">
              <w:rPr>
                <w:rFonts w:ascii="Calibri" w:hAnsi="Calibri" w:cs="Tahoma"/>
                <w:color w:val="262626"/>
                <w:sz w:val="19"/>
                <w:szCs w:val="19"/>
                <w:lang w:val="de-AT"/>
              </w:rPr>
              <w:t xml:space="preserve">) </w:t>
            </w:r>
            <w:r w:rsidR="002F1955" w:rsidRPr="0084298A">
              <w:rPr>
                <w:rFonts w:eastAsia="Calibri" w:cs="Calibri"/>
                <w:color w:val="262626"/>
                <w:sz w:val="19"/>
                <w:szCs w:val="19"/>
                <w:u w:val="single"/>
                <w:lang w:val="de-AT"/>
              </w:rPr>
              <w:fldChar w:fldCharType="begin">
                <w:ffData>
                  <w:name w:val="ContribCoAltD1"/>
                  <w:enabled/>
                  <w:calcOnExit w:val="0"/>
                  <w:textInput>
                    <w:maxLength w:val="1000"/>
                  </w:textInput>
                </w:ffData>
              </w:fldChar>
            </w:r>
            <w:bookmarkStart w:id="33" w:name="ContribCoAltD1"/>
            <w:r w:rsidR="002F1955" w:rsidRPr="0084298A">
              <w:rPr>
                <w:rFonts w:eastAsia="Calibri" w:cs="Calibri"/>
                <w:color w:val="262626"/>
                <w:sz w:val="19"/>
                <w:szCs w:val="19"/>
                <w:u w:val="single"/>
                <w:lang w:val="de-AT"/>
              </w:rPr>
              <w:instrText xml:space="preserve"> FORMTEXT </w:instrText>
            </w:r>
            <w:r w:rsidR="002F1955" w:rsidRPr="0084298A">
              <w:rPr>
                <w:rFonts w:eastAsia="Calibri" w:cs="Calibri"/>
                <w:color w:val="262626"/>
                <w:sz w:val="19"/>
                <w:szCs w:val="19"/>
                <w:u w:val="single"/>
                <w:lang w:val="de-AT"/>
              </w:rPr>
            </w:r>
            <w:r w:rsidR="002F1955" w:rsidRPr="0084298A">
              <w:rPr>
                <w:rFonts w:eastAsia="Calibri" w:cs="Calibri"/>
                <w:color w:val="262626"/>
                <w:sz w:val="19"/>
                <w:szCs w:val="19"/>
                <w:u w:val="single"/>
                <w:lang w:val="de-AT"/>
              </w:rPr>
              <w:fldChar w:fldCharType="separate"/>
            </w:r>
            <w:r w:rsidR="002F1955" w:rsidRPr="0084298A">
              <w:rPr>
                <w:rFonts w:eastAsia="Calibri" w:cs="Calibri"/>
                <w:noProof/>
                <w:color w:val="262626"/>
                <w:sz w:val="19"/>
                <w:szCs w:val="19"/>
                <w:u w:val="single"/>
                <w:lang w:val="de-AT"/>
              </w:rPr>
              <w:t> </w:t>
            </w:r>
            <w:r w:rsidR="002F1955" w:rsidRPr="0084298A">
              <w:rPr>
                <w:rFonts w:eastAsia="Calibri" w:cs="Calibri"/>
                <w:noProof/>
                <w:color w:val="262626"/>
                <w:sz w:val="19"/>
                <w:szCs w:val="19"/>
                <w:u w:val="single"/>
                <w:lang w:val="de-AT"/>
              </w:rPr>
              <w:t> </w:t>
            </w:r>
            <w:r w:rsidR="002F1955" w:rsidRPr="0084298A">
              <w:rPr>
                <w:rFonts w:eastAsia="Calibri" w:cs="Calibri"/>
                <w:noProof/>
                <w:color w:val="262626"/>
                <w:sz w:val="19"/>
                <w:szCs w:val="19"/>
                <w:u w:val="single"/>
                <w:lang w:val="de-AT"/>
              </w:rPr>
              <w:t> </w:t>
            </w:r>
            <w:r w:rsidR="002F1955" w:rsidRPr="0084298A">
              <w:rPr>
                <w:rFonts w:eastAsia="Calibri" w:cs="Calibri"/>
                <w:noProof/>
                <w:color w:val="262626"/>
                <w:sz w:val="19"/>
                <w:szCs w:val="19"/>
                <w:u w:val="single"/>
                <w:lang w:val="de-AT"/>
              </w:rPr>
              <w:t> </w:t>
            </w:r>
            <w:r w:rsidR="002F1955" w:rsidRPr="0084298A">
              <w:rPr>
                <w:rFonts w:eastAsia="Calibri" w:cs="Calibri"/>
                <w:noProof/>
                <w:color w:val="262626"/>
                <w:sz w:val="19"/>
                <w:szCs w:val="19"/>
                <w:u w:val="single"/>
                <w:lang w:val="de-AT"/>
              </w:rPr>
              <w:t> </w:t>
            </w:r>
            <w:r w:rsidR="002F1955" w:rsidRPr="0084298A">
              <w:rPr>
                <w:rFonts w:eastAsia="Calibri" w:cs="Calibri"/>
                <w:color w:val="262626"/>
                <w:sz w:val="19"/>
                <w:szCs w:val="19"/>
                <w:u w:val="single"/>
                <w:lang w:val="de-AT"/>
              </w:rPr>
              <w:fldChar w:fldCharType="end"/>
            </w:r>
            <w:bookmarkEnd w:id="33"/>
          </w:p>
        </w:tc>
        <w:tc>
          <w:tcPr>
            <w:tcW w:w="440" w:type="dxa"/>
            <w:shd w:val="clear" w:color="auto" w:fill="FFFFFF"/>
            <w:tcMar>
              <w:left w:w="28" w:type="dxa"/>
              <w:right w:w="28" w:type="dxa"/>
            </w:tcMar>
          </w:tcPr>
          <w:p w14:paraId="2DC9AD5D" w14:textId="77777777" w:rsidR="000711E8" w:rsidRPr="0084298A" w:rsidRDefault="000711E8" w:rsidP="000711E8">
            <w:pPr>
              <w:autoSpaceDE w:val="0"/>
              <w:jc w:val="right"/>
              <w:rPr>
                <w:rFonts w:ascii="Calibri" w:hAnsi="Calibri" w:cs="Tahoma"/>
                <w:smallCaps/>
                <w:color w:val="262626"/>
                <w:sz w:val="19"/>
                <w:szCs w:val="19"/>
                <w:lang w:val="de-AT"/>
              </w:rPr>
            </w:pPr>
            <w:r w:rsidRPr="0084298A">
              <w:rPr>
                <w:rFonts w:ascii="Calibri" w:hAnsi="Calibri" w:cs="Tahoma"/>
                <w:color w:val="262626"/>
                <w:sz w:val="19"/>
                <w:szCs w:val="19"/>
                <w:lang w:val="de-AT"/>
              </w:rPr>
              <w:t>€</w:t>
            </w:r>
          </w:p>
        </w:tc>
        <w:tc>
          <w:tcPr>
            <w:tcW w:w="2042" w:type="dxa"/>
            <w:tcBorders>
              <w:bottom w:val="dotted" w:sz="4" w:space="0" w:color="auto"/>
              <w:right w:val="dotted" w:sz="4" w:space="0" w:color="auto"/>
            </w:tcBorders>
            <w:shd w:val="clear" w:color="auto" w:fill="F2F2F2"/>
            <w:tcMar>
              <w:left w:w="28" w:type="dxa"/>
              <w:right w:w="28" w:type="dxa"/>
            </w:tcMar>
          </w:tcPr>
          <w:p w14:paraId="2D0C84E1" w14:textId="77777777" w:rsidR="000711E8" w:rsidRPr="0084298A" w:rsidRDefault="002F1955" w:rsidP="000711E8">
            <w:pPr>
              <w:autoSpaceDE w:val="0"/>
              <w:jc w:val="right"/>
              <w:rPr>
                <w:rFonts w:ascii="Calibri" w:hAnsi="Calibri" w:cs="Tahoma"/>
                <w:smallCaps/>
                <w:color w:val="262626"/>
                <w:sz w:val="19"/>
                <w:szCs w:val="19"/>
                <w:lang w:val="de-AT"/>
              </w:rPr>
            </w:pPr>
            <w:r w:rsidRPr="0084298A">
              <w:rPr>
                <w:rFonts w:eastAsia="Calibri" w:cs="Calibri"/>
                <w:color w:val="262626"/>
                <w:sz w:val="19"/>
                <w:szCs w:val="19"/>
                <w:lang w:val="de-AT"/>
              </w:rPr>
              <w:fldChar w:fldCharType="begin">
                <w:ffData>
                  <w:name w:val="ContribCoAltN1"/>
                  <w:enabled/>
                  <w:calcOnExit w:val="0"/>
                  <w:textInput>
                    <w:type w:val="number"/>
                    <w:format w:val="#.##0,00"/>
                  </w:textInput>
                </w:ffData>
              </w:fldChar>
            </w:r>
            <w:bookmarkStart w:id="34" w:name="ContribCoAltN1"/>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color w:val="262626"/>
                <w:sz w:val="19"/>
                <w:szCs w:val="19"/>
                <w:lang w:val="de-AT"/>
              </w:rPr>
              <w:fldChar w:fldCharType="end"/>
            </w:r>
            <w:bookmarkEnd w:id="34"/>
          </w:p>
        </w:tc>
      </w:tr>
      <w:tr w:rsidR="00310605" w:rsidRPr="0084298A" w14:paraId="01988290" w14:textId="77777777" w:rsidTr="00F839C7">
        <w:tblPrEx>
          <w:tblBorders>
            <w:bottom w:val="none" w:sz="0" w:space="0" w:color="auto"/>
          </w:tblBorders>
          <w:tblCellMar>
            <w:left w:w="28" w:type="dxa"/>
            <w:right w:w="28" w:type="dxa"/>
          </w:tblCellMar>
        </w:tblPrEx>
        <w:trPr>
          <w:gridBefore w:val="1"/>
          <w:wBefore w:w="40" w:type="dxa"/>
          <w:trHeight w:hRule="exact" w:val="113"/>
        </w:trPr>
        <w:tc>
          <w:tcPr>
            <w:tcW w:w="614" w:type="dxa"/>
            <w:gridSpan w:val="2"/>
            <w:tcBorders>
              <w:left w:val="nil"/>
            </w:tcBorders>
            <w:shd w:val="clear" w:color="auto" w:fill="FFFFFF"/>
            <w:tcMar>
              <w:left w:w="28" w:type="dxa"/>
              <w:right w:w="28" w:type="dxa"/>
            </w:tcMar>
            <w:vAlign w:val="center"/>
          </w:tcPr>
          <w:p w14:paraId="7AFE25E7"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top w:val="dotted" w:sz="4" w:space="0" w:color="auto"/>
            </w:tcBorders>
            <w:shd w:val="clear" w:color="auto" w:fill="FFFFFF"/>
            <w:tcMar>
              <w:left w:w="28" w:type="dxa"/>
              <w:right w:w="28" w:type="dxa"/>
            </w:tcMar>
            <w:vAlign w:val="center"/>
          </w:tcPr>
          <w:p w14:paraId="0301083B" w14:textId="77777777" w:rsidR="000711E8" w:rsidRPr="0084298A" w:rsidRDefault="000711E8" w:rsidP="001244B5">
            <w:pPr>
              <w:autoSpaceDE w:val="0"/>
              <w:jc w:val="right"/>
              <w:rPr>
                <w:rFonts w:ascii="Calibri" w:hAnsi="Calibri" w:cs="Tahoma"/>
                <w:color w:val="262626"/>
                <w:sz w:val="16"/>
                <w:szCs w:val="16"/>
                <w:lang w:val="de-AT"/>
              </w:rPr>
            </w:pPr>
          </w:p>
        </w:tc>
        <w:tc>
          <w:tcPr>
            <w:tcW w:w="6502" w:type="dxa"/>
            <w:gridSpan w:val="2"/>
            <w:tcBorders>
              <w:top w:val="dotted" w:sz="4" w:space="0" w:color="auto"/>
            </w:tcBorders>
            <w:shd w:val="clear" w:color="auto" w:fill="FFFFFF"/>
            <w:tcMar>
              <w:left w:w="28" w:type="dxa"/>
              <w:right w:w="28" w:type="dxa"/>
            </w:tcMar>
            <w:vAlign w:val="center"/>
          </w:tcPr>
          <w:p w14:paraId="59A575E8" w14:textId="77777777" w:rsidR="000711E8" w:rsidRPr="0084298A" w:rsidRDefault="000711E8" w:rsidP="000711E8">
            <w:pPr>
              <w:autoSpaceDE w:val="0"/>
              <w:rPr>
                <w:rFonts w:ascii="Calibri" w:hAnsi="Calibri" w:cs="Tahoma"/>
                <w:color w:val="262626"/>
                <w:sz w:val="19"/>
                <w:szCs w:val="19"/>
                <w:lang w:val="de-AT"/>
              </w:rPr>
            </w:pPr>
          </w:p>
        </w:tc>
        <w:tc>
          <w:tcPr>
            <w:tcW w:w="440" w:type="dxa"/>
            <w:shd w:val="clear" w:color="auto" w:fill="FFFFFF"/>
            <w:tcMar>
              <w:left w:w="28" w:type="dxa"/>
              <w:right w:w="28" w:type="dxa"/>
            </w:tcMar>
            <w:vAlign w:val="center"/>
          </w:tcPr>
          <w:p w14:paraId="3BA92125" w14:textId="77777777" w:rsidR="000711E8" w:rsidRPr="0084298A" w:rsidRDefault="000711E8" w:rsidP="000711E8">
            <w:pPr>
              <w:autoSpaceDE w:val="0"/>
              <w:jc w:val="right"/>
              <w:rPr>
                <w:rFonts w:ascii="Calibri" w:hAnsi="Calibri" w:cs="Tahoma"/>
                <w:smallCaps/>
                <w:color w:val="262626"/>
                <w:sz w:val="19"/>
                <w:szCs w:val="19"/>
                <w:lang w:val="de-AT"/>
              </w:rPr>
            </w:pPr>
          </w:p>
        </w:tc>
        <w:tc>
          <w:tcPr>
            <w:tcW w:w="2042" w:type="dxa"/>
            <w:shd w:val="clear" w:color="auto" w:fill="FFFFFF"/>
            <w:tcMar>
              <w:left w:w="28" w:type="dxa"/>
              <w:right w:w="28" w:type="dxa"/>
            </w:tcMar>
            <w:vAlign w:val="center"/>
          </w:tcPr>
          <w:p w14:paraId="62696D71" w14:textId="77777777" w:rsidR="000711E8" w:rsidRPr="0084298A" w:rsidRDefault="000711E8" w:rsidP="000711E8">
            <w:pPr>
              <w:autoSpaceDE w:val="0"/>
              <w:jc w:val="right"/>
              <w:rPr>
                <w:rFonts w:ascii="Calibri" w:hAnsi="Calibri" w:cs="Tahoma"/>
                <w:smallCaps/>
                <w:color w:val="262626"/>
                <w:sz w:val="19"/>
                <w:szCs w:val="19"/>
                <w:lang w:val="de-AT"/>
              </w:rPr>
            </w:pPr>
          </w:p>
        </w:tc>
      </w:tr>
      <w:tr w:rsidR="00310605" w:rsidRPr="0084298A" w14:paraId="46A509E1" w14:textId="77777777" w:rsidTr="001244B5">
        <w:tblPrEx>
          <w:tblBorders>
            <w:bottom w:val="none" w:sz="0" w:space="0" w:color="auto"/>
          </w:tblBorders>
          <w:tblCellMar>
            <w:left w:w="28" w:type="dxa"/>
            <w:right w:w="28" w:type="dxa"/>
          </w:tblCellMar>
        </w:tblPrEx>
        <w:trPr>
          <w:gridBefore w:val="1"/>
          <w:wBefore w:w="40" w:type="dxa"/>
        </w:trPr>
        <w:tc>
          <w:tcPr>
            <w:tcW w:w="614" w:type="dxa"/>
            <w:gridSpan w:val="2"/>
            <w:tcBorders>
              <w:left w:val="nil"/>
            </w:tcBorders>
            <w:shd w:val="clear" w:color="auto" w:fill="FFFFFF"/>
            <w:tcMar>
              <w:left w:w="28" w:type="dxa"/>
              <w:right w:w="28" w:type="dxa"/>
            </w:tcMar>
            <w:vAlign w:val="center"/>
          </w:tcPr>
          <w:p w14:paraId="52D5811D"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bottom w:val="dotted" w:sz="4" w:space="0" w:color="auto"/>
            </w:tcBorders>
            <w:shd w:val="clear" w:color="auto" w:fill="FFFFFF"/>
            <w:tcMar>
              <w:left w:w="28" w:type="dxa"/>
              <w:right w:w="28" w:type="dxa"/>
            </w:tcMar>
            <w:vAlign w:val="center"/>
          </w:tcPr>
          <w:p w14:paraId="63C71538" w14:textId="77777777" w:rsidR="000711E8" w:rsidRPr="0084298A" w:rsidRDefault="000711E8" w:rsidP="001244B5">
            <w:pPr>
              <w:autoSpaceDE w:val="0"/>
              <w:jc w:val="right"/>
              <w:rPr>
                <w:rFonts w:ascii="Calibri" w:hAnsi="Calibri" w:cs="Tahoma"/>
                <w:bCs/>
                <w:color w:val="262626"/>
                <w:sz w:val="16"/>
                <w:szCs w:val="16"/>
                <w:lang w:val="de-AT"/>
              </w:rPr>
            </w:pPr>
            <w:r w:rsidRPr="0084298A">
              <w:rPr>
                <w:rFonts w:ascii="Calibri" w:hAnsi="Calibri" w:cs="Tahoma"/>
                <w:bCs/>
                <w:color w:val="262626"/>
                <w:sz w:val="16"/>
                <w:szCs w:val="16"/>
                <w:lang w:val="de-AT"/>
              </w:rPr>
              <w:t>4</w:t>
            </w:r>
          </w:p>
        </w:tc>
        <w:tc>
          <w:tcPr>
            <w:tcW w:w="6502" w:type="dxa"/>
            <w:gridSpan w:val="2"/>
            <w:tcBorders>
              <w:left w:val="nil"/>
              <w:bottom w:val="dotted" w:sz="4" w:space="0" w:color="auto"/>
            </w:tcBorders>
            <w:shd w:val="clear" w:color="auto" w:fill="FFFFFF"/>
            <w:tcMar>
              <w:left w:w="28" w:type="dxa"/>
              <w:right w:w="28" w:type="dxa"/>
            </w:tcMar>
            <w:vAlign w:val="center"/>
          </w:tcPr>
          <w:p w14:paraId="6785E8EC" w14:textId="77777777" w:rsidR="000711E8" w:rsidRPr="0084298A" w:rsidRDefault="000711E8" w:rsidP="00C41DE6">
            <w:pPr>
              <w:autoSpaceDE w:val="0"/>
              <w:rPr>
                <w:rFonts w:ascii="Calibri" w:hAnsi="Calibri" w:cs="Tahoma"/>
                <w:color w:val="262626"/>
                <w:sz w:val="19"/>
                <w:szCs w:val="19"/>
                <w:lang w:val="de-AT"/>
              </w:rPr>
            </w:pPr>
            <w:r w:rsidRPr="0084298A">
              <w:rPr>
                <w:rFonts w:ascii="Calibri" w:hAnsi="Calibri" w:cs="Tahoma"/>
                <w:color w:val="262626"/>
                <w:sz w:val="19"/>
                <w:szCs w:val="19"/>
                <w:lang w:val="de-AT"/>
              </w:rPr>
              <w:t>Bei der Stiftung Südtiroler Sparkasse beantragter Förderbeitrag</w:t>
            </w:r>
            <w:r w:rsidR="00DE2602" w:rsidRPr="0084298A">
              <w:rPr>
                <w:rFonts w:ascii="Calibri" w:hAnsi="Calibri" w:cs="Tahoma"/>
                <w:color w:val="262626"/>
                <w:sz w:val="19"/>
                <w:szCs w:val="19"/>
                <w:lang w:val="de-AT"/>
              </w:rPr>
              <w:t xml:space="preserve"> </w:t>
            </w:r>
            <w:r w:rsidR="00DE2602" w:rsidRPr="0084298A">
              <w:rPr>
                <w:rFonts w:ascii="Calibri" w:hAnsi="Calibri" w:cs="Tahoma"/>
                <w:i/>
                <w:color w:val="262626"/>
                <w:sz w:val="19"/>
                <w:szCs w:val="19"/>
                <w:lang w:val="de-AT"/>
              </w:rPr>
              <w:t xml:space="preserve">(nicht mehr als </w:t>
            </w:r>
            <w:r w:rsidR="00F357B8" w:rsidRPr="0084298A">
              <w:rPr>
                <w:rFonts w:ascii="Calibri" w:hAnsi="Calibri" w:cs="Tahoma"/>
                <w:i/>
                <w:color w:val="262626"/>
                <w:sz w:val="19"/>
                <w:szCs w:val="19"/>
                <w:lang w:val="de-AT"/>
              </w:rPr>
              <w:t>2</w:t>
            </w:r>
            <w:r w:rsidRPr="0084298A">
              <w:rPr>
                <w:rFonts w:ascii="Calibri" w:hAnsi="Calibri" w:cs="Tahoma"/>
                <w:i/>
                <w:color w:val="262626"/>
                <w:sz w:val="19"/>
                <w:szCs w:val="19"/>
                <w:lang w:val="de-AT"/>
              </w:rPr>
              <w:t>.</w:t>
            </w:r>
            <w:r w:rsidR="00F357B8" w:rsidRPr="0084298A">
              <w:rPr>
                <w:rFonts w:ascii="Calibri" w:hAnsi="Calibri" w:cs="Tahoma"/>
                <w:i/>
                <w:color w:val="262626"/>
                <w:sz w:val="19"/>
                <w:szCs w:val="19"/>
                <w:lang w:val="de-AT"/>
              </w:rPr>
              <w:t>5</w:t>
            </w:r>
            <w:r w:rsidRPr="0084298A">
              <w:rPr>
                <w:rFonts w:ascii="Calibri" w:hAnsi="Calibri" w:cs="Tahoma"/>
                <w:i/>
                <w:color w:val="262626"/>
                <w:sz w:val="19"/>
                <w:szCs w:val="19"/>
                <w:lang w:val="de-AT"/>
              </w:rPr>
              <w:t>00 E</w:t>
            </w:r>
            <w:r w:rsidR="00DE2602" w:rsidRPr="0084298A">
              <w:rPr>
                <w:rFonts w:ascii="Calibri" w:hAnsi="Calibri" w:cs="Tahoma"/>
                <w:i/>
                <w:color w:val="262626"/>
                <w:sz w:val="19"/>
                <w:szCs w:val="19"/>
                <w:lang w:val="de-AT"/>
              </w:rPr>
              <w:t>uro (b</w:t>
            </w:r>
            <w:r w:rsidRPr="0084298A">
              <w:rPr>
                <w:rFonts w:ascii="Calibri" w:hAnsi="Calibri" w:cs="Tahoma"/>
                <w:i/>
                <w:color w:val="262626"/>
                <w:sz w:val="19"/>
                <w:szCs w:val="19"/>
                <w:lang w:val="de-AT"/>
              </w:rPr>
              <w:t>rutto</w:t>
            </w:r>
            <w:r w:rsidR="00DE2602" w:rsidRPr="0084298A">
              <w:rPr>
                <w:rFonts w:ascii="Calibri" w:hAnsi="Calibri" w:cs="Tahoma"/>
                <w:i/>
                <w:color w:val="262626"/>
                <w:sz w:val="19"/>
                <w:szCs w:val="19"/>
                <w:lang w:val="de-AT"/>
              </w:rPr>
              <w:t>)</w:t>
            </w:r>
            <w:r w:rsidR="00C41DE6" w:rsidRPr="0084298A">
              <w:rPr>
                <w:rFonts w:ascii="Calibri" w:hAnsi="Calibri" w:cs="Tahoma"/>
                <w:i/>
                <w:color w:val="262626"/>
                <w:sz w:val="19"/>
                <w:szCs w:val="19"/>
                <w:lang w:val="de-AT"/>
              </w:rPr>
              <w:t xml:space="preserve"> </w:t>
            </w:r>
            <w:r w:rsidR="00C41DE6" w:rsidRPr="0084298A">
              <w:rPr>
                <w:rStyle w:val="Funotenzeichen"/>
                <w:rFonts w:ascii="Calibri" w:hAnsi="Calibri" w:cs="Tahoma"/>
                <w:i/>
                <w:color w:val="262626"/>
                <w:sz w:val="19"/>
                <w:szCs w:val="19"/>
                <w:lang w:val="de-AT"/>
              </w:rPr>
              <w:footnoteReference w:id="2"/>
            </w:r>
          </w:p>
        </w:tc>
        <w:tc>
          <w:tcPr>
            <w:tcW w:w="440" w:type="dxa"/>
            <w:shd w:val="clear" w:color="auto" w:fill="FFFFFF"/>
            <w:tcMar>
              <w:left w:w="28" w:type="dxa"/>
              <w:right w:w="28" w:type="dxa"/>
            </w:tcMar>
            <w:vAlign w:val="center"/>
          </w:tcPr>
          <w:p w14:paraId="17458EF0" w14:textId="77777777" w:rsidR="000711E8" w:rsidRPr="0084298A" w:rsidRDefault="000711E8" w:rsidP="000711E8">
            <w:pPr>
              <w:autoSpaceDE w:val="0"/>
              <w:jc w:val="right"/>
              <w:rPr>
                <w:rFonts w:ascii="Calibri" w:hAnsi="Calibri" w:cs="Tahoma"/>
                <w:smallCaps/>
                <w:color w:val="262626"/>
                <w:sz w:val="19"/>
                <w:szCs w:val="19"/>
                <w:lang w:val="de-AT"/>
              </w:rPr>
            </w:pPr>
            <w:r w:rsidRPr="0084298A">
              <w:rPr>
                <w:rFonts w:ascii="Calibri" w:hAnsi="Calibri" w:cs="Tahoma"/>
                <w:color w:val="262626"/>
                <w:sz w:val="19"/>
                <w:szCs w:val="19"/>
                <w:lang w:val="de-AT"/>
              </w:rPr>
              <w:t>€</w:t>
            </w:r>
          </w:p>
        </w:tc>
        <w:tc>
          <w:tcPr>
            <w:tcW w:w="2042" w:type="dxa"/>
            <w:tcBorders>
              <w:bottom w:val="dotted" w:sz="4" w:space="0" w:color="auto"/>
              <w:right w:val="dotted" w:sz="4" w:space="0" w:color="auto"/>
            </w:tcBorders>
            <w:shd w:val="clear" w:color="auto" w:fill="F2F2F2"/>
            <w:tcMar>
              <w:left w:w="28" w:type="dxa"/>
              <w:right w:w="28" w:type="dxa"/>
            </w:tcMar>
          </w:tcPr>
          <w:p w14:paraId="62894190" w14:textId="77777777" w:rsidR="000711E8" w:rsidRPr="0084298A" w:rsidRDefault="002F1955" w:rsidP="000711E8">
            <w:pPr>
              <w:autoSpaceDE w:val="0"/>
              <w:jc w:val="right"/>
              <w:rPr>
                <w:rFonts w:ascii="Calibri" w:hAnsi="Calibri" w:cs="Tahoma"/>
                <w:smallCaps/>
                <w:color w:val="262626"/>
                <w:sz w:val="19"/>
                <w:szCs w:val="19"/>
                <w:lang w:val="de-AT"/>
              </w:rPr>
            </w:pPr>
            <w:r w:rsidRPr="0084298A">
              <w:rPr>
                <w:rFonts w:eastAsia="Calibri" w:cs="Calibri"/>
                <w:color w:val="262626"/>
                <w:sz w:val="19"/>
                <w:szCs w:val="19"/>
                <w:lang w:val="de-AT"/>
              </w:rPr>
              <w:fldChar w:fldCharType="begin">
                <w:ffData>
                  <w:name w:val="ContrRich"/>
                  <w:enabled/>
                  <w:calcOnExit w:val="0"/>
                  <w:textInput>
                    <w:type w:val="number"/>
                    <w:format w:val="#.##0,00"/>
                  </w:textInput>
                </w:ffData>
              </w:fldChar>
            </w:r>
            <w:bookmarkStart w:id="35" w:name="ContrRich"/>
            <w:r w:rsidRPr="0084298A">
              <w:rPr>
                <w:rFonts w:eastAsia="Calibri" w:cs="Calibri"/>
                <w:color w:val="262626"/>
                <w:sz w:val="19"/>
                <w:szCs w:val="19"/>
                <w:lang w:val="de-AT"/>
              </w:rPr>
              <w:instrText xml:space="preserve"> FORMTEXT </w:instrText>
            </w:r>
            <w:r w:rsidRPr="0084298A">
              <w:rPr>
                <w:rFonts w:eastAsia="Calibri" w:cs="Calibri"/>
                <w:color w:val="262626"/>
                <w:sz w:val="19"/>
                <w:szCs w:val="19"/>
                <w:lang w:val="de-AT"/>
              </w:rPr>
            </w:r>
            <w:r w:rsidRPr="0084298A">
              <w:rPr>
                <w:rFonts w:eastAsia="Calibri" w:cs="Calibri"/>
                <w:color w:val="262626"/>
                <w:sz w:val="19"/>
                <w:szCs w:val="19"/>
                <w:lang w:val="de-AT"/>
              </w:rPr>
              <w:fldChar w:fldCharType="separate"/>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noProof/>
                <w:color w:val="262626"/>
                <w:sz w:val="19"/>
                <w:szCs w:val="19"/>
                <w:lang w:val="de-AT"/>
              </w:rPr>
              <w:t> </w:t>
            </w:r>
            <w:r w:rsidRPr="0084298A">
              <w:rPr>
                <w:rFonts w:eastAsia="Calibri" w:cs="Calibri"/>
                <w:color w:val="262626"/>
                <w:sz w:val="19"/>
                <w:szCs w:val="19"/>
                <w:lang w:val="de-AT"/>
              </w:rPr>
              <w:fldChar w:fldCharType="end"/>
            </w:r>
            <w:bookmarkEnd w:id="35"/>
          </w:p>
        </w:tc>
      </w:tr>
      <w:tr w:rsidR="00310605" w:rsidRPr="0084298A" w14:paraId="5DE8CC2B" w14:textId="77777777" w:rsidTr="00F839C7">
        <w:tblPrEx>
          <w:tblBorders>
            <w:bottom w:val="none" w:sz="0" w:space="0" w:color="auto"/>
          </w:tblBorders>
          <w:tblCellMar>
            <w:left w:w="28" w:type="dxa"/>
            <w:right w:w="28" w:type="dxa"/>
          </w:tblCellMar>
        </w:tblPrEx>
        <w:trPr>
          <w:gridBefore w:val="1"/>
          <w:wBefore w:w="40" w:type="dxa"/>
          <w:trHeight w:hRule="exact" w:val="113"/>
        </w:trPr>
        <w:tc>
          <w:tcPr>
            <w:tcW w:w="614" w:type="dxa"/>
            <w:gridSpan w:val="2"/>
            <w:tcBorders>
              <w:left w:val="nil"/>
            </w:tcBorders>
            <w:shd w:val="clear" w:color="auto" w:fill="FFFFFF"/>
            <w:tcMar>
              <w:left w:w="28" w:type="dxa"/>
              <w:right w:w="28" w:type="dxa"/>
            </w:tcMar>
            <w:vAlign w:val="center"/>
          </w:tcPr>
          <w:p w14:paraId="4478CB0A" w14:textId="77777777" w:rsidR="000711E8" w:rsidRPr="0084298A" w:rsidRDefault="000711E8" w:rsidP="000711E8">
            <w:pPr>
              <w:autoSpaceDE w:val="0"/>
              <w:rPr>
                <w:rFonts w:ascii="Calibri" w:hAnsi="Calibri" w:cs="Tahoma"/>
                <w:color w:val="262626"/>
                <w:sz w:val="19"/>
                <w:szCs w:val="19"/>
                <w:lang w:val="de-AT"/>
              </w:rPr>
            </w:pPr>
          </w:p>
        </w:tc>
        <w:tc>
          <w:tcPr>
            <w:tcW w:w="285" w:type="dxa"/>
            <w:gridSpan w:val="2"/>
            <w:tcBorders>
              <w:top w:val="dotted" w:sz="4" w:space="0" w:color="auto"/>
            </w:tcBorders>
            <w:shd w:val="clear" w:color="auto" w:fill="FFFFFF"/>
            <w:tcMar>
              <w:left w:w="28" w:type="dxa"/>
              <w:right w:w="28" w:type="dxa"/>
            </w:tcMar>
            <w:vAlign w:val="center"/>
          </w:tcPr>
          <w:p w14:paraId="6912115A" w14:textId="77777777" w:rsidR="000711E8" w:rsidRPr="0084298A" w:rsidRDefault="000711E8" w:rsidP="001244B5">
            <w:pPr>
              <w:autoSpaceDE w:val="0"/>
              <w:jc w:val="right"/>
              <w:rPr>
                <w:rFonts w:ascii="Calibri" w:hAnsi="Calibri" w:cs="Tahoma"/>
                <w:bCs/>
                <w:color w:val="262626"/>
                <w:sz w:val="19"/>
                <w:szCs w:val="19"/>
                <w:lang w:val="de-AT"/>
              </w:rPr>
            </w:pPr>
          </w:p>
        </w:tc>
        <w:tc>
          <w:tcPr>
            <w:tcW w:w="6502" w:type="dxa"/>
            <w:gridSpan w:val="2"/>
            <w:tcBorders>
              <w:top w:val="dotted" w:sz="4" w:space="0" w:color="auto"/>
              <w:left w:val="nil"/>
            </w:tcBorders>
            <w:shd w:val="clear" w:color="auto" w:fill="FFFFFF"/>
            <w:tcMar>
              <w:left w:w="28" w:type="dxa"/>
              <w:right w:w="28" w:type="dxa"/>
            </w:tcMar>
            <w:vAlign w:val="center"/>
          </w:tcPr>
          <w:p w14:paraId="753097E9" w14:textId="77777777" w:rsidR="000711E8" w:rsidRPr="0084298A" w:rsidRDefault="000711E8" w:rsidP="000711E8">
            <w:pPr>
              <w:autoSpaceDE w:val="0"/>
              <w:rPr>
                <w:rFonts w:ascii="Calibri" w:hAnsi="Calibri" w:cs="Tahoma"/>
                <w:color w:val="262626"/>
                <w:sz w:val="19"/>
                <w:szCs w:val="19"/>
                <w:lang w:val="de-AT"/>
              </w:rPr>
            </w:pPr>
          </w:p>
        </w:tc>
        <w:tc>
          <w:tcPr>
            <w:tcW w:w="440" w:type="dxa"/>
            <w:shd w:val="clear" w:color="auto" w:fill="FFFFFF"/>
            <w:tcMar>
              <w:left w:w="28" w:type="dxa"/>
              <w:right w:w="28" w:type="dxa"/>
            </w:tcMar>
            <w:vAlign w:val="center"/>
          </w:tcPr>
          <w:p w14:paraId="6440CD43" w14:textId="77777777" w:rsidR="000711E8" w:rsidRPr="0084298A" w:rsidRDefault="000711E8" w:rsidP="000711E8">
            <w:pPr>
              <w:autoSpaceDE w:val="0"/>
              <w:jc w:val="right"/>
              <w:rPr>
                <w:rFonts w:ascii="Calibri" w:hAnsi="Calibri" w:cs="Tahoma"/>
                <w:color w:val="262626"/>
                <w:sz w:val="19"/>
                <w:szCs w:val="19"/>
                <w:lang w:val="de-AT"/>
              </w:rPr>
            </w:pPr>
          </w:p>
        </w:tc>
        <w:tc>
          <w:tcPr>
            <w:tcW w:w="2042" w:type="dxa"/>
            <w:tcBorders>
              <w:top w:val="dotted" w:sz="4" w:space="0" w:color="auto"/>
            </w:tcBorders>
            <w:shd w:val="clear" w:color="auto" w:fill="FFFFFF"/>
            <w:tcMar>
              <w:left w:w="28" w:type="dxa"/>
              <w:right w:w="28" w:type="dxa"/>
            </w:tcMar>
            <w:vAlign w:val="center"/>
          </w:tcPr>
          <w:p w14:paraId="250F7ADA" w14:textId="77777777" w:rsidR="000711E8" w:rsidRPr="0084298A" w:rsidRDefault="000711E8" w:rsidP="000711E8">
            <w:pPr>
              <w:autoSpaceDE w:val="0"/>
              <w:jc w:val="right"/>
              <w:rPr>
                <w:rFonts w:ascii="Calibri" w:hAnsi="Calibri" w:cs="Tahoma"/>
                <w:smallCaps/>
                <w:color w:val="262626"/>
                <w:sz w:val="19"/>
                <w:szCs w:val="19"/>
                <w:lang w:val="de-AT"/>
              </w:rPr>
            </w:pPr>
          </w:p>
        </w:tc>
      </w:tr>
      <w:tr w:rsidR="00725C80" w:rsidRPr="0084298A" w14:paraId="333381CE" w14:textId="77777777" w:rsidTr="001244B5">
        <w:tblPrEx>
          <w:tblBorders>
            <w:bottom w:val="none" w:sz="0" w:space="0" w:color="auto"/>
          </w:tblBorders>
          <w:tblCellMar>
            <w:left w:w="28" w:type="dxa"/>
            <w:right w:w="28" w:type="dxa"/>
          </w:tblCellMar>
        </w:tblPrEx>
        <w:trPr>
          <w:gridBefore w:val="1"/>
          <w:wBefore w:w="40" w:type="dxa"/>
        </w:trPr>
        <w:tc>
          <w:tcPr>
            <w:tcW w:w="614" w:type="dxa"/>
            <w:gridSpan w:val="2"/>
            <w:tcBorders>
              <w:left w:val="nil"/>
            </w:tcBorders>
            <w:shd w:val="clear" w:color="auto" w:fill="FFFFFF"/>
            <w:tcMar>
              <w:left w:w="28" w:type="dxa"/>
              <w:right w:w="28" w:type="dxa"/>
            </w:tcMar>
            <w:vAlign w:val="center"/>
          </w:tcPr>
          <w:p w14:paraId="46ED78B2" w14:textId="77777777" w:rsidR="000711E8" w:rsidRPr="0084298A" w:rsidRDefault="000711E8" w:rsidP="000711E8">
            <w:pPr>
              <w:autoSpaceDE w:val="0"/>
              <w:rPr>
                <w:rFonts w:ascii="Calibri" w:hAnsi="Calibri" w:cs="Tahoma"/>
                <w:b/>
                <w:color w:val="262626"/>
                <w:sz w:val="19"/>
                <w:szCs w:val="19"/>
                <w:lang w:val="de-AT"/>
              </w:rPr>
            </w:pPr>
          </w:p>
        </w:tc>
        <w:tc>
          <w:tcPr>
            <w:tcW w:w="285" w:type="dxa"/>
            <w:gridSpan w:val="2"/>
            <w:tcBorders>
              <w:bottom w:val="dotted" w:sz="4" w:space="0" w:color="auto"/>
            </w:tcBorders>
            <w:shd w:val="clear" w:color="auto" w:fill="FFFFFF"/>
            <w:tcMar>
              <w:left w:w="28" w:type="dxa"/>
              <w:right w:w="28" w:type="dxa"/>
            </w:tcMar>
            <w:vAlign w:val="center"/>
          </w:tcPr>
          <w:p w14:paraId="1F3C0DCC" w14:textId="77777777" w:rsidR="000711E8" w:rsidRPr="0084298A" w:rsidRDefault="000711E8" w:rsidP="001244B5">
            <w:pPr>
              <w:autoSpaceDE w:val="0"/>
              <w:jc w:val="right"/>
              <w:rPr>
                <w:rFonts w:ascii="Calibri" w:hAnsi="Calibri" w:cs="Tahoma"/>
                <w:b/>
                <w:color w:val="262626"/>
                <w:sz w:val="19"/>
                <w:szCs w:val="19"/>
                <w:lang w:val="de-AT"/>
              </w:rPr>
            </w:pPr>
          </w:p>
        </w:tc>
        <w:tc>
          <w:tcPr>
            <w:tcW w:w="6502" w:type="dxa"/>
            <w:gridSpan w:val="2"/>
            <w:tcBorders>
              <w:left w:val="nil"/>
              <w:bottom w:val="dotted" w:sz="4" w:space="0" w:color="auto"/>
            </w:tcBorders>
            <w:shd w:val="clear" w:color="auto" w:fill="FFFFFF"/>
            <w:tcMar>
              <w:left w:w="28" w:type="dxa"/>
              <w:right w:w="28" w:type="dxa"/>
            </w:tcMar>
            <w:vAlign w:val="center"/>
          </w:tcPr>
          <w:p w14:paraId="5DEA0960" w14:textId="77777777" w:rsidR="000711E8" w:rsidRPr="0084298A" w:rsidRDefault="000711E8" w:rsidP="000711E8">
            <w:pPr>
              <w:autoSpaceDE w:val="0"/>
              <w:rPr>
                <w:rFonts w:ascii="Calibri" w:hAnsi="Calibri" w:cs="Tahoma"/>
                <w:b/>
                <w:color w:val="262626"/>
                <w:sz w:val="19"/>
                <w:szCs w:val="19"/>
                <w:lang w:val="de-AT"/>
              </w:rPr>
            </w:pPr>
            <w:r w:rsidRPr="0084298A">
              <w:rPr>
                <w:rFonts w:ascii="Calibri" w:hAnsi="Calibri" w:cs="Tahoma"/>
                <w:b/>
                <w:color w:val="262626"/>
                <w:sz w:val="19"/>
                <w:szCs w:val="19"/>
                <w:lang w:val="de-AT"/>
              </w:rPr>
              <w:t>INSGESAMT</w:t>
            </w:r>
          </w:p>
        </w:tc>
        <w:tc>
          <w:tcPr>
            <w:tcW w:w="440" w:type="dxa"/>
            <w:shd w:val="clear" w:color="auto" w:fill="FFFFFF"/>
            <w:tcMar>
              <w:left w:w="28" w:type="dxa"/>
              <w:right w:w="28" w:type="dxa"/>
            </w:tcMar>
            <w:vAlign w:val="center"/>
          </w:tcPr>
          <w:p w14:paraId="76767F8A" w14:textId="77777777" w:rsidR="000711E8" w:rsidRPr="0084298A" w:rsidRDefault="000711E8" w:rsidP="000711E8">
            <w:pPr>
              <w:autoSpaceDE w:val="0"/>
              <w:jc w:val="right"/>
              <w:rPr>
                <w:rFonts w:ascii="Calibri" w:hAnsi="Calibri" w:cs="Tahoma"/>
                <w:b/>
                <w:color w:val="262626"/>
                <w:sz w:val="19"/>
                <w:szCs w:val="19"/>
                <w:lang w:val="de-AT"/>
              </w:rPr>
            </w:pPr>
            <w:r w:rsidRPr="0084298A">
              <w:rPr>
                <w:rFonts w:ascii="Calibri" w:hAnsi="Calibri" w:cs="Tahoma"/>
                <w:b/>
                <w:color w:val="262626"/>
                <w:sz w:val="19"/>
                <w:szCs w:val="19"/>
                <w:lang w:val="de-AT"/>
              </w:rPr>
              <w:t>€</w:t>
            </w:r>
          </w:p>
        </w:tc>
        <w:tc>
          <w:tcPr>
            <w:tcW w:w="2042" w:type="dxa"/>
            <w:tcBorders>
              <w:bottom w:val="dotted" w:sz="4" w:space="0" w:color="auto"/>
              <w:right w:val="dotted" w:sz="4" w:space="0" w:color="auto"/>
            </w:tcBorders>
            <w:shd w:val="clear" w:color="auto" w:fill="F2F2F2"/>
            <w:tcMar>
              <w:left w:w="28" w:type="dxa"/>
              <w:right w:w="28" w:type="dxa"/>
            </w:tcMar>
          </w:tcPr>
          <w:p w14:paraId="3B07BEE7" w14:textId="77777777" w:rsidR="000711E8" w:rsidRPr="0084298A" w:rsidRDefault="002F1955" w:rsidP="000711E8">
            <w:pPr>
              <w:autoSpaceDE w:val="0"/>
              <w:jc w:val="right"/>
              <w:rPr>
                <w:rFonts w:ascii="Calibri" w:hAnsi="Calibri" w:cs="Tahoma"/>
                <w:b/>
                <w:smallCaps/>
                <w:color w:val="262626"/>
                <w:sz w:val="19"/>
                <w:szCs w:val="19"/>
                <w:lang w:val="de-AT"/>
              </w:rPr>
            </w:pPr>
            <w:r w:rsidRPr="0084298A">
              <w:rPr>
                <w:rFonts w:eastAsia="Calibri" w:cs="Calibri"/>
                <w:b/>
                <w:color w:val="262626"/>
                <w:sz w:val="19"/>
                <w:szCs w:val="19"/>
                <w:lang w:val="de-AT"/>
              </w:rPr>
              <w:fldChar w:fldCharType="begin">
                <w:ffData>
                  <w:name w:val="TotCopertura"/>
                  <w:enabled/>
                  <w:calcOnExit w:val="0"/>
                  <w:textInput>
                    <w:type w:val="number"/>
                    <w:format w:val="#.##0,00"/>
                  </w:textInput>
                </w:ffData>
              </w:fldChar>
            </w:r>
            <w:bookmarkStart w:id="36" w:name="TotCopertura"/>
            <w:r w:rsidRPr="0084298A">
              <w:rPr>
                <w:rFonts w:eastAsia="Calibri" w:cs="Calibri"/>
                <w:b/>
                <w:color w:val="262626"/>
                <w:sz w:val="19"/>
                <w:szCs w:val="19"/>
                <w:lang w:val="de-AT"/>
              </w:rPr>
              <w:instrText xml:space="preserve"> FORMTEXT </w:instrText>
            </w:r>
            <w:r w:rsidRPr="0084298A">
              <w:rPr>
                <w:rFonts w:eastAsia="Calibri" w:cs="Calibri"/>
                <w:b/>
                <w:color w:val="262626"/>
                <w:sz w:val="19"/>
                <w:szCs w:val="19"/>
                <w:lang w:val="de-AT"/>
              </w:rPr>
            </w:r>
            <w:r w:rsidRPr="0084298A">
              <w:rPr>
                <w:rFonts w:eastAsia="Calibri" w:cs="Calibri"/>
                <w:b/>
                <w:color w:val="262626"/>
                <w:sz w:val="19"/>
                <w:szCs w:val="19"/>
                <w:lang w:val="de-AT"/>
              </w:rPr>
              <w:fldChar w:fldCharType="separate"/>
            </w:r>
            <w:r w:rsidRPr="0084298A">
              <w:rPr>
                <w:rFonts w:eastAsia="Calibri" w:cs="Calibri"/>
                <w:b/>
                <w:noProof/>
                <w:color w:val="262626"/>
                <w:sz w:val="19"/>
                <w:szCs w:val="19"/>
                <w:lang w:val="de-AT"/>
              </w:rPr>
              <w:t> </w:t>
            </w:r>
            <w:r w:rsidRPr="0084298A">
              <w:rPr>
                <w:rFonts w:eastAsia="Calibri" w:cs="Calibri"/>
                <w:b/>
                <w:noProof/>
                <w:color w:val="262626"/>
                <w:sz w:val="19"/>
                <w:szCs w:val="19"/>
                <w:lang w:val="de-AT"/>
              </w:rPr>
              <w:t> </w:t>
            </w:r>
            <w:r w:rsidRPr="0084298A">
              <w:rPr>
                <w:rFonts w:eastAsia="Calibri" w:cs="Calibri"/>
                <w:b/>
                <w:noProof/>
                <w:color w:val="262626"/>
                <w:sz w:val="19"/>
                <w:szCs w:val="19"/>
                <w:lang w:val="de-AT"/>
              </w:rPr>
              <w:t> </w:t>
            </w:r>
            <w:r w:rsidRPr="0084298A">
              <w:rPr>
                <w:rFonts w:eastAsia="Calibri" w:cs="Calibri"/>
                <w:b/>
                <w:noProof/>
                <w:color w:val="262626"/>
                <w:sz w:val="19"/>
                <w:szCs w:val="19"/>
                <w:lang w:val="de-AT"/>
              </w:rPr>
              <w:t> </w:t>
            </w:r>
            <w:r w:rsidRPr="0084298A">
              <w:rPr>
                <w:rFonts w:eastAsia="Calibri" w:cs="Calibri"/>
                <w:b/>
                <w:noProof/>
                <w:color w:val="262626"/>
                <w:sz w:val="19"/>
                <w:szCs w:val="19"/>
                <w:lang w:val="de-AT"/>
              </w:rPr>
              <w:t> </w:t>
            </w:r>
            <w:r w:rsidRPr="0084298A">
              <w:rPr>
                <w:rFonts w:eastAsia="Calibri" w:cs="Calibri"/>
                <w:b/>
                <w:color w:val="262626"/>
                <w:sz w:val="19"/>
                <w:szCs w:val="19"/>
                <w:lang w:val="de-AT"/>
              </w:rPr>
              <w:fldChar w:fldCharType="end"/>
            </w:r>
            <w:bookmarkEnd w:id="36"/>
          </w:p>
        </w:tc>
      </w:tr>
    </w:tbl>
    <w:p w14:paraId="5A07862A" w14:textId="77777777" w:rsidR="00976925" w:rsidRPr="00A57EEB" w:rsidRDefault="00976925" w:rsidP="00FE2D71">
      <w:pPr>
        <w:rPr>
          <w:rFonts w:ascii="Calibri" w:eastAsia="Calibri" w:hAnsi="Calibri" w:cs="Calibri"/>
          <w:color w:val="262626"/>
          <w:sz w:val="20"/>
          <w:szCs w:val="20"/>
          <w:lang w:val="de-AT" w:eastAsia="en-US"/>
        </w:rPr>
      </w:pPr>
    </w:p>
    <w:p w14:paraId="6DB2DA4A" w14:textId="77777777" w:rsidR="000711E8" w:rsidRPr="00A57EEB" w:rsidRDefault="000711E8" w:rsidP="000711E8">
      <w:pPr>
        <w:rPr>
          <w:rFonts w:ascii="Calibri" w:hAnsi="Calibri" w:cs="Tahoma"/>
          <w:color w:val="262626"/>
          <w:sz w:val="20"/>
          <w:szCs w:val="20"/>
          <w:lang w:val="de-AT"/>
        </w:rPr>
      </w:pPr>
    </w:p>
    <w:tbl>
      <w:tblPr>
        <w:tblW w:w="9925" w:type="dxa"/>
        <w:tblInd w:w="70" w:type="dxa"/>
        <w:tblLayout w:type="fixed"/>
        <w:tblCellMar>
          <w:left w:w="70" w:type="dxa"/>
          <w:right w:w="70" w:type="dxa"/>
        </w:tblCellMar>
        <w:tblLook w:val="0000" w:firstRow="0" w:lastRow="0" w:firstColumn="0" w:lastColumn="0" w:noHBand="0" w:noVBand="0"/>
      </w:tblPr>
      <w:tblGrid>
        <w:gridCol w:w="439"/>
        <w:gridCol w:w="137"/>
        <w:gridCol w:w="8"/>
        <w:gridCol w:w="267"/>
        <w:gridCol w:w="7467"/>
        <w:gridCol w:w="721"/>
        <w:gridCol w:w="861"/>
        <w:gridCol w:w="25"/>
      </w:tblGrid>
      <w:tr w:rsidR="00030869" w:rsidRPr="00412247" w14:paraId="15D5B64D" w14:textId="77777777" w:rsidTr="00E67399">
        <w:tc>
          <w:tcPr>
            <w:tcW w:w="439" w:type="dxa"/>
            <w:tcBorders>
              <w:top w:val="nil"/>
              <w:left w:val="nil"/>
              <w:bottom w:val="single" w:sz="4" w:space="0" w:color="auto"/>
              <w:right w:val="nil"/>
            </w:tcBorders>
            <w:shd w:val="clear" w:color="auto" w:fill="E6E6E6"/>
            <w:vAlign w:val="center"/>
          </w:tcPr>
          <w:p w14:paraId="016D2B58" w14:textId="77777777" w:rsidR="000711E8" w:rsidRPr="00412247" w:rsidRDefault="00DD33CA" w:rsidP="000711E8">
            <w:pPr>
              <w:rPr>
                <w:rFonts w:ascii="Calibri" w:hAnsi="Calibri" w:cs="Tahoma"/>
                <w:b/>
                <w:bCs/>
                <w:color w:val="262626"/>
                <w:sz w:val="20"/>
                <w:szCs w:val="20"/>
                <w:lang w:val="de-AT"/>
              </w:rPr>
            </w:pPr>
            <w:r w:rsidRPr="00412247">
              <w:rPr>
                <w:rFonts w:ascii="Calibri" w:hAnsi="Calibri" w:cs="Tahoma"/>
                <w:b/>
                <w:bCs/>
                <w:color w:val="262626"/>
                <w:sz w:val="20"/>
                <w:szCs w:val="20"/>
                <w:lang w:val="de-AT"/>
              </w:rPr>
              <w:t>D</w:t>
            </w:r>
            <w:r w:rsidR="000711E8" w:rsidRPr="00412247">
              <w:rPr>
                <w:rFonts w:ascii="Calibri" w:hAnsi="Calibri" w:cs="Tahoma"/>
                <w:b/>
                <w:bCs/>
                <w:color w:val="262626"/>
                <w:sz w:val="20"/>
                <w:szCs w:val="20"/>
                <w:lang w:val="de-AT"/>
              </w:rPr>
              <w:t xml:space="preserve">. </w:t>
            </w:r>
          </w:p>
        </w:tc>
        <w:tc>
          <w:tcPr>
            <w:tcW w:w="9486" w:type="dxa"/>
            <w:gridSpan w:val="7"/>
            <w:tcBorders>
              <w:top w:val="nil"/>
              <w:left w:val="nil"/>
              <w:bottom w:val="single" w:sz="4" w:space="0" w:color="auto"/>
              <w:right w:val="nil"/>
            </w:tcBorders>
            <w:shd w:val="clear" w:color="auto" w:fill="E6E6E6"/>
            <w:vAlign w:val="center"/>
          </w:tcPr>
          <w:p w14:paraId="54247628" w14:textId="77777777" w:rsidR="000711E8" w:rsidRPr="00412247" w:rsidRDefault="000711E8" w:rsidP="000711E8">
            <w:pPr>
              <w:rPr>
                <w:rFonts w:ascii="Calibri" w:hAnsi="Calibri" w:cs="Tahoma"/>
                <w:b/>
                <w:bCs/>
                <w:color w:val="262626"/>
                <w:sz w:val="20"/>
                <w:szCs w:val="20"/>
                <w:lang w:val="de-AT"/>
              </w:rPr>
            </w:pPr>
            <w:r w:rsidRPr="00412247">
              <w:rPr>
                <w:rFonts w:ascii="Calibri" w:hAnsi="Calibri" w:cs="Tahoma"/>
                <w:b/>
                <w:bCs/>
                <w:color w:val="262626"/>
                <w:sz w:val="20"/>
                <w:szCs w:val="20"/>
                <w:lang w:val="de-AT"/>
              </w:rPr>
              <w:t>ANLAGEN</w:t>
            </w:r>
          </w:p>
        </w:tc>
      </w:tr>
      <w:tr w:rsidR="00030869" w:rsidRPr="00412247" w14:paraId="419742C9" w14:textId="77777777" w:rsidTr="00E67399">
        <w:trPr>
          <w:trHeight w:hRule="exact" w:val="113"/>
        </w:trPr>
        <w:tc>
          <w:tcPr>
            <w:tcW w:w="9925" w:type="dxa"/>
            <w:gridSpan w:val="8"/>
            <w:tcBorders>
              <w:top w:val="single" w:sz="4" w:space="0" w:color="auto"/>
              <w:left w:val="nil"/>
              <w:bottom w:val="nil"/>
              <w:right w:val="nil"/>
            </w:tcBorders>
            <w:shd w:val="clear" w:color="auto" w:fill="FFFFFF"/>
            <w:vAlign w:val="center"/>
          </w:tcPr>
          <w:p w14:paraId="42BF57C7" w14:textId="77777777" w:rsidR="000711E8" w:rsidRPr="00412247" w:rsidRDefault="000711E8" w:rsidP="000711E8">
            <w:pPr>
              <w:rPr>
                <w:rFonts w:ascii="Calibri" w:hAnsi="Calibri" w:cs="Tahoma"/>
                <w:b/>
                <w:bCs/>
                <w:color w:val="262626"/>
                <w:sz w:val="20"/>
                <w:szCs w:val="20"/>
                <w:lang w:val="de-AT"/>
              </w:rPr>
            </w:pPr>
          </w:p>
        </w:tc>
      </w:tr>
      <w:tr w:rsidR="00030869" w:rsidRPr="00733B15" w14:paraId="47700381" w14:textId="77777777" w:rsidTr="00030869">
        <w:tc>
          <w:tcPr>
            <w:tcW w:w="584" w:type="dxa"/>
            <w:gridSpan w:val="3"/>
            <w:tcBorders>
              <w:top w:val="nil"/>
              <w:left w:val="nil"/>
              <w:bottom w:val="nil"/>
              <w:right w:val="nil"/>
            </w:tcBorders>
            <w:shd w:val="clear" w:color="auto" w:fill="E6E6E6"/>
            <w:vAlign w:val="center"/>
          </w:tcPr>
          <w:p w14:paraId="62E9FC86" w14:textId="77777777" w:rsidR="000711E8" w:rsidRPr="00412247" w:rsidRDefault="00DD33CA" w:rsidP="000711E8">
            <w:pPr>
              <w:rPr>
                <w:rFonts w:ascii="Calibri" w:hAnsi="Calibri" w:cs="Tahoma"/>
                <w:b/>
                <w:bCs/>
                <w:color w:val="262626"/>
                <w:sz w:val="20"/>
                <w:szCs w:val="20"/>
                <w:lang w:val="de-AT"/>
              </w:rPr>
            </w:pPr>
            <w:r w:rsidRPr="00412247">
              <w:rPr>
                <w:rFonts w:ascii="Calibri" w:hAnsi="Calibri" w:cs="Tahoma"/>
                <w:b/>
                <w:bCs/>
                <w:color w:val="262626"/>
                <w:sz w:val="20"/>
                <w:szCs w:val="20"/>
                <w:lang w:val="de-AT"/>
              </w:rPr>
              <w:t>D</w:t>
            </w:r>
            <w:r w:rsidR="000711E8" w:rsidRPr="00412247">
              <w:rPr>
                <w:rFonts w:ascii="Calibri" w:hAnsi="Calibri" w:cs="Tahoma"/>
                <w:b/>
                <w:bCs/>
                <w:color w:val="262626"/>
                <w:sz w:val="20"/>
                <w:szCs w:val="20"/>
                <w:lang w:val="de-AT"/>
              </w:rPr>
              <w:t>.1</w:t>
            </w:r>
          </w:p>
        </w:tc>
        <w:tc>
          <w:tcPr>
            <w:tcW w:w="9341" w:type="dxa"/>
            <w:gridSpan w:val="5"/>
            <w:tcBorders>
              <w:top w:val="nil"/>
              <w:left w:val="nil"/>
              <w:bottom w:val="nil"/>
              <w:right w:val="nil"/>
            </w:tcBorders>
            <w:shd w:val="clear" w:color="auto" w:fill="FFFFFF"/>
            <w:vAlign w:val="center"/>
          </w:tcPr>
          <w:p w14:paraId="458982E9" w14:textId="77777777" w:rsidR="000711E8" w:rsidRPr="00412247" w:rsidRDefault="000711E8" w:rsidP="000711E8">
            <w:pPr>
              <w:rPr>
                <w:rFonts w:ascii="Calibri" w:hAnsi="Calibri" w:cs="Tahoma"/>
                <w:b/>
                <w:bCs/>
                <w:color w:val="262626"/>
                <w:sz w:val="20"/>
                <w:szCs w:val="20"/>
                <w:lang w:val="de-AT"/>
              </w:rPr>
            </w:pPr>
            <w:r w:rsidRPr="00412247">
              <w:rPr>
                <w:rFonts w:ascii="Calibri" w:hAnsi="Calibri" w:cs="Tahoma"/>
                <w:b/>
                <w:bCs/>
                <w:color w:val="262626"/>
                <w:sz w:val="20"/>
                <w:szCs w:val="20"/>
                <w:lang w:val="de-AT"/>
              </w:rPr>
              <w:t>Zusätzliche erforderliche Anlagen zur Prüfung des Antrags</w:t>
            </w:r>
          </w:p>
        </w:tc>
      </w:tr>
      <w:tr w:rsidR="00030869" w:rsidRPr="00733B15" w14:paraId="6161ECC7" w14:textId="77777777" w:rsidTr="0015175B">
        <w:tblPrEx>
          <w:tblCellMar>
            <w:left w:w="28" w:type="dxa"/>
            <w:right w:w="28" w:type="dxa"/>
          </w:tblCellMar>
        </w:tblPrEx>
        <w:trPr>
          <w:gridAfter w:val="1"/>
          <w:wAfter w:w="25" w:type="dxa"/>
          <w:trHeight w:hRule="exact" w:val="57"/>
        </w:trPr>
        <w:tc>
          <w:tcPr>
            <w:tcW w:w="576" w:type="dxa"/>
            <w:gridSpan w:val="2"/>
            <w:tcBorders>
              <w:top w:val="single" w:sz="2" w:space="0" w:color="auto"/>
              <w:left w:val="nil"/>
            </w:tcBorders>
            <w:tcMar>
              <w:left w:w="28" w:type="dxa"/>
              <w:right w:w="28" w:type="dxa"/>
            </w:tcMar>
          </w:tcPr>
          <w:p w14:paraId="2F43440E" w14:textId="77777777" w:rsidR="000711E8" w:rsidRPr="00412247" w:rsidRDefault="000711E8" w:rsidP="000711E8">
            <w:pPr>
              <w:autoSpaceDE w:val="0"/>
              <w:rPr>
                <w:rFonts w:ascii="Calibri" w:hAnsi="Calibri" w:cs="Tahoma"/>
                <w:b/>
                <w:bCs/>
                <w:color w:val="262626"/>
                <w:sz w:val="20"/>
                <w:szCs w:val="20"/>
                <w:lang w:val="de-AT"/>
              </w:rPr>
            </w:pPr>
          </w:p>
        </w:tc>
        <w:tc>
          <w:tcPr>
            <w:tcW w:w="275" w:type="dxa"/>
            <w:gridSpan w:val="2"/>
            <w:tcBorders>
              <w:top w:val="single" w:sz="2" w:space="0" w:color="auto"/>
            </w:tcBorders>
            <w:tcMar>
              <w:left w:w="28" w:type="dxa"/>
              <w:right w:w="28" w:type="dxa"/>
            </w:tcMar>
            <w:vAlign w:val="center"/>
          </w:tcPr>
          <w:p w14:paraId="42969EE8" w14:textId="77777777" w:rsidR="000711E8" w:rsidRPr="00412247" w:rsidRDefault="000711E8" w:rsidP="000711E8">
            <w:pPr>
              <w:autoSpaceDE w:val="0"/>
              <w:jc w:val="center"/>
              <w:rPr>
                <w:rFonts w:ascii="Calibri" w:hAnsi="Calibri" w:cs="Tahoma"/>
                <w:color w:val="262626"/>
                <w:sz w:val="20"/>
                <w:szCs w:val="20"/>
                <w:lang w:val="de-AT"/>
              </w:rPr>
            </w:pPr>
          </w:p>
        </w:tc>
        <w:tc>
          <w:tcPr>
            <w:tcW w:w="7467" w:type="dxa"/>
            <w:tcBorders>
              <w:top w:val="single" w:sz="2" w:space="0" w:color="auto"/>
            </w:tcBorders>
            <w:tcMar>
              <w:left w:w="28" w:type="dxa"/>
              <w:right w:w="28" w:type="dxa"/>
            </w:tcMar>
          </w:tcPr>
          <w:p w14:paraId="275B119C" w14:textId="77777777" w:rsidR="000711E8" w:rsidRPr="00412247" w:rsidRDefault="000711E8" w:rsidP="000711E8">
            <w:pPr>
              <w:autoSpaceDE w:val="0"/>
              <w:rPr>
                <w:rFonts w:ascii="Calibri" w:hAnsi="Calibri" w:cs="Tahoma"/>
                <w:b/>
                <w:bCs/>
                <w:color w:val="262626"/>
                <w:sz w:val="20"/>
                <w:szCs w:val="20"/>
                <w:lang w:val="de-AT"/>
              </w:rPr>
            </w:pPr>
          </w:p>
        </w:tc>
        <w:tc>
          <w:tcPr>
            <w:tcW w:w="721" w:type="dxa"/>
            <w:tcBorders>
              <w:top w:val="single" w:sz="2" w:space="0" w:color="auto"/>
            </w:tcBorders>
            <w:tcMar>
              <w:left w:w="28" w:type="dxa"/>
              <w:right w:w="28" w:type="dxa"/>
            </w:tcMar>
          </w:tcPr>
          <w:p w14:paraId="6BBF53A7" w14:textId="77777777" w:rsidR="000711E8" w:rsidRPr="00412247" w:rsidRDefault="000711E8" w:rsidP="000711E8">
            <w:pPr>
              <w:autoSpaceDE w:val="0"/>
              <w:rPr>
                <w:rFonts w:ascii="Calibri" w:hAnsi="Calibri" w:cs="Tahoma"/>
                <w:b/>
                <w:bCs/>
                <w:smallCaps/>
                <w:color w:val="262626"/>
                <w:sz w:val="20"/>
                <w:szCs w:val="20"/>
                <w:lang w:val="de-AT"/>
              </w:rPr>
            </w:pPr>
          </w:p>
        </w:tc>
        <w:tc>
          <w:tcPr>
            <w:tcW w:w="861" w:type="dxa"/>
            <w:tcBorders>
              <w:top w:val="single" w:sz="2" w:space="0" w:color="auto"/>
            </w:tcBorders>
            <w:tcMar>
              <w:left w:w="28" w:type="dxa"/>
              <w:right w:w="28" w:type="dxa"/>
            </w:tcMar>
          </w:tcPr>
          <w:p w14:paraId="25F92089" w14:textId="77777777" w:rsidR="000711E8" w:rsidRPr="00412247" w:rsidRDefault="000711E8" w:rsidP="000711E8">
            <w:pPr>
              <w:autoSpaceDE w:val="0"/>
              <w:rPr>
                <w:rFonts w:ascii="Calibri" w:hAnsi="Calibri" w:cs="Tahoma"/>
                <w:b/>
                <w:bCs/>
                <w:smallCaps/>
                <w:color w:val="262626"/>
                <w:sz w:val="20"/>
                <w:szCs w:val="20"/>
                <w:lang w:val="de-AT"/>
              </w:rPr>
            </w:pPr>
          </w:p>
        </w:tc>
      </w:tr>
      <w:tr w:rsidR="00F839C7" w:rsidRPr="00733B15" w14:paraId="7ED38279" w14:textId="77777777" w:rsidTr="001244B5">
        <w:tblPrEx>
          <w:tblCellMar>
            <w:left w:w="28" w:type="dxa"/>
            <w:right w:w="28" w:type="dxa"/>
          </w:tblCellMar>
        </w:tblPrEx>
        <w:trPr>
          <w:trHeight w:val="232"/>
        </w:trPr>
        <w:tc>
          <w:tcPr>
            <w:tcW w:w="576" w:type="dxa"/>
            <w:gridSpan w:val="2"/>
            <w:tcBorders>
              <w:left w:val="nil"/>
            </w:tcBorders>
            <w:tcMar>
              <w:left w:w="28" w:type="dxa"/>
              <w:right w:w="28" w:type="dxa"/>
            </w:tcMar>
          </w:tcPr>
          <w:p w14:paraId="04C5734D" w14:textId="77777777" w:rsidR="00030869" w:rsidRPr="00412247" w:rsidRDefault="00030869" w:rsidP="0071567D">
            <w:pPr>
              <w:autoSpaceDE w:val="0"/>
              <w:jc w:val="center"/>
              <w:rPr>
                <w:rFonts w:ascii="Calibri" w:hAnsi="Calibri" w:cs="Tahoma"/>
                <w:b/>
                <w:bCs/>
                <w:color w:val="262626"/>
                <w:sz w:val="20"/>
                <w:szCs w:val="20"/>
                <w:lang w:val="de-AT"/>
              </w:rPr>
            </w:pPr>
          </w:p>
        </w:tc>
        <w:tc>
          <w:tcPr>
            <w:tcW w:w="275" w:type="dxa"/>
            <w:gridSpan w:val="2"/>
            <w:tcBorders>
              <w:left w:val="nil"/>
            </w:tcBorders>
            <w:tcMar>
              <w:left w:w="28" w:type="dxa"/>
              <w:right w:w="28" w:type="dxa"/>
            </w:tcMar>
            <w:vAlign w:val="center"/>
          </w:tcPr>
          <w:p w14:paraId="25E4FEC1" w14:textId="77777777" w:rsidR="00030869" w:rsidRPr="00412247" w:rsidRDefault="0015175B" w:rsidP="001244B5">
            <w:pPr>
              <w:autoSpaceDE w:val="0"/>
              <w:jc w:val="right"/>
              <w:rPr>
                <w:rFonts w:ascii="Calibri" w:hAnsi="Calibri" w:cs="Tahoma"/>
                <w:color w:val="262626"/>
                <w:sz w:val="20"/>
                <w:szCs w:val="20"/>
                <w:lang w:val="de-AT"/>
              </w:rPr>
            </w:pPr>
            <w:r w:rsidRPr="00412247">
              <w:rPr>
                <w:rFonts w:ascii="Calibri" w:hAnsi="Calibri" w:cs="Tahoma"/>
                <w:color w:val="262626"/>
                <w:sz w:val="20"/>
                <w:szCs w:val="20"/>
                <w:lang w:val="de-AT"/>
              </w:rPr>
              <w:t>1</w:t>
            </w:r>
          </w:p>
        </w:tc>
        <w:tc>
          <w:tcPr>
            <w:tcW w:w="9074" w:type="dxa"/>
            <w:gridSpan w:val="4"/>
            <w:tcBorders>
              <w:left w:val="nil"/>
              <w:right w:val="dotted" w:sz="4" w:space="0" w:color="auto"/>
            </w:tcBorders>
            <w:tcMar>
              <w:left w:w="28" w:type="dxa"/>
              <w:right w:w="28" w:type="dxa"/>
            </w:tcMar>
          </w:tcPr>
          <w:p w14:paraId="5D0E0B47" w14:textId="085E994F" w:rsidR="00030869" w:rsidRPr="00412247" w:rsidRDefault="0015175B" w:rsidP="006D1C6A">
            <w:pPr>
              <w:autoSpaceDE w:val="0"/>
              <w:rPr>
                <w:rFonts w:ascii="Calibri" w:hAnsi="Calibri" w:cs="Tahoma"/>
                <w:color w:val="262626"/>
                <w:sz w:val="20"/>
                <w:szCs w:val="20"/>
                <w:lang w:val="de-AT"/>
              </w:rPr>
            </w:pPr>
            <w:r w:rsidRPr="00412247">
              <w:rPr>
                <w:rFonts w:ascii="Calibri" w:hAnsi="Calibri" w:cs="Tahoma"/>
                <w:color w:val="262626"/>
                <w:sz w:val="20"/>
                <w:szCs w:val="20"/>
                <w:lang w:val="de-AT"/>
              </w:rPr>
              <w:t xml:space="preserve">Kurzbeschreibung des Projektvorhabens </w:t>
            </w:r>
            <w:r w:rsidRPr="00412247">
              <w:rPr>
                <w:rFonts w:ascii="Calibri" w:hAnsi="Calibri" w:cs="Tahoma"/>
                <w:i/>
                <w:color w:val="262626"/>
                <w:sz w:val="20"/>
                <w:szCs w:val="20"/>
                <w:lang w:val="de-AT"/>
              </w:rPr>
              <w:t xml:space="preserve">(max. </w:t>
            </w:r>
            <w:r w:rsidR="00D046C4">
              <w:rPr>
                <w:rFonts w:ascii="Calibri" w:hAnsi="Calibri" w:cs="Tahoma"/>
                <w:i/>
                <w:color w:val="262626"/>
                <w:sz w:val="20"/>
                <w:szCs w:val="20"/>
                <w:lang w:val="de-AT"/>
              </w:rPr>
              <w:t>3</w:t>
            </w:r>
            <w:r w:rsidRPr="00412247">
              <w:rPr>
                <w:rFonts w:ascii="Calibri" w:hAnsi="Calibri" w:cs="Tahoma"/>
                <w:i/>
                <w:color w:val="262626"/>
                <w:sz w:val="20"/>
                <w:szCs w:val="20"/>
                <w:lang w:val="de-AT"/>
              </w:rPr>
              <w:t xml:space="preserve"> Seiten)</w:t>
            </w:r>
            <w:r w:rsidR="00C41DE6" w:rsidRPr="00412247">
              <w:rPr>
                <w:rFonts w:ascii="Calibri" w:hAnsi="Calibri" w:cs="Tahoma"/>
                <w:i/>
                <w:color w:val="262626"/>
                <w:sz w:val="20"/>
                <w:szCs w:val="20"/>
                <w:lang w:val="de-AT"/>
              </w:rPr>
              <w:t xml:space="preserve"> </w:t>
            </w:r>
            <w:r w:rsidR="00C41DE6" w:rsidRPr="00412247">
              <w:rPr>
                <w:rStyle w:val="Funotenzeichen"/>
                <w:rFonts w:ascii="Calibri" w:hAnsi="Calibri" w:cs="Tahoma"/>
                <w:i/>
                <w:color w:val="262626"/>
                <w:sz w:val="20"/>
                <w:szCs w:val="20"/>
                <w:lang w:val="de-AT"/>
              </w:rPr>
              <w:footnoteReference w:id="3"/>
            </w:r>
          </w:p>
        </w:tc>
      </w:tr>
      <w:tr w:rsidR="00F839C7" w:rsidRPr="00733B15" w14:paraId="5C63DBBC" w14:textId="77777777" w:rsidTr="00F839C7">
        <w:tblPrEx>
          <w:tblCellMar>
            <w:left w:w="28" w:type="dxa"/>
            <w:right w:w="28" w:type="dxa"/>
          </w:tblCellMar>
        </w:tblPrEx>
        <w:trPr>
          <w:trHeight w:hRule="exact" w:val="113"/>
        </w:trPr>
        <w:tc>
          <w:tcPr>
            <w:tcW w:w="576" w:type="dxa"/>
            <w:gridSpan w:val="2"/>
            <w:tcBorders>
              <w:left w:val="nil"/>
            </w:tcBorders>
            <w:tcMar>
              <w:left w:w="28" w:type="dxa"/>
              <w:right w:w="28" w:type="dxa"/>
            </w:tcMar>
          </w:tcPr>
          <w:p w14:paraId="13415A70" w14:textId="77777777" w:rsidR="00030869" w:rsidRPr="00412247" w:rsidRDefault="00030869" w:rsidP="00030869">
            <w:pPr>
              <w:autoSpaceDE w:val="0"/>
              <w:jc w:val="center"/>
              <w:rPr>
                <w:rFonts w:ascii="Calibri" w:hAnsi="Calibri" w:cs="Tahoma"/>
                <w:b/>
                <w:bCs/>
                <w:color w:val="262626"/>
                <w:sz w:val="20"/>
                <w:szCs w:val="20"/>
                <w:lang w:val="de-AT"/>
              </w:rPr>
            </w:pPr>
          </w:p>
        </w:tc>
        <w:tc>
          <w:tcPr>
            <w:tcW w:w="275" w:type="dxa"/>
            <w:gridSpan w:val="2"/>
            <w:tcBorders>
              <w:top w:val="dotted" w:sz="4" w:space="0" w:color="auto"/>
              <w:left w:val="nil"/>
            </w:tcBorders>
            <w:tcMar>
              <w:left w:w="28" w:type="dxa"/>
              <w:right w:w="28" w:type="dxa"/>
            </w:tcMar>
            <w:vAlign w:val="center"/>
          </w:tcPr>
          <w:p w14:paraId="4D37458A" w14:textId="77777777" w:rsidR="00030869" w:rsidRPr="00412247" w:rsidRDefault="00030869" w:rsidP="001244B5">
            <w:pPr>
              <w:autoSpaceDE w:val="0"/>
              <w:jc w:val="right"/>
              <w:rPr>
                <w:rFonts w:ascii="Calibri" w:hAnsi="Calibri" w:cs="Tahoma"/>
                <w:b/>
                <w:bCs/>
                <w:color w:val="262626"/>
                <w:sz w:val="20"/>
                <w:szCs w:val="20"/>
                <w:lang w:val="de-AT"/>
              </w:rPr>
            </w:pPr>
          </w:p>
        </w:tc>
        <w:tc>
          <w:tcPr>
            <w:tcW w:w="9074" w:type="dxa"/>
            <w:gridSpan w:val="4"/>
            <w:tcBorders>
              <w:top w:val="dotted" w:sz="4" w:space="0" w:color="auto"/>
            </w:tcBorders>
            <w:tcMar>
              <w:left w:w="28" w:type="dxa"/>
              <w:right w:w="28" w:type="dxa"/>
            </w:tcMar>
          </w:tcPr>
          <w:p w14:paraId="5C73AA94" w14:textId="77777777" w:rsidR="00030869" w:rsidRPr="00412247" w:rsidRDefault="00030869" w:rsidP="00030869">
            <w:pPr>
              <w:autoSpaceDE w:val="0"/>
              <w:jc w:val="center"/>
              <w:rPr>
                <w:rFonts w:ascii="Calibri" w:hAnsi="Calibri" w:cs="Tahoma"/>
                <w:b/>
                <w:bCs/>
                <w:color w:val="262626"/>
                <w:sz w:val="20"/>
                <w:szCs w:val="20"/>
                <w:lang w:val="de-AT"/>
              </w:rPr>
            </w:pPr>
          </w:p>
        </w:tc>
      </w:tr>
      <w:tr w:rsidR="00F839C7" w:rsidRPr="00412247" w14:paraId="00D7BA6A" w14:textId="77777777" w:rsidTr="001244B5">
        <w:tblPrEx>
          <w:tblCellMar>
            <w:left w:w="28" w:type="dxa"/>
            <w:right w:w="28" w:type="dxa"/>
          </w:tblCellMar>
        </w:tblPrEx>
        <w:trPr>
          <w:trHeight w:val="232"/>
        </w:trPr>
        <w:tc>
          <w:tcPr>
            <w:tcW w:w="576" w:type="dxa"/>
            <w:gridSpan w:val="2"/>
            <w:tcBorders>
              <w:left w:val="nil"/>
            </w:tcBorders>
            <w:tcMar>
              <w:left w:w="28" w:type="dxa"/>
              <w:right w:w="28" w:type="dxa"/>
            </w:tcMar>
          </w:tcPr>
          <w:p w14:paraId="7DF1B1AE" w14:textId="77777777" w:rsidR="00030869" w:rsidRPr="00412247" w:rsidRDefault="00030869" w:rsidP="0071567D">
            <w:pPr>
              <w:autoSpaceDE w:val="0"/>
              <w:jc w:val="center"/>
              <w:rPr>
                <w:rFonts w:ascii="Calibri" w:hAnsi="Calibri" w:cs="Tahoma"/>
                <w:b/>
                <w:bCs/>
                <w:color w:val="262626"/>
                <w:sz w:val="20"/>
                <w:szCs w:val="20"/>
                <w:lang w:val="de-AT"/>
              </w:rPr>
            </w:pPr>
          </w:p>
        </w:tc>
        <w:tc>
          <w:tcPr>
            <w:tcW w:w="275" w:type="dxa"/>
            <w:gridSpan w:val="2"/>
            <w:tcBorders>
              <w:left w:val="nil"/>
            </w:tcBorders>
            <w:tcMar>
              <w:left w:w="28" w:type="dxa"/>
              <w:right w:w="28" w:type="dxa"/>
            </w:tcMar>
            <w:vAlign w:val="center"/>
          </w:tcPr>
          <w:p w14:paraId="3C3A601D" w14:textId="77777777" w:rsidR="00030869" w:rsidRPr="00412247" w:rsidRDefault="0015175B" w:rsidP="001244B5">
            <w:pPr>
              <w:autoSpaceDE w:val="0"/>
              <w:jc w:val="right"/>
              <w:rPr>
                <w:rFonts w:ascii="Calibri" w:hAnsi="Calibri" w:cs="Tahoma"/>
                <w:color w:val="262626"/>
                <w:sz w:val="20"/>
                <w:szCs w:val="20"/>
                <w:lang w:val="de-AT"/>
              </w:rPr>
            </w:pPr>
            <w:r w:rsidRPr="00412247">
              <w:rPr>
                <w:rFonts w:ascii="Calibri" w:hAnsi="Calibri" w:cs="Tahoma"/>
                <w:color w:val="262626"/>
                <w:sz w:val="20"/>
                <w:szCs w:val="20"/>
                <w:lang w:val="de-AT"/>
              </w:rPr>
              <w:t>2</w:t>
            </w:r>
          </w:p>
        </w:tc>
        <w:tc>
          <w:tcPr>
            <w:tcW w:w="9074" w:type="dxa"/>
            <w:gridSpan w:val="4"/>
            <w:tcBorders>
              <w:left w:val="nil"/>
              <w:right w:val="dotted" w:sz="4" w:space="0" w:color="auto"/>
            </w:tcBorders>
            <w:tcMar>
              <w:left w:w="28" w:type="dxa"/>
              <w:right w:w="28" w:type="dxa"/>
            </w:tcMar>
          </w:tcPr>
          <w:p w14:paraId="268614C6" w14:textId="77777777" w:rsidR="00030869" w:rsidRPr="00412247" w:rsidRDefault="0015175B" w:rsidP="006D1C6A">
            <w:pPr>
              <w:autoSpaceDE w:val="0"/>
              <w:rPr>
                <w:rFonts w:ascii="Calibri" w:hAnsi="Calibri" w:cs="Tahoma"/>
                <w:color w:val="262626"/>
                <w:sz w:val="20"/>
                <w:szCs w:val="20"/>
                <w:lang w:val="de-AT"/>
              </w:rPr>
            </w:pPr>
            <w:r w:rsidRPr="00412247">
              <w:rPr>
                <w:rFonts w:ascii="Calibri" w:hAnsi="Calibri" w:cs="Tahoma"/>
                <w:color w:val="262626"/>
                <w:sz w:val="20"/>
                <w:szCs w:val="20"/>
                <w:lang w:val="de-AT"/>
              </w:rPr>
              <w:t>Detaillierter Kosten –und Finanzierungsplan</w:t>
            </w:r>
          </w:p>
        </w:tc>
      </w:tr>
      <w:tr w:rsidR="00F839C7" w:rsidRPr="00412247" w14:paraId="68BC80F8" w14:textId="77777777" w:rsidTr="00F839C7">
        <w:tblPrEx>
          <w:tblCellMar>
            <w:left w:w="28" w:type="dxa"/>
            <w:right w:w="28" w:type="dxa"/>
          </w:tblCellMar>
        </w:tblPrEx>
        <w:trPr>
          <w:trHeight w:hRule="exact" w:val="113"/>
        </w:trPr>
        <w:tc>
          <w:tcPr>
            <w:tcW w:w="576" w:type="dxa"/>
            <w:gridSpan w:val="2"/>
            <w:tcBorders>
              <w:left w:val="nil"/>
            </w:tcBorders>
            <w:tcMar>
              <w:left w:w="28" w:type="dxa"/>
              <w:right w:w="28" w:type="dxa"/>
            </w:tcMar>
          </w:tcPr>
          <w:p w14:paraId="6F1716BF" w14:textId="77777777" w:rsidR="00030869" w:rsidRPr="00412247" w:rsidRDefault="00030869" w:rsidP="00030869">
            <w:pPr>
              <w:autoSpaceDE w:val="0"/>
              <w:jc w:val="center"/>
              <w:rPr>
                <w:rFonts w:ascii="Calibri" w:hAnsi="Calibri" w:cs="Tahoma"/>
                <w:b/>
                <w:bCs/>
                <w:color w:val="262626"/>
                <w:sz w:val="20"/>
                <w:szCs w:val="20"/>
                <w:lang w:val="de-AT"/>
              </w:rPr>
            </w:pPr>
          </w:p>
        </w:tc>
        <w:tc>
          <w:tcPr>
            <w:tcW w:w="275" w:type="dxa"/>
            <w:gridSpan w:val="2"/>
            <w:tcBorders>
              <w:top w:val="dotted" w:sz="4" w:space="0" w:color="auto"/>
              <w:left w:val="nil"/>
            </w:tcBorders>
            <w:tcMar>
              <w:left w:w="28" w:type="dxa"/>
              <w:right w:w="28" w:type="dxa"/>
            </w:tcMar>
            <w:vAlign w:val="center"/>
          </w:tcPr>
          <w:p w14:paraId="63D09DF7" w14:textId="77777777" w:rsidR="00030869" w:rsidRPr="00412247" w:rsidRDefault="00030869" w:rsidP="001244B5">
            <w:pPr>
              <w:autoSpaceDE w:val="0"/>
              <w:jc w:val="right"/>
              <w:rPr>
                <w:rFonts w:ascii="Calibri" w:hAnsi="Calibri" w:cs="Tahoma"/>
                <w:b/>
                <w:bCs/>
                <w:color w:val="262626"/>
                <w:sz w:val="20"/>
                <w:szCs w:val="20"/>
                <w:lang w:val="de-AT"/>
              </w:rPr>
            </w:pPr>
          </w:p>
        </w:tc>
        <w:tc>
          <w:tcPr>
            <w:tcW w:w="9074" w:type="dxa"/>
            <w:gridSpan w:val="4"/>
            <w:tcBorders>
              <w:top w:val="dotted" w:sz="4" w:space="0" w:color="auto"/>
            </w:tcBorders>
            <w:tcMar>
              <w:left w:w="28" w:type="dxa"/>
              <w:right w:w="28" w:type="dxa"/>
            </w:tcMar>
          </w:tcPr>
          <w:p w14:paraId="5548E66B" w14:textId="77777777" w:rsidR="00030869" w:rsidRPr="00412247" w:rsidRDefault="00030869" w:rsidP="00030869">
            <w:pPr>
              <w:autoSpaceDE w:val="0"/>
              <w:jc w:val="center"/>
              <w:rPr>
                <w:rFonts w:ascii="Calibri" w:hAnsi="Calibri" w:cs="Tahoma"/>
                <w:b/>
                <w:bCs/>
                <w:color w:val="262626"/>
                <w:sz w:val="20"/>
                <w:szCs w:val="20"/>
                <w:lang w:val="de-AT"/>
              </w:rPr>
            </w:pPr>
          </w:p>
        </w:tc>
      </w:tr>
    </w:tbl>
    <w:p w14:paraId="161327EB" w14:textId="24A5D43C" w:rsidR="00451627" w:rsidRPr="00A57EEB" w:rsidRDefault="00451627" w:rsidP="000711E8">
      <w:pPr>
        <w:widowControl w:val="0"/>
        <w:autoSpaceDN w:val="0"/>
        <w:adjustRightInd w:val="0"/>
        <w:rPr>
          <w:rFonts w:ascii="Calibri" w:hAnsi="Calibri" w:cs="Tahoma"/>
          <w:color w:val="262626"/>
          <w:sz w:val="20"/>
          <w:szCs w:val="20"/>
          <w:lang w:val="de-AT" w:eastAsia="it-IT"/>
        </w:rPr>
      </w:pPr>
    </w:p>
    <w:p w14:paraId="08CBCE14" w14:textId="77777777" w:rsidR="00451627" w:rsidRPr="00A57EEB" w:rsidRDefault="00451627" w:rsidP="000711E8">
      <w:pPr>
        <w:widowControl w:val="0"/>
        <w:autoSpaceDN w:val="0"/>
        <w:adjustRightInd w:val="0"/>
        <w:rPr>
          <w:rFonts w:ascii="Calibri" w:hAnsi="Calibri" w:cs="Tahoma"/>
          <w:color w:val="262626"/>
          <w:sz w:val="20"/>
          <w:szCs w:val="20"/>
          <w:lang w:val="de-AT" w:eastAsia="it-IT"/>
        </w:rPr>
      </w:pPr>
    </w:p>
    <w:tbl>
      <w:tblPr>
        <w:tblW w:w="9853" w:type="dxa"/>
        <w:tblInd w:w="70" w:type="dxa"/>
        <w:tblLayout w:type="fixed"/>
        <w:tblCellMar>
          <w:left w:w="70" w:type="dxa"/>
          <w:right w:w="70" w:type="dxa"/>
        </w:tblCellMar>
        <w:tblLook w:val="0000" w:firstRow="0" w:lastRow="0" w:firstColumn="0" w:lastColumn="0" w:noHBand="0" w:noVBand="0"/>
      </w:tblPr>
      <w:tblGrid>
        <w:gridCol w:w="298"/>
        <w:gridCol w:w="141"/>
        <w:gridCol w:w="8"/>
        <w:gridCol w:w="9406"/>
      </w:tblGrid>
      <w:tr w:rsidR="000711E8" w:rsidRPr="00412247" w14:paraId="2BAC0117" w14:textId="77777777" w:rsidTr="00E67399">
        <w:trPr>
          <w:trHeight w:val="306"/>
        </w:trPr>
        <w:tc>
          <w:tcPr>
            <w:tcW w:w="439" w:type="dxa"/>
            <w:gridSpan w:val="2"/>
            <w:tcBorders>
              <w:top w:val="nil"/>
              <w:left w:val="nil"/>
              <w:bottom w:val="single" w:sz="4" w:space="0" w:color="auto"/>
              <w:right w:val="nil"/>
            </w:tcBorders>
            <w:shd w:val="clear" w:color="auto" w:fill="E6E6E6"/>
            <w:vAlign w:val="center"/>
          </w:tcPr>
          <w:p w14:paraId="6CF2CB89" w14:textId="77777777" w:rsidR="000711E8" w:rsidRPr="00412247" w:rsidRDefault="00DD33CA" w:rsidP="007B2F30">
            <w:pPr>
              <w:autoSpaceDE w:val="0"/>
              <w:rPr>
                <w:rFonts w:ascii="Calibri" w:eastAsia="Calibri" w:hAnsi="Calibri" w:cs="Calibri"/>
                <w:b/>
                <w:bCs/>
                <w:color w:val="262626"/>
                <w:sz w:val="20"/>
                <w:szCs w:val="20"/>
                <w:lang w:val="de-AT" w:eastAsia="en-US"/>
              </w:rPr>
            </w:pPr>
            <w:r w:rsidRPr="00412247">
              <w:rPr>
                <w:rFonts w:ascii="Calibri" w:eastAsia="Calibri" w:hAnsi="Calibri" w:cs="Calibri"/>
                <w:b/>
                <w:bCs/>
                <w:color w:val="262626"/>
                <w:sz w:val="20"/>
                <w:szCs w:val="20"/>
                <w:lang w:val="de-AT" w:eastAsia="en-US"/>
              </w:rPr>
              <w:lastRenderedPageBreak/>
              <w:t>E</w:t>
            </w:r>
            <w:r w:rsidR="000711E8" w:rsidRPr="00412247">
              <w:rPr>
                <w:rFonts w:ascii="Calibri" w:eastAsia="Calibri" w:hAnsi="Calibri" w:cs="Calibri"/>
                <w:b/>
                <w:bCs/>
                <w:color w:val="262626"/>
                <w:sz w:val="20"/>
                <w:szCs w:val="20"/>
                <w:lang w:val="de-AT" w:eastAsia="en-US"/>
              </w:rPr>
              <w:t>.</w:t>
            </w:r>
          </w:p>
        </w:tc>
        <w:tc>
          <w:tcPr>
            <w:tcW w:w="9414" w:type="dxa"/>
            <w:gridSpan w:val="2"/>
            <w:tcBorders>
              <w:top w:val="nil"/>
              <w:left w:val="nil"/>
              <w:bottom w:val="single" w:sz="4" w:space="0" w:color="auto"/>
              <w:right w:val="nil"/>
            </w:tcBorders>
            <w:shd w:val="clear" w:color="auto" w:fill="E6E6E6"/>
            <w:vAlign w:val="center"/>
          </w:tcPr>
          <w:p w14:paraId="39772AA6" w14:textId="77777777" w:rsidR="000711E8" w:rsidRPr="00412247" w:rsidRDefault="000711E8" w:rsidP="007B2F30">
            <w:pPr>
              <w:autoSpaceDE w:val="0"/>
              <w:rPr>
                <w:rFonts w:ascii="Calibri" w:eastAsia="Calibri" w:hAnsi="Calibri" w:cs="Calibri"/>
                <w:b/>
                <w:bCs/>
                <w:color w:val="262626"/>
                <w:sz w:val="20"/>
                <w:szCs w:val="20"/>
                <w:lang w:val="de-AT" w:eastAsia="en-US"/>
              </w:rPr>
            </w:pPr>
            <w:r w:rsidRPr="00412247">
              <w:rPr>
                <w:rFonts w:ascii="Calibri" w:eastAsia="Calibri" w:hAnsi="Calibri" w:cs="Calibri"/>
                <w:b/>
                <w:bCs/>
                <w:color w:val="262626"/>
                <w:sz w:val="20"/>
                <w:szCs w:val="20"/>
                <w:lang w:val="de-AT" w:eastAsia="en-US"/>
              </w:rPr>
              <w:t>DATENSCHUTZ</w:t>
            </w:r>
          </w:p>
        </w:tc>
      </w:tr>
      <w:tr w:rsidR="000711E8" w:rsidRPr="00412247" w14:paraId="5FC723B5" w14:textId="77777777" w:rsidTr="00E67399">
        <w:trPr>
          <w:trHeight w:hRule="exact" w:val="113"/>
        </w:trPr>
        <w:tc>
          <w:tcPr>
            <w:tcW w:w="9853" w:type="dxa"/>
            <w:gridSpan w:val="4"/>
            <w:tcBorders>
              <w:top w:val="single" w:sz="4" w:space="0" w:color="auto"/>
              <w:left w:val="nil"/>
              <w:bottom w:val="nil"/>
              <w:right w:val="nil"/>
            </w:tcBorders>
            <w:shd w:val="clear" w:color="auto" w:fill="FFFFFF"/>
            <w:vAlign w:val="center"/>
          </w:tcPr>
          <w:p w14:paraId="00B2A095" w14:textId="77777777" w:rsidR="000711E8" w:rsidRPr="00412247" w:rsidRDefault="000711E8" w:rsidP="000711E8">
            <w:pPr>
              <w:widowControl w:val="0"/>
              <w:autoSpaceDN w:val="0"/>
              <w:adjustRightInd w:val="0"/>
              <w:jc w:val="both"/>
              <w:rPr>
                <w:rFonts w:ascii="Calibri" w:hAnsi="Calibri" w:cs="Tahoma"/>
                <w:b/>
                <w:bCs/>
                <w:color w:val="262626"/>
                <w:sz w:val="20"/>
                <w:szCs w:val="20"/>
                <w:lang w:val="de-AT" w:eastAsia="it-IT"/>
              </w:rPr>
            </w:pPr>
          </w:p>
        </w:tc>
      </w:tr>
      <w:tr w:rsidR="001D038F" w:rsidRPr="00412247" w14:paraId="6AED24DC" w14:textId="77777777" w:rsidTr="00702E4A">
        <w:tblPrEx>
          <w:tblCellMar>
            <w:left w:w="28" w:type="dxa"/>
            <w:right w:w="28" w:type="dxa"/>
          </w:tblCellMar>
        </w:tblPrEx>
        <w:tc>
          <w:tcPr>
            <w:tcW w:w="9853" w:type="dxa"/>
            <w:gridSpan w:val="4"/>
            <w:tcMar>
              <w:left w:w="28" w:type="dxa"/>
              <w:right w:w="28" w:type="dxa"/>
            </w:tcMar>
          </w:tcPr>
          <w:tbl>
            <w:tblPr>
              <w:tblW w:w="9827" w:type="dxa"/>
              <w:tblLayout w:type="fixed"/>
              <w:tblCellMar>
                <w:left w:w="28" w:type="dxa"/>
                <w:right w:w="28" w:type="dxa"/>
              </w:tblCellMar>
              <w:tblLook w:val="0000" w:firstRow="0" w:lastRow="0" w:firstColumn="0" w:lastColumn="0" w:noHBand="0" w:noVBand="0"/>
            </w:tblPr>
            <w:tblGrid>
              <w:gridCol w:w="9827"/>
            </w:tblGrid>
            <w:tr w:rsidR="001D038F" w:rsidRPr="00412247" w14:paraId="6A7D2636" w14:textId="77777777" w:rsidTr="00702E4A">
              <w:tc>
                <w:tcPr>
                  <w:tcW w:w="9827" w:type="dxa"/>
                  <w:tcMar>
                    <w:left w:w="28" w:type="dxa"/>
                    <w:right w:w="28" w:type="dxa"/>
                  </w:tcMar>
                  <w:vAlign w:val="center"/>
                </w:tcPr>
                <w:p w14:paraId="75B1BDB4" w14:textId="77777777" w:rsidR="001D038F" w:rsidRPr="00412247" w:rsidRDefault="001D038F" w:rsidP="009675E9">
                  <w:pPr>
                    <w:autoSpaceDE w:val="0"/>
                    <w:jc w:val="center"/>
                    <w:rPr>
                      <w:rFonts w:ascii="Calibri" w:hAnsi="Calibri" w:cs="Tahoma"/>
                      <w:b/>
                      <w:bCs/>
                      <w:sz w:val="20"/>
                      <w:szCs w:val="20"/>
                      <w:lang w:val="de-AT"/>
                    </w:rPr>
                  </w:pPr>
                  <w:r w:rsidRPr="00412247">
                    <w:rPr>
                      <w:rFonts w:ascii="Calibri" w:hAnsi="Calibri" w:cs="Tahoma"/>
                      <w:b/>
                      <w:bCs/>
                      <w:sz w:val="20"/>
                      <w:szCs w:val="20"/>
                      <w:lang w:val="de-AT"/>
                    </w:rPr>
                    <w:t xml:space="preserve">INFORMATIONSBLATT </w:t>
                  </w:r>
                </w:p>
                <w:p w14:paraId="3EC79DB9" w14:textId="77777777" w:rsidR="001D038F" w:rsidRPr="00412247" w:rsidRDefault="001D038F" w:rsidP="009675E9">
                  <w:pPr>
                    <w:autoSpaceDE w:val="0"/>
                    <w:jc w:val="center"/>
                    <w:rPr>
                      <w:rFonts w:ascii="Calibri" w:hAnsi="Calibri" w:cs="Tahoma"/>
                      <w:b/>
                      <w:bCs/>
                      <w:sz w:val="20"/>
                      <w:szCs w:val="20"/>
                      <w:lang w:val="de-AT"/>
                    </w:rPr>
                  </w:pPr>
                  <w:r w:rsidRPr="00412247">
                    <w:rPr>
                      <w:rFonts w:ascii="Calibri" w:hAnsi="Calibri" w:cs="Tahoma"/>
                      <w:b/>
                      <w:bCs/>
                      <w:sz w:val="20"/>
                      <w:szCs w:val="20"/>
                      <w:lang w:val="de-AT"/>
                    </w:rPr>
                    <w:t>(Art. 13 und 14 der EU-Datenschutz-Grundverordnung „DSGVO“ 2016/679)</w:t>
                  </w:r>
                </w:p>
                <w:p w14:paraId="4B2A4B11" w14:textId="65FDB1D7" w:rsidR="001D038F" w:rsidRPr="00412247" w:rsidRDefault="00F3367F" w:rsidP="00702E4A">
                  <w:pPr>
                    <w:autoSpaceDE w:val="0"/>
                    <w:jc w:val="both"/>
                    <w:rPr>
                      <w:rFonts w:ascii="Calibri" w:hAnsi="Calibri" w:cs="Tahoma"/>
                      <w:sz w:val="20"/>
                      <w:szCs w:val="20"/>
                      <w:lang w:val="de-AT"/>
                    </w:rPr>
                  </w:pPr>
                  <w:r w:rsidRPr="00412247">
                    <w:rPr>
                      <w:rFonts w:ascii="Calibri" w:hAnsi="Calibri" w:cs="Tahoma"/>
                      <w:sz w:val="20"/>
                      <w:szCs w:val="20"/>
                      <w:lang w:val="de-AT"/>
                    </w:rPr>
                    <w:t xml:space="preserve">Die Stiftung Südtiroler Sparkasse teilt Ihnen in ihrer Eigenschaft als Rechtsinhaberin der Verarbeitung Ihrer personenbezogenen Daten mit, dass diese zu folgenden Zwecken </w:t>
                  </w:r>
                  <w:proofErr w:type="gramStart"/>
                  <w:r w:rsidRPr="00412247">
                    <w:rPr>
                      <w:rFonts w:ascii="Calibri" w:hAnsi="Calibri" w:cs="Tahoma"/>
                      <w:sz w:val="20"/>
                      <w:szCs w:val="20"/>
                      <w:lang w:val="de-AT"/>
                    </w:rPr>
                    <w:t>verarbeitet</w:t>
                  </w:r>
                  <w:proofErr w:type="gramEnd"/>
                  <w:r w:rsidRPr="00412247">
                    <w:rPr>
                      <w:rFonts w:ascii="Calibri" w:hAnsi="Calibri" w:cs="Tahoma"/>
                      <w:sz w:val="20"/>
                      <w:szCs w:val="20"/>
                      <w:lang w:val="de-AT"/>
                    </w:rPr>
                    <w:t xml:space="preserve"> werden: 1) Abwicklung des Verfahrens zur Auszahlung der beantragten Fördermittel; 2) nach Ihrer vorherigen Zustimmung Veröffentlichung u. A. in Presse, Website und Jahresabschluss der Stiftung, einschließlich jener Daten, die das Förderansuchen sowie den Förderbeschluss betreffen. Sie können jederzeit Ihre Rechte gemäß Art. 7 des Datenschutzgesetzes geltend machen. Die vollständige Datenschutzerklärung steht auf unserer Website unter der Adresse www.stiftungsparkasse.it zum Download zur Verfügung; außerdem erhalten Sie am Sitz der Stiftung Südtiroler Sparkasse.</w:t>
                  </w:r>
                </w:p>
                <w:p w14:paraId="509C8468" w14:textId="77777777" w:rsidR="00702E4A" w:rsidRPr="00412247" w:rsidRDefault="00702E4A" w:rsidP="00702E4A">
                  <w:pPr>
                    <w:autoSpaceDE w:val="0"/>
                    <w:jc w:val="both"/>
                    <w:rPr>
                      <w:rFonts w:ascii="Calibri" w:hAnsi="Calibri"/>
                      <w:color w:val="404040"/>
                      <w:sz w:val="20"/>
                      <w:szCs w:val="20"/>
                      <w:lang w:val="de-AT"/>
                    </w:rPr>
                  </w:pPr>
                </w:p>
                <w:p w14:paraId="308E9F2C" w14:textId="77777777" w:rsidR="001D038F" w:rsidRPr="00412247" w:rsidRDefault="001D038F" w:rsidP="009675E9">
                  <w:pPr>
                    <w:autoSpaceDE w:val="0"/>
                    <w:rPr>
                      <w:rFonts w:ascii="Calibri" w:hAnsi="Calibri" w:cs="Tahoma"/>
                      <w:b/>
                      <w:bCs/>
                      <w:color w:val="404040"/>
                      <w:sz w:val="20"/>
                      <w:szCs w:val="20"/>
                      <w:lang w:val="de-AT"/>
                    </w:rPr>
                  </w:pPr>
                  <w:r w:rsidRPr="00412247">
                    <w:rPr>
                      <w:rFonts w:ascii="Calibri" w:hAnsi="Calibri" w:cs="Tahoma"/>
                      <w:b/>
                      <w:bCs/>
                      <w:color w:val="404040"/>
                      <w:sz w:val="20"/>
                      <w:szCs w:val="20"/>
                      <w:lang w:val="de-AT"/>
                    </w:rPr>
                    <w:t xml:space="preserve">Einholung der Zustimmung </w:t>
                  </w:r>
                </w:p>
              </w:tc>
            </w:tr>
          </w:tbl>
          <w:p w14:paraId="5E2FCD8B" w14:textId="77777777" w:rsidR="001D038F" w:rsidRPr="00412247" w:rsidRDefault="001D038F">
            <w:pPr>
              <w:rPr>
                <w:rFonts w:ascii="Calibri" w:hAnsi="Calibri"/>
                <w:sz w:val="20"/>
                <w:szCs w:val="20"/>
              </w:rPr>
            </w:pPr>
          </w:p>
        </w:tc>
      </w:tr>
      <w:tr w:rsidR="000711E8" w:rsidRPr="00412247" w14:paraId="30294715" w14:textId="77777777" w:rsidTr="00702E4A">
        <w:tblPrEx>
          <w:tblCellMar>
            <w:left w:w="28" w:type="dxa"/>
            <w:right w:w="28" w:type="dxa"/>
          </w:tblCellMar>
        </w:tblPrEx>
        <w:trPr>
          <w:trHeight w:hRule="exact" w:val="113"/>
        </w:trPr>
        <w:tc>
          <w:tcPr>
            <w:tcW w:w="9853" w:type="dxa"/>
            <w:gridSpan w:val="4"/>
            <w:tcMar>
              <w:left w:w="28" w:type="dxa"/>
              <w:right w:w="28" w:type="dxa"/>
            </w:tcMar>
            <w:vAlign w:val="center"/>
          </w:tcPr>
          <w:p w14:paraId="26AC042F" w14:textId="77777777" w:rsidR="000711E8" w:rsidRPr="00412247" w:rsidRDefault="000711E8" w:rsidP="000711E8">
            <w:pPr>
              <w:widowControl w:val="0"/>
              <w:autoSpaceDE w:val="0"/>
              <w:autoSpaceDN w:val="0"/>
              <w:adjustRightInd w:val="0"/>
              <w:rPr>
                <w:rFonts w:ascii="Calibri" w:hAnsi="Calibri" w:cs="Tahoma"/>
                <w:b/>
                <w:bCs/>
                <w:smallCaps/>
                <w:color w:val="262626"/>
                <w:sz w:val="20"/>
                <w:szCs w:val="20"/>
                <w:lang w:val="de-AT" w:eastAsia="it-IT"/>
              </w:rPr>
            </w:pPr>
          </w:p>
        </w:tc>
      </w:tr>
      <w:tr w:rsidR="00DE25A6" w:rsidRPr="00733B15" w14:paraId="6D93D1EA" w14:textId="77777777" w:rsidTr="00702E4A">
        <w:tblPrEx>
          <w:tblCellMar>
            <w:left w:w="28" w:type="dxa"/>
            <w:right w:w="28" w:type="dxa"/>
          </w:tblCellMar>
        </w:tblPrEx>
        <w:trPr>
          <w:trHeight w:hRule="exact" w:val="232"/>
        </w:trPr>
        <w:tc>
          <w:tcPr>
            <w:tcW w:w="298" w:type="dxa"/>
            <w:shd w:val="clear" w:color="auto" w:fill="FFFFFF"/>
            <w:tcMar>
              <w:left w:w="28" w:type="dxa"/>
              <w:right w:w="28" w:type="dxa"/>
            </w:tcMar>
          </w:tcPr>
          <w:p w14:paraId="3A98B976" w14:textId="65A5862F" w:rsidR="000711E8" w:rsidRPr="00412247" w:rsidRDefault="000711E8" w:rsidP="000711E8">
            <w:pPr>
              <w:widowControl w:val="0"/>
              <w:autoSpaceDE w:val="0"/>
              <w:autoSpaceDN w:val="0"/>
              <w:adjustRightInd w:val="0"/>
              <w:jc w:val="center"/>
              <w:rPr>
                <w:rFonts w:ascii="Calibri" w:hAnsi="Calibri" w:cs="Tahoma"/>
                <w:color w:val="262626"/>
                <w:sz w:val="20"/>
                <w:szCs w:val="20"/>
                <w:lang w:val="de-AT" w:eastAsia="it-IT"/>
              </w:rPr>
            </w:pPr>
            <w:r w:rsidRPr="00412247">
              <w:rPr>
                <w:rFonts w:cs="Tahoma"/>
                <w:color w:val="262626"/>
                <w:sz w:val="20"/>
                <w:szCs w:val="20"/>
                <w:lang w:val="de-AT" w:eastAsia="it-IT"/>
              </w:rPr>
              <w:object w:dxaOrig="225" w:dyaOrig="225" w14:anchorId="12E25CEC">
                <v:shape id="_x0000_i1039" type="#_x0000_t75" style="width:9.6pt;height:15.6pt" o:ole="">
                  <v:imagedata r:id="rId13" o:title=""/>
                </v:shape>
                <w:control r:id="rId14" w:name="PrivacyS" w:shapeid="_x0000_i1039"/>
              </w:object>
            </w:r>
          </w:p>
        </w:tc>
        <w:tc>
          <w:tcPr>
            <w:tcW w:w="149" w:type="dxa"/>
            <w:gridSpan w:val="2"/>
            <w:tcBorders>
              <w:left w:val="nil"/>
            </w:tcBorders>
            <w:tcMar>
              <w:left w:w="28" w:type="dxa"/>
              <w:right w:w="28" w:type="dxa"/>
            </w:tcMar>
          </w:tcPr>
          <w:p w14:paraId="100FACA0" w14:textId="77777777" w:rsidR="000711E8" w:rsidRPr="00412247" w:rsidRDefault="000711E8" w:rsidP="000711E8">
            <w:pPr>
              <w:widowControl w:val="0"/>
              <w:autoSpaceDE w:val="0"/>
              <w:autoSpaceDN w:val="0"/>
              <w:adjustRightInd w:val="0"/>
              <w:rPr>
                <w:rFonts w:ascii="Calibri" w:hAnsi="Calibri" w:cs="Tahoma"/>
                <w:b/>
                <w:bCs/>
                <w:color w:val="262626"/>
                <w:sz w:val="20"/>
                <w:szCs w:val="20"/>
                <w:lang w:val="de-AT" w:eastAsia="it-IT"/>
              </w:rPr>
            </w:pPr>
          </w:p>
        </w:tc>
        <w:tc>
          <w:tcPr>
            <w:tcW w:w="9406" w:type="dxa"/>
            <w:tcMar>
              <w:left w:w="28" w:type="dxa"/>
              <w:right w:w="28" w:type="dxa"/>
            </w:tcMar>
          </w:tcPr>
          <w:p w14:paraId="445E37E9" w14:textId="77777777" w:rsidR="000711E8" w:rsidRPr="00412247" w:rsidRDefault="000711E8" w:rsidP="000711E8">
            <w:pPr>
              <w:widowControl w:val="0"/>
              <w:autoSpaceDE w:val="0"/>
              <w:autoSpaceDN w:val="0"/>
              <w:adjustRightInd w:val="0"/>
              <w:rPr>
                <w:rFonts w:ascii="Calibri" w:hAnsi="Calibri" w:cs="Tahoma"/>
                <w:b/>
                <w:bCs/>
                <w:smallCaps/>
                <w:color w:val="262626"/>
                <w:sz w:val="20"/>
                <w:szCs w:val="20"/>
                <w:lang w:val="de-AT" w:eastAsia="it-IT"/>
              </w:rPr>
            </w:pPr>
            <w:r w:rsidRPr="00412247">
              <w:rPr>
                <w:rFonts w:ascii="Calibri" w:hAnsi="Calibri" w:cs="Tahoma"/>
                <w:snapToGrid w:val="0"/>
                <w:color w:val="262626"/>
                <w:sz w:val="20"/>
                <w:szCs w:val="20"/>
                <w:lang w:val="de-AT" w:eastAsia="it-IT"/>
              </w:rPr>
              <w:t>Ich erteile meine Zustimmung gemäß Punkt</w:t>
            </w:r>
            <w:r w:rsidRPr="00412247">
              <w:rPr>
                <w:rFonts w:ascii="Calibri" w:hAnsi="Calibri" w:cs="Times-Bold"/>
                <w:color w:val="262626"/>
                <w:sz w:val="20"/>
                <w:szCs w:val="20"/>
                <w:lang w:val="de-AT" w:eastAsia="it-IT"/>
              </w:rPr>
              <w:t xml:space="preserve"> </w:t>
            </w:r>
            <w:r w:rsidRPr="00412247">
              <w:rPr>
                <w:rFonts w:ascii="Calibri" w:hAnsi="Calibri" w:cs="Tahoma"/>
                <w:snapToGrid w:val="0"/>
                <w:color w:val="262626"/>
                <w:sz w:val="20"/>
                <w:szCs w:val="20"/>
                <w:lang w:val="de-AT" w:eastAsia="it-IT"/>
              </w:rPr>
              <w:t>2)</w:t>
            </w:r>
          </w:p>
        </w:tc>
      </w:tr>
      <w:tr w:rsidR="00DE25A6" w:rsidRPr="00733B15" w14:paraId="340D7BB5" w14:textId="77777777" w:rsidTr="00702E4A">
        <w:tblPrEx>
          <w:tblCellMar>
            <w:left w:w="28" w:type="dxa"/>
            <w:right w:w="28" w:type="dxa"/>
          </w:tblCellMar>
        </w:tblPrEx>
        <w:trPr>
          <w:trHeight w:hRule="exact" w:val="113"/>
        </w:trPr>
        <w:tc>
          <w:tcPr>
            <w:tcW w:w="298" w:type="dxa"/>
            <w:tcMar>
              <w:left w:w="28" w:type="dxa"/>
              <w:right w:w="28" w:type="dxa"/>
            </w:tcMar>
            <w:vAlign w:val="center"/>
          </w:tcPr>
          <w:p w14:paraId="5AE8E9E7" w14:textId="77777777" w:rsidR="000711E8" w:rsidRPr="00412247" w:rsidRDefault="000711E8" w:rsidP="000711E8">
            <w:pPr>
              <w:widowControl w:val="0"/>
              <w:autoSpaceDE w:val="0"/>
              <w:autoSpaceDN w:val="0"/>
              <w:adjustRightInd w:val="0"/>
              <w:jc w:val="center"/>
              <w:rPr>
                <w:rFonts w:ascii="Calibri" w:hAnsi="Calibri" w:cs="Tahoma"/>
                <w:color w:val="262626"/>
                <w:sz w:val="20"/>
                <w:szCs w:val="20"/>
                <w:lang w:val="de-AT" w:eastAsia="it-IT"/>
              </w:rPr>
            </w:pPr>
          </w:p>
        </w:tc>
        <w:tc>
          <w:tcPr>
            <w:tcW w:w="149" w:type="dxa"/>
            <w:gridSpan w:val="2"/>
            <w:tcMar>
              <w:left w:w="28" w:type="dxa"/>
              <w:right w:w="28" w:type="dxa"/>
            </w:tcMar>
          </w:tcPr>
          <w:p w14:paraId="34623256" w14:textId="77777777" w:rsidR="000711E8" w:rsidRPr="00412247" w:rsidRDefault="000711E8" w:rsidP="000711E8">
            <w:pPr>
              <w:widowControl w:val="0"/>
              <w:autoSpaceDE w:val="0"/>
              <w:autoSpaceDN w:val="0"/>
              <w:adjustRightInd w:val="0"/>
              <w:rPr>
                <w:rFonts w:ascii="Calibri" w:hAnsi="Calibri" w:cs="Tahoma"/>
                <w:b/>
                <w:bCs/>
                <w:color w:val="262626"/>
                <w:sz w:val="20"/>
                <w:szCs w:val="20"/>
                <w:lang w:val="de-AT" w:eastAsia="it-IT"/>
              </w:rPr>
            </w:pPr>
          </w:p>
        </w:tc>
        <w:tc>
          <w:tcPr>
            <w:tcW w:w="9406" w:type="dxa"/>
            <w:tcMar>
              <w:left w:w="28" w:type="dxa"/>
              <w:right w:w="28" w:type="dxa"/>
            </w:tcMar>
          </w:tcPr>
          <w:p w14:paraId="3631EAE7" w14:textId="77777777" w:rsidR="000711E8" w:rsidRPr="00412247" w:rsidRDefault="000711E8" w:rsidP="000711E8">
            <w:pPr>
              <w:widowControl w:val="0"/>
              <w:autoSpaceDE w:val="0"/>
              <w:autoSpaceDN w:val="0"/>
              <w:adjustRightInd w:val="0"/>
              <w:rPr>
                <w:rFonts w:ascii="Calibri" w:hAnsi="Calibri" w:cs="Tahoma"/>
                <w:snapToGrid w:val="0"/>
                <w:color w:val="262626"/>
                <w:sz w:val="20"/>
                <w:szCs w:val="20"/>
                <w:lang w:val="de-AT" w:eastAsia="it-IT"/>
              </w:rPr>
            </w:pPr>
          </w:p>
        </w:tc>
      </w:tr>
      <w:tr w:rsidR="00DE25A6" w:rsidRPr="00733B15" w14:paraId="00E7A3D4" w14:textId="77777777" w:rsidTr="00702E4A">
        <w:tblPrEx>
          <w:tblCellMar>
            <w:left w:w="28" w:type="dxa"/>
            <w:right w:w="28" w:type="dxa"/>
          </w:tblCellMar>
        </w:tblPrEx>
        <w:trPr>
          <w:trHeight w:val="232"/>
        </w:trPr>
        <w:tc>
          <w:tcPr>
            <w:tcW w:w="298" w:type="dxa"/>
            <w:shd w:val="clear" w:color="auto" w:fill="FFFFFF"/>
            <w:tcMar>
              <w:left w:w="28" w:type="dxa"/>
              <w:right w:w="28" w:type="dxa"/>
            </w:tcMar>
          </w:tcPr>
          <w:p w14:paraId="044F95CA" w14:textId="5B8D29B4" w:rsidR="000711E8" w:rsidRPr="00412247" w:rsidRDefault="000711E8" w:rsidP="000711E8">
            <w:pPr>
              <w:widowControl w:val="0"/>
              <w:autoSpaceDE w:val="0"/>
              <w:autoSpaceDN w:val="0"/>
              <w:adjustRightInd w:val="0"/>
              <w:jc w:val="center"/>
              <w:rPr>
                <w:rFonts w:ascii="Calibri" w:hAnsi="Calibri" w:cs="Tahoma"/>
                <w:color w:val="262626"/>
                <w:sz w:val="20"/>
                <w:szCs w:val="20"/>
                <w:lang w:val="de-AT" w:eastAsia="it-IT"/>
              </w:rPr>
            </w:pPr>
            <w:r w:rsidRPr="00412247">
              <w:rPr>
                <w:rFonts w:cs="Tahoma"/>
                <w:color w:val="262626"/>
                <w:sz w:val="20"/>
                <w:szCs w:val="20"/>
                <w:lang w:val="de-AT" w:eastAsia="it-IT"/>
              </w:rPr>
              <w:object w:dxaOrig="225" w:dyaOrig="225" w14:anchorId="11138B00">
                <v:shape id="_x0000_i1041" type="#_x0000_t75" style="width:9.6pt;height:15.6pt" o:ole="">
                  <v:imagedata r:id="rId15" o:title=""/>
                </v:shape>
                <w:control r:id="rId16" w:name="PrivacyN" w:shapeid="_x0000_i1041"/>
              </w:object>
            </w:r>
          </w:p>
        </w:tc>
        <w:tc>
          <w:tcPr>
            <w:tcW w:w="149" w:type="dxa"/>
            <w:gridSpan w:val="2"/>
            <w:tcBorders>
              <w:left w:val="nil"/>
            </w:tcBorders>
            <w:tcMar>
              <w:left w:w="28" w:type="dxa"/>
              <w:right w:w="28" w:type="dxa"/>
            </w:tcMar>
          </w:tcPr>
          <w:p w14:paraId="7C322159" w14:textId="77777777" w:rsidR="000711E8" w:rsidRPr="00412247" w:rsidRDefault="000711E8" w:rsidP="000711E8">
            <w:pPr>
              <w:widowControl w:val="0"/>
              <w:autoSpaceDE w:val="0"/>
              <w:autoSpaceDN w:val="0"/>
              <w:adjustRightInd w:val="0"/>
              <w:rPr>
                <w:rFonts w:ascii="Calibri" w:hAnsi="Calibri" w:cs="Tahoma"/>
                <w:b/>
                <w:bCs/>
                <w:color w:val="262626"/>
                <w:sz w:val="20"/>
                <w:szCs w:val="20"/>
                <w:lang w:val="de-AT" w:eastAsia="it-IT"/>
              </w:rPr>
            </w:pPr>
          </w:p>
        </w:tc>
        <w:tc>
          <w:tcPr>
            <w:tcW w:w="9406" w:type="dxa"/>
            <w:tcMar>
              <w:left w:w="28" w:type="dxa"/>
              <w:right w:w="28" w:type="dxa"/>
            </w:tcMar>
          </w:tcPr>
          <w:p w14:paraId="2A3651AA" w14:textId="77777777" w:rsidR="000711E8" w:rsidRPr="00412247" w:rsidRDefault="000711E8" w:rsidP="000711E8">
            <w:pPr>
              <w:widowControl w:val="0"/>
              <w:autoSpaceDE w:val="0"/>
              <w:autoSpaceDN w:val="0"/>
              <w:adjustRightInd w:val="0"/>
              <w:rPr>
                <w:rFonts w:ascii="Calibri" w:hAnsi="Calibri" w:cs="Tahoma"/>
                <w:snapToGrid w:val="0"/>
                <w:color w:val="262626"/>
                <w:sz w:val="20"/>
                <w:szCs w:val="20"/>
                <w:lang w:val="de-AT" w:eastAsia="it-IT"/>
              </w:rPr>
            </w:pPr>
            <w:r w:rsidRPr="00412247">
              <w:rPr>
                <w:rFonts w:ascii="Calibri" w:hAnsi="Calibri" w:cs="Tahoma"/>
                <w:snapToGrid w:val="0"/>
                <w:color w:val="262626"/>
                <w:sz w:val="20"/>
                <w:szCs w:val="20"/>
                <w:lang w:val="de-AT" w:eastAsia="it-IT"/>
              </w:rPr>
              <w:t>Ich stimme der Verarbeitung gemäß Punkt 2) nicht zu</w:t>
            </w:r>
          </w:p>
        </w:tc>
      </w:tr>
    </w:tbl>
    <w:p w14:paraId="5184B0EA" w14:textId="77777777" w:rsidR="000711E8" w:rsidRPr="00412247" w:rsidRDefault="000711E8" w:rsidP="000711E8">
      <w:pPr>
        <w:widowControl w:val="0"/>
        <w:autoSpaceDN w:val="0"/>
        <w:adjustRightInd w:val="0"/>
        <w:rPr>
          <w:rFonts w:ascii="Calibri" w:hAnsi="Calibri" w:cs="Tahoma"/>
          <w:color w:val="262626"/>
          <w:sz w:val="20"/>
          <w:szCs w:val="20"/>
          <w:lang w:val="de-AT" w:eastAsia="it-IT"/>
        </w:rPr>
      </w:pPr>
    </w:p>
    <w:tbl>
      <w:tblPr>
        <w:tblW w:w="9923" w:type="dxa"/>
        <w:tblInd w:w="38" w:type="dxa"/>
        <w:tblLook w:val="04A0" w:firstRow="1" w:lastRow="0" w:firstColumn="1" w:lastColumn="0" w:noHBand="0" w:noVBand="1"/>
      </w:tblPr>
      <w:tblGrid>
        <w:gridCol w:w="4950"/>
        <w:gridCol w:w="4973"/>
      </w:tblGrid>
      <w:tr w:rsidR="008110E3" w:rsidRPr="00733B15" w14:paraId="641AD920" w14:textId="77777777" w:rsidTr="008110E3">
        <w:tc>
          <w:tcPr>
            <w:tcW w:w="5031" w:type="dxa"/>
            <w:shd w:val="clear" w:color="auto" w:fill="auto"/>
          </w:tcPr>
          <w:p w14:paraId="6A83E3FD" w14:textId="77777777" w:rsidR="000711E8" w:rsidRPr="00412247" w:rsidRDefault="000711E8" w:rsidP="008110E3">
            <w:pPr>
              <w:widowControl w:val="0"/>
              <w:autoSpaceDN w:val="0"/>
              <w:adjustRightInd w:val="0"/>
              <w:rPr>
                <w:rFonts w:ascii="Calibri" w:hAnsi="Calibri" w:cs="Tahoma"/>
                <w:color w:val="262626"/>
                <w:sz w:val="20"/>
                <w:szCs w:val="20"/>
                <w:lang w:val="de-AT" w:eastAsia="it-IT"/>
              </w:rPr>
            </w:pPr>
            <w:r w:rsidRPr="00412247">
              <w:rPr>
                <w:rFonts w:ascii="Calibri" w:hAnsi="Calibri" w:cs="Tahoma"/>
                <w:color w:val="262626"/>
                <w:sz w:val="20"/>
                <w:szCs w:val="20"/>
                <w:lang w:val="de-AT" w:eastAsia="it-IT"/>
              </w:rPr>
              <w:t>Datum</w:t>
            </w:r>
          </w:p>
        </w:tc>
        <w:tc>
          <w:tcPr>
            <w:tcW w:w="5032" w:type="dxa"/>
            <w:shd w:val="clear" w:color="auto" w:fill="auto"/>
          </w:tcPr>
          <w:p w14:paraId="60CE4430" w14:textId="55DB3BB2" w:rsidR="000711E8" w:rsidRPr="00412247" w:rsidRDefault="000711E8" w:rsidP="000711E8">
            <w:pPr>
              <w:widowControl w:val="0"/>
              <w:autoSpaceDN w:val="0"/>
              <w:adjustRightInd w:val="0"/>
              <w:jc w:val="center"/>
              <w:rPr>
                <w:rFonts w:ascii="Calibri" w:hAnsi="Calibri" w:cs="Tahoma"/>
                <w:color w:val="262626"/>
                <w:sz w:val="20"/>
                <w:szCs w:val="20"/>
                <w:lang w:val="de-AT" w:eastAsia="it-IT"/>
              </w:rPr>
            </w:pPr>
            <w:r w:rsidRPr="00412247">
              <w:rPr>
                <w:rFonts w:ascii="Calibri" w:hAnsi="Calibri" w:cs="Tahoma"/>
                <w:color w:val="262626"/>
                <w:sz w:val="20"/>
                <w:szCs w:val="20"/>
                <w:lang w:val="de-AT" w:eastAsia="it-IT"/>
              </w:rPr>
              <w:t xml:space="preserve">Unterschrift </w:t>
            </w:r>
            <w:r w:rsidR="00451627" w:rsidRPr="00412247">
              <w:rPr>
                <w:rFonts w:ascii="Calibri" w:hAnsi="Calibri" w:cs="Tahoma"/>
                <w:color w:val="262626"/>
                <w:sz w:val="20"/>
                <w:szCs w:val="20"/>
                <w:lang w:val="de-AT" w:eastAsia="it-IT"/>
              </w:rPr>
              <w:t>der/</w:t>
            </w:r>
            <w:r w:rsidRPr="00412247">
              <w:rPr>
                <w:rFonts w:ascii="Calibri" w:hAnsi="Calibri" w:cs="Tahoma"/>
                <w:color w:val="262626"/>
                <w:sz w:val="20"/>
                <w:szCs w:val="20"/>
                <w:lang w:val="de-AT" w:eastAsia="it-IT"/>
              </w:rPr>
              <w:t>des gesetzlichen Vertreters</w:t>
            </w:r>
            <w:r w:rsidR="00451627" w:rsidRPr="00412247">
              <w:rPr>
                <w:rFonts w:ascii="Calibri" w:hAnsi="Calibri" w:cs="Tahoma"/>
                <w:color w:val="262626"/>
                <w:sz w:val="20"/>
                <w:szCs w:val="20"/>
                <w:lang w:val="de-AT" w:eastAsia="it-IT"/>
              </w:rPr>
              <w:t>/in</w:t>
            </w:r>
          </w:p>
        </w:tc>
      </w:tr>
      <w:tr w:rsidR="008110E3" w:rsidRPr="00412247" w14:paraId="1D7F8618" w14:textId="77777777" w:rsidTr="00B14D3B">
        <w:trPr>
          <w:trHeight w:hRule="exact" w:val="567"/>
        </w:trPr>
        <w:tc>
          <w:tcPr>
            <w:tcW w:w="5031" w:type="dxa"/>
            <w:shd w:val="clear" w:color="auto" w:fill="auto"/>
          </w:tcPr>
          <w:p w14:paraId="75088BD8" w14:textId="77777777" w:rsidR="000711E8" w:rsidRPr="00412247" w:rsidRDefault="000711E8" w:rsidP="000711E8">
            <w:pPr>
              <w:widowControl w:val="0"/>
              <w:autoSpaceDN w:val="0"/>
              <w:adjustRightInd w:val="0"/>
              <w:jc w:val="both"/>
              <w:rPr>
                <w:rFonts w:ascii="Calibri" w:hAnsi="Calibri" w:cs="Tahoma"/>
                <w:i/>
                <w:color w:val="262626"/>
                <w:sz w:val="20"/>
                <w:szCs w:val="20"/>
                <w:u w:val="single"/>
                <w:lang w:val="de-AT" w:eastAsia="it-IT"/>
              </w:rPr>
            </w:pPr>
            <w:r w:rsidRPr="00412247">
              <w:rPr>
                <w:rFonts w:ascii="Calibri" w:hAnsi="Calibri" w:cs="Tahoma"/>
                <w:i/>
                <w:color w:val="262626"/>
                <w:sz w:val="20"/>
                <w:szCs w:val="20"/>
                <w:u w:val="single"/>
                <w:lang w:val="de-AT" w:eastAsia="it-IT"/>
              </w:rPr>
              <w:fldChar w:fldCharType="begin">
                <w:ffData>
                  <w:name w:val="Data"/>
                  <w:enabled/>
                  <w:calcOnExit w:val="0"/>
                  <w:textInput>
                    <w:type w:val="date"/>
                  </w:textInput>
                </w:ffData>
              </w:fldChar>
            </w:r>
            <w:r w:rsidRPr="00412247">
              <w:rPr>
                <w:rFonts w:ascii="Calibri" w:hAnsi="Calibri" w:cs="Tahoma"/>
                <w:i/>
                <w:color w:val="262626"/>
                <w:sz w:val="20"/>
                <w:szCs w:val="20"/>
                <w:u w:val="single"/>
                <w:lang w:val="de-AT" w:eastAsia="it-IT"/>
              </w:rPr>
              <w:instrText xml:space="preserve"> FORMTEXT </w:instrText>
            </w:r>
            <w:r w:rsidRPr="00412247">
              <w:rPr>
                <w:rFonts w:ascii="Calibri" w:hAnsi="Calibri" w:cs="Tahoma"/>
                <w:i/>
                <w:color w:val="262626"/>
                <w:sz w:val="20"/>
                <w:szCs w:val="20"/>
                <w:u w:val="single"/>
                <w:lang w:val="de-AT" w:eastAsia="it-IT"/>
              </w:rPr>
            </w:r>
            <w:r w:rsidRPr="00412247">
              <w:rPr>
                <w:rFonts w:ascii="Calibri" w:hAnsi="Calibri" w:cs="Tahoma"/>
                <w:i/>
                <w:color w:val="262626"/>
                <w:sz w:val="20"/>
                <w:szCs w:val="20"/>
                <w:u w:val="single"/>
                <w:lang w:val="de-AT" w:eastAsia="it-IT"/>
              </w:rPr>
              <w:fldChar w:fldCharType="separate"/>
            </w:r>
            <w:r w:rsidRPr="00412247">
              <w:rPr>
                <w:rFonts w:ascii="Calibri" w:hAnsi="Calibri" w:cs="Tahoma"/>
                <w:i/>
                <w:color w:val="262626"/>
                <w:sz w:val="20"/>
                <w:szCs w:val="20"/>
                <w:u w:val="single"/>
                <w:lang w:val="de-AT" w:eastAsia="it-IT"/>
              </w:rPr>
              <w:t> </w:t>
            </w:r>
            <w:r w:rsidRPr="00412247">
              <w:rPr>
                <w:rFonts w:ascii="Calibri" w:hAnsi="Calibri" w:cs="Tahoma"/>
                <w:i/>
                <w:color w:val="262626"/>
                <w:sz w:val="20"/>
                <w:szCs w:val="20"/>
                <w:u w:val="single"/>
                <w:lang w:val="de-AT" w:eastAsia="it-IT"/>
              </w:rPr>
              <w:t> </w:t>
            </w:r>
            <w:r w:rsidRPr="00412247">
              <w:rPr>
                <w:rFonts w:ascii="Calibri" w:hAnsi="Calibri" w:cs="Tahoma"/>
                <w:i/>
                <w:color w:val="262626"/>
                <w:sz w:val="20"/>
                <w:szCs w:val="20"/>
                <w:u w:val="single"/>
                <w:lang w:val="de-AT" w:eastAsia="it-IT"/>
              </w:rPr>
              <w:t> </w:t>
            </w:r>
            <w:r w:rsidRPr="00412247">
              <w:rPr>
                <w:rFonts w:ascii="Calibri" w:hAnsi="Calibri" w:cs="Tahoma"/>
                <w:i/>
                <w:color w:val="262626"/>
                <w:sz w:val="20"/>
                <w:szCs w:val="20"/>
                <w:u w:val="single"/>
                <w:lang w:val="de-AT" w:eastAsia="it-IT"/>
              </w:rPr>
              <w:t> </w:t>
            </w:r>
            <w:r w:rsidRPr="00412247">
              <w:rPr>
                <w:rFonts w:ascii="Calibri" w:hAnsi="Calibri" w:cs="Tahoma"/>
                <w:i/>
                <w:color w:val="262626"/>
                <w:sz w:val="20"/>
                <w:szCs w:val="20"/>
                <w:u w:val="single"/>
                <w:lang w:val="de-AT" w:eastAsia="it-IT"/>
              </w:rPr>
              <w:t> </w:t>
            </w:r>
            <w:r w:rsidRPr="00412247">
              <w:rPr>
                <w:rFonts w:ascii="Calibri" w:hAnsi="Calibri" w:cs="Tahoma"/>
                <w:i/>
                <w:color w:val="262626"/>
                <w:sz w:val="20"/>
                <w:szCs w:val="20"/>
                <w:u w:val="single"/>
                <w:lang w:val="de-AT" w:eastAsia="it-IT"/>
              </w:rPr>
              <w:fldChar w:fldCharType="end"/>
            </w:r>
          </w:p>
        </w:tc>
        <w:tc>
          <w:tcPr>
            <w:tcW w:w="5032" w:type="dxa"/>
            <w:shd w:val="clear" w:color="auto" w:fill="auto"/>
          </w:tcPr>
          <w:p w14:paraId="63E9DAE6" w14:textId="77777777" w:rsidR="000711E8" w:rsidRPr="00412247" w:rsidRDefault="00733B15" w:rsidP="000711E8">
            <w:pPr>
              <w:widowControl w:val="0"/>
              <w:autoSpaceDN w:val="0"/>
              <w:adjustRightInd w:val="0"/>
              <w:jc w:val="center"/>
              <w:rPr>
                <w:rFonts w:ascii="Calibri" w:hAnsi="Calibri" w:cs="Tahoma"/>
                <w:color w:val="262626"/>
                <w:sz w:val="20"/>
                <w:szCs w:val="20"/>
                <w:lang w:val="de-AT" w:eastAsia="it-IT"/>
              </w:rPr>
            </w:pPr>
            <w:r>
              <w:rPr>
                <w:rFonts w:ascii="Calibri" w:hAnsi="Calibri" w:cs="Tahoma"/>
                <w:color w:val="262626"/>
                <w:sz w:val="20"/>
                <w:szCs w:val="20"/>
                <w:lang w:val="de-AT" w:eastAsia="it-IT"/>
              </w:rPr>
              <w:pict w14:anchorId="6A2F488E">
                <v:shape id="_x0000_i1033" type="#_x0000_t75" alt="Microsoft Office-Signaturzeile..." style="width:84.6pt;height:42.6pt">
                  <v:imagedata r:id="rId17" o:title=""/>
                  <o:lock v:ext="edit" ungrouping="t" rotation="t" cropping="t" verticies="t" text="t" grouping="t"/>
                  <o:signatureline v:ext="edit" id="{AB77614E-C4F4-4DEC-B269-428AB0C4A467}" provid="{00000000-0000-0000-0000-000000000000}" allowcomments="t" issignatureline="t"/>
                </v:shape>
              </w:pict>
            </w:r>
          </w:p>
        </w:tc>
      </w:tr>
    </w:tbl>
    <w:p w14:paraId="404806B5" w14:textId="77777777" w:rsidR="000711E8" w:rsidRPr="00412247" w:rsidRDefault="000711E8" w:rsidP="000711E8">
      <w:pPr>
        <w:widowControl w:val="0"/>
        <w:pBdr>
          <w:bottom w:val="dotted" w:sz="4" w:space="1" w:color="auto"/>
        </w:pBdr>
        <w:autoSpaceDN w:val="0"/>
        <w:adjustRightInd w:val="0"/>
        <w:jc w:val="both"/>
        <w:rPr>
          <w:rFonts w:ascii="Calibri" w:hAnsi="Calibri" w:cs="Tahoma"/>
          <w:color w:val="262626"/>
          <w:sz w:val="20"/>
          <w:szCs w:val="20"/>
          <w:lang w:val="de-AT" w:eastAsia="it-IT"/>
        </w:rPr>
      </w:pPr>
    </w:p>
    <w:p w14:paraId="26362C3E" w14:textId="77777777" w:rsidR="007B2F30" w:rsidRPr="00412247" w:rsidRDefault="007B2F30" w:rsidP="000711E8">
      <w:pPr>
        <w:widowControl w:val="0"/>
        <w:pBdr>
          <w:bottom w:val="dotted" w:sz="4" w:space="1" w:color="auto"/>
        </w:pBdr>
        <w:autoSpaceDN w:val="0"/>
        <w:adjustRightInd w:val="0"/>
        <w:jc w:val="both"/>
        <w:rPr>
          <w:rFonts w:ascii="Calibri" w:hAnsi="Calibri" w:cs="Tahoma"/>
          <w:color w:val="262626"/>
          <w:sz w:val="20"/>
          <w:szCs w:val="20"/>
          <w:lang w:val="de-AT" w:eastAsia="it-IT"/>
        </w:rPr>
      </w:pPr>
    </w:p>
    <w:p w14:paraId="074BFBE0" w14:textId="77777777" w:rsidR="007B2F30" w:rsidRPr="00412247" w:rsidRDefault="007B2F30" w:rsidP="000711E8">
      <w:pPr>
        <w:widowControl w:val="0"/>
        <w:pBdr>
          <w:bottom w:val="dotted" w:sz="4" w:space="1" w:color="auto"/>
        </w:pBdr>
        <w:autoSpaceDN w:val="0"/>
        <w:adjustRightInd w:val="0"/>
        <w:jc w:val="both"/>
        <w:rPr>
          <w:rFonts w:ascii="Calibri" w:hAnsi="Calibri" w:cs="Tahoma"/>
          <w:color w:val="262626"/>
          <w:sz w:val="20"/>
          <w:szCs w:val="20"/>
          <w:lang w:val="de-AT" w:eastAsia="it-IT"/>
        </w:rPr>
      </w:pPr>
    </w:p>
    <w:p w14:paraId="090A8071" w14:textId="77777777" w:rsidR="000711E8" w:rsidRPr="00412247" w:rsidRDefault="000711E8" w:rsidP="000711E8">
      <w:pPr>
        <w:widowControl w:val="0"/>
        <w:autoSpaceDN w:val="0"/>
        <w:adjustRightInd w:val="0"/>
        <w:jc w:val="both"/>
        <w:rPr>
          <w:rFonts w:ascii="Calibri" w:hAnsi="Calibri" w:cs="Tahoma"/>
          <w:color w:val="262626"/>
          <w:sz w:val="20"/>
          <w:szCs w:val="20"/>
          <w:lang w:val="de-AT" w:eastAsia="it-IT"/>
        </w:rPr>
      </w:pPr>
    </w:p>
    <w:p w14:paraId="72EE2E23" w14:textId="77777777" w:rsidR="007B2F30" w:rsidRPr="00412247" w:rsidRDefault="007B2F30" w:rsidP="000711E8">
      <w:pPr>
        <w:widowControl w:val="0"/>
        <w:autoSpaceDN w:val="0"/>
        <w:adjustRightInd w:val="0"/>
        <w:jc w:val="both"/>
        <w:rPr>
          <w:rFonts w:ascii="Calibri" w:hAnsi="Calibri" w:cs="Tahoma"/>
          <w:color w:val="262626"/>
          <w:sz w:val="20"/>
          <w:szCs w:val="20"/>
          <w:lang w:val="de-AT" w:eastAsia="it-IT"/>
        </w:rPr>
      </w:pPr>
    </w:p>
    <w:p w14:paraId="366CF2AC" w14:textId="77777777" w:rsidR="007B2F30" w:rsidRPr="00412247" w:rsidRDefault="007B2F30" w:rsidP="000711E8">
      <w:pPr>
        <w:widowControl w:val="0"/>
        <w:autoSpaceDN w:val="0"/>
        <w:adjustRightInd w:val="0"/>
        <w:jc w:val="both"/>
        <w:rPr>
          <w:rFonts w:ascii="Calibri" w:hAnsi="Calibri" w:cs="Tahoma"/>
          <w:color w:val="262626"/>
          <w:sz w:val="20"/>
          <w:szCs w:val="20"/>
          <w:lang w:val="de-AT" w:eastAsia="it-IT"/>
        </w:rPr>
      </w:pPr>
    </w:p>
    <w:p w14:paraId="0CA67100" w14:textId="06B22D23" w:rsidR="000711E8" w:rsidRPr="00412247" w:rsidRDefault="00451627" w:rsidP="00F3367F">
      <w:pPr>
        <w:widowControl w:val="0"/>
        <w:autoSpaceDN w:val="0"/>
        <w:adjustRightInd w:val="0"/>
        <w:ind w:right="-1"/>
        <w:jc w:val="both"/>
        <w:rPr>
          <w:rFonts w:ascii="Calibri" w:hAnsi="Calibri" w:cs="Tahoma"/>
          <w:color w:val="262626"/>
          <w:sz w:val="20"/>
          <w:szCs w:val="20"/>
          <w:lang w:val="de-AT" w:eastAsia="it-IT"/>
        </w:rPr>
      </w:pPr>
      <w:r w:rsidRPr="00412247">
        <w:rPr>
          <w:rFonts w:ascii="Calibri" w:hAnsi="Calibri" w:cs="Tahoma"/>
          <w:color w:val="262626"/>
          <w:sz w:val="20"/>
          <w:szCs w:val="20"/>
          <w:lang w:val="de-AT" w:eastAsia="it-IT"/>
        </w:rPr>
        <w:t>Die/</w:t>
      </w:r>
      <w:r w:rsidR="000711E8" w:rsidRPr="00412247">
        <w:rPr>
          <w:rFonts w:ascii="Calibri" w:hAnsi="Calibri" w:cs="Tahoma"/>
          <w:color w:val="262626"/>
          <w:sz w:val="20"/>
          <w:szCs w:val="20"/>
          <w:lang w:val="de-AT" w:eastAsia="it-IT"/>
        </w:rPr>
        <w:t xml:space="preserve">Der Unterfertigte </w:t>
      </w:r>
      <w:r w:rsidR="00112413" w:rsidRPr="00412247">
        <w:rPr>
          <w:rFonts w:eastAsia="Calibri" w:cs="Calibri"/>
          <w:color w:val="262626"/>
          <w:sz w:val="20"/>
          <w:szCs w:val="20"/>
          <w:u w:val="single"/>
          <w:lang w:val="de-AT" w:eastAsia="it-IT"/>
        </w:rPr>
        <w:t>____________________________________</w:t>
      </w:r>
      <w:r w:rsidR="000711E8" w:rsidRPr="00412247">
        <w:rPr>
          <w:rFonts w:eastAsia="Calibri" w:cs="Calibri"/>
          <w:color w:val="262626"/>
          <w:sz w:val="20"/>
          <w:szCs w:val="20"/>
          <w:lang w:val="de-AT" w:eastAsia="it-IT"/>
        </w:rPr>
        <w:t xml:space="preserve"> </w:t>
      </w:r>
      <w:r w:rsidR="000711E8" w:rsidRPr="00412247">
        <w:rPr>
          <w:rFonts w:ascii="Calibri" w:hAnsi="Calibri" w:cs="Tahoma"/>
          <w:color w:val="262626"/>
          <w:sz w:val="20"/>
          <w:szCs w:val="20"/>
          <w:lang w:val="de-AT" w:eastAsia="it-IT"/>
        </w:rPr>
        <w:t>erklärt in seiner Eigenschaft als gesetzliche</w:t>
      </w:r>
      <w:r w:rsidRPr="00412247">
        <w:rPr>
          <w:rFonts w:ascii="Calibri" w:hAnsi="Calibri" w:cs="Tahoma"/>
          <w:color w:val="262626"/>
          <w:sz w:val="20"/>
          <w:szCs w:val="20"/>
          <w:lang w:val="de-AT" w:eastAsia="it-IT"/>
        </w:rPr>
        <w:t>/</w:t>
      </w:r>
      <w:r w:rsidR="000711E8" w:rsidRPr="00412247">
        <w:rPr>
          <w:rFonts w:ascii="Calibri" w:hAnsi="Calibri" w:cs="Tahoma"/>
          <w:color w:val="262626"/>
          <w:sz w:val="20"/>
          <w:szCs w:val="20"/>
          <w:lang w:val="de-AT" w:eastAsia="it-IT"/>
        </w:rPr>
        <w:t>r Vertreter</w:t>
      </w:r>
      <w:r w:rsidRPr="00412247">
        <w:rPr>
          <w:rFonts w:ascii="Calibri" w:hAnsi="Calibri" w:cs="Tahoma"/>
          <w:color w:val="262626"/>
          <w:sz w:val="20"/>
          <w:szCs w:val="20"/>
          <w:lang w:val="de-AT" w:eastAsia="it-IT"/>
        </w:rPr>
        <w:t>/in</w:t>
      </w:r>
      <w:r w:rsidR="000711E8" w:rsidRPr="00412247">
        <w:rPr>
          <w:rFonts w:ascii="Calibri" w:hAnsi="Calibri" w:cs="Tahoma"/>
          <w:color w:val="262626"/>
          <w:sz w:val="20"/>
          <w:szCs w:val="20"/>
          <w:lang w:val="de-AT" w:eastAsia="it-IT"/>
        </w:rPr>
        <w:t>, dass alle in diesem Antrag gemachten Angaben der Wahrheit entsprechen</w:t>
      </w:r>
      <w:r w:rsidR="00164F9F" w:rsidRPr="00412247">
        <w:rPr>
          <w:rFonts w:ascii="Calibri" w:hAnsi="Calibri" w:cs="Tahoma"/>
          <w:color w:val="262626"/>
          <w:sz w:val="20"/>
          <w:szCs w:val="20"/>
          <w:lang w:val="de-AT" w:eastAsia="it-IT"/>
        </w:rPr>
        <w:t>,</w:t>
      </w:r>
      <w:r w:rsidR="008B3CF9" w:rsidRPr="00412247">
        <w:rPr>
          <w:rFonts w:ascii="Calibri" w:hAnsi="Calibri" w:cs="Tahoma"/>
          <w:color w:val="262626"/>
          <w:sz w:val="20"/>
          <w:szCs w:val="20"/>
          <w:lang w:val="de-AT" w:eastAsia="it-IT"/>
        </w:rPr>
        <w:t xml:space="preserve"> </w:t>
      </w:r>
      <w:r w:rsidR="00BE490F" w:rsidRPr="00412247">
        <w:rPr>
          <w:rFonts w:ascii="Calibri" w:hAnsi="Calibri" w:cs="Tahoma"/>
          <w:color w:val="262626"/>
          <w:sz w:val="20"/>
          <w:szCs w:val="20"/>
          <w:lang w:val="de-AT" w:eastAsia="it-IT"/>
        </w:rPr>
        <w:t xml:space="preserve">dass </w:t>
      </w:r>
      <w:r w:rsidRPr="00412247">
        <w:rPr>
          <w:rFonts w:ascii="Calibri" w:hAnsi="Calibri" w:cs="Tahoma"/>
          <w:color w:val="262626"/>
          <w:sz w:val="20"/>
          <w:szCs w:val="20"/>
          <w:lang w:val="de-AT" w:eastAsia="it-IT"/>
        </w:rPr>
        <w:t>sie/</w:t>
      </w:r>
      <w:r w:rsidR="00BE490F" w:rsidRPr="00412247">
        <w:rPr>
          <w:rFonts w:ascii="Calibri" w:hAnsi="Calibri" w:cs="Tahoma"/>
          <w:color w:val="262626"/>
          <w:sz w:val="20"/>
          <w:szCs w:val="20"/>
          <w:lang w:val="de-AT" w:eastAsia="it-IT"/>
        </w:rPr>
        <w:t>er die Bedingungen des Ausschreibungstextes annimmt</w:t>
      </w:r>
      <w:r w:rsidR="00164F9F" w:rsidRPr="00412247">
        <w:rPr>
          <w:rFonts w:ascii="Calibri" w:hAnsi="Calibri" w:cs="Tahoma"/>
          <w:color w:val="262626"/>
          <w:sz w:val="20"/>
          <w:szCs w:val="20"/>
          <w:lang w:val="de-AT" w:eastAsia="it-IT"/>
        </w:rPr>
        <w:t xml:space="preserve"> und der Beteiligung der Gruppe/Klasse zustimmt</w:t>
      </w:r>
      <w:r w:rsidR="00BE490F" w:rsidRPr="00412247">
        <w:rPr>
          <w:rFonts w:ascii="Calibri" w:hAnsi="Calibri" w:cs="Tahoma"/>
          <w:color w:val="262626"/>
          <w:sz w:val="20"/>
          <w:szCs w:val="20"/>
          <w:lang w:val="de-AT" w:eastAsia="it-IT"/>
        </w:rPr>
        <w:t>.</w:t>
      </w:r>
    </w:p>
    <w:p w14:paraId="6849CF89" w14:textId="77777777" w:rsidR="000711E8" w:rsidRPr="00412247" w:rsidRDefault="000711E8" w:rsidP="000711E8">
      <w:pPr>
        <w:widowControl w:val="0"/>
        <w:tabs>
          <w:tab w:val="center" w:pos="8364"/>
        </w:tabs>
        <w:autoSpaceDN w:val="0"/>
        <w:adjustRightInd w:val="0"/>
        <w:rPr>
          <w:rFonts w:ascii="Calibri" w:hAnsi="Calibri" w:cs="Tahoma"/>
          <w:color w:val="262626"/>
          <w:sz w:val="20"/>
          <w:szCs w:val="20"/>
          <w:lang w:val="de-AT" w:eastAsia="it-IT"/>
        </w:rPr>
      </w:pPr>
    </w:p>
    <w:tbl>
      <w:tblPr>
        <w:tblW w:w="9923" w:type="dxa"/>
        <w:tblInd w:w="38" w:type="dxa"/>
        <w:tblLook w:val="04A0" w:firstRow="1" w:lastRow="0" w:firstColumn="1" w:lastColumn="0" w:noHBand="0" w:noVBand="1"/>
      </w:tblPr>
      <w:tblGrid>
        <w:gridCol w:w="4950"/>
        <w:gridCol w:w="4973"/>
      </w:tblGrid>
      <w:tr w:rsidR="008110E3" w:rsidRPr="00733B15" w14:paraId="717646E3" w14:textId="77777777" w:rsidTr="008110E3">
        <w:tc>
          <w:tcPr>
            <w:tcW w:w="5031" w:type="dxa"/>
            <w:shd w:val="clear" w:color="auto" w:fill="auto"/>
          </w:tcPr>
          <w:p w14:paraId="72AB9FFF" w14:textId="77777777" w:rsidR="000711E8" w:rsidRPr="00412247" w:rsidRDefault="000711E8" w:rsidP="000711E8">
            <w:pPr>
              <w:widowControl w:val="0"/>
              <w:tabs>
                <w:tab w:val="center" w:pos="8364"/>
              </w:tabs>
              <w:autoSpaceDN w:val="0"/>
              <w:adjustRightInd w:val="0"/>
              <w:rPr>
                <w:rFonts w:ascii="Calibri" w:hAnsi="Calibri" w:cs="Tahoma"/>
                <w:color w:val="262626"/>
                <w:sz w:val="20"/>
                <w:szCs w:val="20"/>
                <w:lang w:val="de-AT" w:eastAsia="it-IT"/>
              </w:rPr>
            </w:pPr>
            <w:r w:rsidRPr="00412247">
              <w:rPr>
                <w:rFonts w:ascii="Calibri" w:hAnsi="Calibri" w:cs="Tahoma"/>
                <w:color w:val="262626"/>
                <w:sz w:val="20"/>
                <w:szCs w:val="20"/>
                <w:lang w:val="de-AT" w:eastAsia="it-IT"/>
              </w:rPr>
              <w:t>Datum</w:t>
            </w:r>
          </w:p>
        </w:tc>
        <w:tc>
          <w:tcPr>
            <w:tcW w:w="5032" w:type="dxa"/>
            <w:shd w:val="clear" w:color="auto" w:fill="auto"/>
          </w:tcPr>
          <w:p w14:paraId="3D25E2B0" w14:textId="27D049F8" w:rsidR="000711E8" w:rsidRPr="00412247" w:rsidRDefault="000711E8" w:rsidP="000711E8">
            <w:pPr>
              <w:widowControl w:val="0"/>
              <w:tabs>
                <w:tab w:val="center" w:pos="8364"/>
              </w:tabs>
              <w:autoSpaceDN w:val="0"/>
              <w:adjustRightInd w:val="0"/>
              <w:jc w:val="center"/>
              <w:rPr>
                <w:rFonts w:ascii="Calibri" w:hAnsi="Calibri" w:cs="Tahoma"/>
                <w:color w:val="262626"/>
                <w:sz w:val="20"/>
                <w:szCs w:val="20"/>
                <w:lang w:val="de-AT" w:eastAsia="it-IT"/>
              </w:rPr>
            </w:pPr>
            <w:r w:rsidRPr="00412247">
              <w:rPr>
                <w:rFonts w:ascii="Calibri" w:hAnsi="Calibri" w:cs="Tahoma"/>
                <w:color w:val="262626"/>
                <w:sz w:val="20"/>
                <w:szCs w:val="20"/>
                <w:lang w:val="de-AT" w:eastAsia="it-IT"/>
              </w:rPr>
              <w:t xml:space="preserve">Unterschrift </w:t>
            </w:r>
            <w:r w:rsidR="00451627" w:rsidRPr="00412247">
              <w:rPr>
                <w:rFonts w:ascii="Calibri" w:hAnsi="Calibri" w:cs="Tahoma"/>
                <w:color w:val="262626"/>
                <w:sz w:val="20"/>
                <w:szCs w:val="20"/>
                <w:lang w:val="de-AT" w:eastAsia="it-IT"/>
              </w:rPr>
              <w:t>der/</w:t>
            </w:r>
            <w:r w:rsidRPr="00412247">
              <w:rPr>
                <w:rFonts w:ascii="Calibri" w:hAnsi="Calibri" w:cs="Tahoma"/>
                <w:color w:val="262626"/>
                <w:sz w:val="20"/>
                <w:szCs w:val="20"/>
                <w:lang w:val="de-AT" w:eastAsia="it-IT"/>
              </w:rPr>
              <w:t>des gesetzlichen Vertreters</w:t>
            </w:r>
            <w:r w:rsidR="00451627" w:rsidRPr="00412247">
              <w:rPr>
                <w:rFonts w:ascii="Calibri" w:hAnsi="Calibri" w:cs="Tahoma"/>
                <w:color w:val="262626"/>
                <w:sz w:val="20"/>
                <w:szCs w:val="20"/>
                <w:lang w:val="de-AT" w:eastAsia="it-IT"/>
              </w:rPr>
              <w:t>/in</w:t>
            </w:r>
          </w:p>
        </w:tc>
      </w:tr>
      <w:tr w:rsidR="008110E3" w:rsidRPr="00412247" w14:paraId="28B5335B" w14:textId="77777777" w:rsidTr="00B14D3B">
        <w:trPr>
          <w:trHeight w:hRule="exact" w:val="567"/>
        </w:trPr>
        <w:tc>
          <w:tcPr>
            <w:tcW w:w="5031" w:type="dxa"/>
            <w:shd w:val="clear" w:color="auto" w:fill="auto"/>
          </w:tcPr>
          <w:p w14:paraId="618A6135" w14:textId="77777777" w:rsidR="000711E8" w:rsidRPr="00412247" w:rsidRDefault="002A749B" w:rsidP="000711E8">
            <w:pPr>
              <w:widowControl w:val="0"/>
              <w:tabs>
                <w:tab w:val="center" w:pos="8364"/>
              </w:tabs>
              <w:autoSpaceDN w:val="0"/>
              <w:adjustRightInd w:val="0"/>
              <w:rPr>
                <w:rFonts w:ascii="Calibri" w:hAnsi="Calibri" w:cs="Tahoma"/>
                <w:color w:val="262626"/>
                <w:sz w:val="20"/>
                <w:szCs w:val="20"/>
                <w:u w:val="single"/>
                <w:lang w:val="de-AT" w:eastAsia="it-IT"/>
              </w:rPr>
            </w:pPr>
            <w:r w:rsidRPr="00412247">
              <w:rPr>
                <w:rFonts w:ascii="Calibri" w:hAnsi="Calibri" w:cs="Tahoma"/>
                <w:color w:val="262626"/>
                <w:sz w:val="20"/>
                <w:szCs w:val="20"/>
                <w:u w:val="single"/>
                <w:lang w:val="de-AT" w:eastAsia="it-IT"/>
              </w:rPr>
              <w:fldChar w:fldCharType="begin">
                <w:ffData>
                  <w:name w:val="Data1"/>
                  <w:enabled/>
                  <w:calcOnExit w:val="0"/>
                  <w:textInput>
                    <w:type w:val="date"/>
                  </w:textInput>
                </w:ffData>
              </w:fldChar>
            </w:r>
            <w:bookmarkStart w:id="37" w:name="Data1"/>
            <w:r w:rsidRPr="00412247">
              <w:rPr>
                <w:rFonts w:ascii="Calibri" w:hAnsi="Calibri" w:cs="Tahoma"/>
                <w:color w:val="262626"/>
                <w:sz w:val="20"/>
                <w:szCs w:val="20"/>
                <w:u w:val="single"/>
                <w:lang w:val="de-AT" w:eastAsia="it-IT"/>
              </w:rPr>
              <w:instrText xml:space="preserve"> FORMTEXT </w:instrText>
            </w:r>
            <w:r w:rsidRPr="00412247">
              <w:rPr>
                <w:rFonts w:ascii="Calibri" w:hAnsi="Calibri" w:cs="Tahoma"/>
                <w:color w:val="262626"/>
                <w:sz w:val="20"/>
                <w:szCs w:val="20"/>
                <w:u w:val="single"/>
                <w:lang w:val="de-AT" w:eastAsia="it-IT"/>
              </w:rPr>
            </w:r>
            <w:r w:rsidRPr="00412247">
              <w:rPr>
                <w:rFonts w:ascii="Calibri" w:hAnsi="Calibri" w:cs="Tahoma"/>
                <w:color w:val="262626"/>
                <w:sz w:val="20"/>
                <w:szCs w:val="20"/>
                <w:u w:val="single"/>
                <w:lang w:val="de-AT" w:eastAsia="it-IT"/>
              </w:rPr>
              <w:fldChar w:fldCharType="separate"/>
            </w:r>
            <w:r w:rsidRPr="00412247">
              <w:rPr>
                <w:rFonts w:ascii="Calibri" w:hAnsi="Calibri" w:cs="Tahoma"/>
                <w:noProof/>
                <w:color w:val="262626"/>
                <w:sz w:val="20"/>
                <w:szCs w:val="20"/>
                <w:u w:val="single"/>
                <w:lang w:val="de-AT" w:eastAsia="it-IT"/>
              </w:rPr>
              <w:t> </w:t>
            </w:r>
            <w:r w:rsidRPr="00412247">
              <w:rPr>
                <w:rFonts w:ascii="Calibri" w:hAnsi="Calibri" w:cs="Tahoma"/>
                <w:noProof/>
                <w:color w:val="262626"/>
                <w:sz w:val="20"/>
                <w:szCs w:val="20"/>
                <w:u w:val="single"/>
                <w:lang w:val="de-AT" w:eastAsia="it-IT"/>
              </w:rPr>
              <w:t> </w:t>
            </w:r>
            <w:r w:rsidRPr="00412247">
              <w:rPr>
                <w:rFonts w:ascii="Calibri" w:hAnsi="Calibri" w:cs="Tahoma"/>
                <w:noProof/>
                <w:color w:val="262626"/>
                <w:sz w:val="20"/>
                <w:szCs w:val="20"/>
                <w:u w:val="single"/>
                <w:lang w:val="de-AT" w:eastAsia="it-IT"/>
              </w:rPr>
              <w:t> </w:t>
            </w:r>
            <w:r w:rsidRPr="00412247">
              <w:rPr>
                <w:rFonts w:ascii="Calibri" w:hAnsi="Calibri" w:cs="Tahoma"/>
                <w:noProof/>
                <w:color w:val="262626"/>
                <w:sz w:val="20"/>
                <w:szCs w:val="20"/>
                <w:u w:val="single"/>
                <w:lang w:val="de-AT" w:eastAsia="it-IT"/>
              </w:rPr>
              <w:t> </w:t>
            </w:r>
            <w:r w:rsidRPr="00412247">
              <w:rPr>
                <w:rFonts w:ascii="Calibri" w:hAnsi="Calibri" w:cs="Tahoma"/>
                <w:noProof/>
                <w:color w:val="262626"/>
                <w:sz w:val="20"/>
                <w:szCs w:val="20"/>
                <w:u w:val="single"/>
                <w:lang w:val="de-AT" w:eastAsia="it-IT"/>
              </w:rPr>
              <w:t> </w:t>
            </w:r>
            <w:r w:rsidRPr="00412247">
              <w:rPr>
                <w:rFonts w:ascii="Calibri" w:hAnsi="Calibri" w:cs="Tahoma"/>
                <w:color w:val="262626"/>
                <w:sz w:val="20"/>
                <w:szCs w:val="20"/>
                <w:u w:val="single"/>
                <w:lang w:val="de-AT" w:eastAsia="it-IT"/>
              </w:rPr>
              <w:fldChar w:fldCharType="end"/>
            </w:r>
            <w:bookmarkEnd w:id="37"/>
          </w:p>
        </w:tc>
        <w:tc>
          <w:tcPr>
            <w:tcW w:w="5032" w:type="dxa"/>
            <w:shd w:val="clear" w:color="auto" w:fill="auto"/>
            <w:vAlign w:val="center"/>
          </w:tcPr>
          <w:p w14:paraId="14C01A14" w14:textId="77777777" w:rsidR="000711E8" w:rsidRPr="00412247" w:rsidRDefault="00733B15" w:rsidP="000711E8">
            <w:pPr>
              <w:widowControl w:val="0"/>
              <w:tabs>
                <w:tab w:val="center" w:pos="8364"/>
              </w:tabs>
              <w:autoSpaceDN w:val="0"/>
              <w:adjustRightInd w:val="0"/>
              <w:jc w:val="center"/>
              <w:rPr>
                <w:rFonts w:ascii="Calibri" w:hAnsi="Calibri" w:cs="Tahoma"/>
                <w:color w:val="262626"/>
                <w:sz w:val="20"/>
                <w:szCs w:val="20"/>
                <w:lang w:val="de-AT" w:eastAsia="it-IT"/>
              </w:rPr>
            </w:pPr>
            <w:r>
              <w:rPr>
                <w:rFonts w:ascii="Calibri" w:hAnsi="Calibri" w:cs="Tahoma"/>
                <w:color w:val="262626"/>
                <w:sz w:val="20"/>
                <w:szCs w:val="20"/>
                <w:lang w:val="de-AT" w:eastAsia="it-IT"/>
              </w:rPr>
              <w:pict w14:anchorId="32FF6394">
                <v:shape id="_x0000_i1034" type="#_x0000_t75" alt="Microsoft Office-Signaturzeile..." style="width:84.6pt;height:42.6pt">
                  <v:imagedata r:id="rId18" o:title=""/>
                  <o:lock v:ext="edit" ungrouping="t" rotation="t" cropping="t" verticies="t" text="t" grouping="t"/>
                  <o:signatureline v:ext="edit" id="{9226CD38-440E-4340-AC1C-EDEC060FD12E}" provid="{00000000-0000-0000-0000-000000000000}" allowcomments="t" issignatureline="t"/>
                </v:shape>
              </w:pict>
            </w:r>
          </w:p>
        </w:tc>
      </w:tr>
    </w:tbl>
    <w:p w14:paraId="4A7FE57A" w14:textId="77777777" w:rsidR="00AC7B39" w:rsidRPr="00412247" w:rsidRDefault="00AC7B39" w:rsidP="00D55F76">
      <w:pPr>
        <w:pStyle w:val="Listenabsatz"/>
        <w:spacing w:after="0" w:line="240" w:lineRule="auto"/>
        <w:ind w:left="0"/>
        <w:rPr>
          <w:rFonts w:cs="Calibri"/>
          <w:color w:val="262626"/>
          <w:sz w:val="20"/>
          <w:szCs w:val="20"/>
          <w:lang w:val="de-AT"/>
        </w:rPr>
      </w:pPr>
    </w:p>
    <w:sectPr w:rsidR="00AC7B39" w:rsidRPr="00412247" w:rsidSect="00992300">
      <w:footerReference w:type="default" r:id="rId19"/>
      <w:pgSz w:w="11905" w:h="16837"/>
      <w:pgMar w:top="851" w:right="1132" w:bottom="1418"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E9EDB" w14:textId="77777777" w:rsidR="000F6951" w:rsidRDefault="000F6951">
      <w:r>
        <w:separator/>
      </w:r>
    </w:p>
  </w:endnote>
  <w:endnote w:type="continuationSeparator" w:id="0">
    <w:p w14:paraId="66BAB072" w14:textId="77777777" w:rsidR="000F6951" w:rsidRDefault="000F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Times-Bold">
    <w:altName w:val="Times New Roman"/>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4A717" w14:textId="77777777" w:rsidR="00524FBB" w:rsidRPr="00796B90" w:rsidRDefault="002D126F" w:rsidP="00A71BBA">
    <w:pPr>
      <w:pStyle w:val="Fuzeile"/>
      <w:tabs>
        <w:tab w:val="clear" w:pos="4819"/>
        <w:tab w:val="clear" w:pos="9638"/>
        <w:tab w:val="right" w:pos="9781"/>
      </w:tabs>
      <w:suppressAutoHyphens w:val="0"/>
      <w:rPr>
        <w:rFonts w:ascii="Calibri" w:eastAsia="Calibri" w:hAnsi="Calibri" w:cs="Calibri"/>
        <w:color w:val="7F7F7F"/>
        <w:sz w:val="16"/>
        <w:szCs w:val="16"/>
        <w:lang w:val="de-DE" w:eastAsia="en-US"/>
      </w:rPr>
    </w:pPr>
    <w:r>
      <w:rPr>
        <w:rFonts w:ascii="Calibri" w:eastAsia="Calibri" w:hAnsi="Calibri" w:cs="Calibri"/>
        <w:color w:val="7F7F7F"/>
        <w:sz w:val="16"/>
        <w:szCs w:val="16"/>
        <w:lang w:val="de-DE" w:eastAsia="en-US"/>
      </w:rPr>
      <w:t>Bild</w:t>
    </w:r>
    <w:r w:rsidR="00524FBB" w:rsidRPr="00796B90">
      <w:rPr>
        <w:rFonts w:ascii="Calibri" w:eastAsia="Calibri" w:hAnsi="Calibri" w:cs="Calibri"/>
        <w:color w:val="7F7F7F"/>
        <w:sz w:val="16"/>
        <w:szCs w:val="16"/>
        <w:lang w:val="de-DE" w:eastAsia="en-US"/>
      </w:rPr>
      <w:t>.0001</w:t>
    </w:r>
    <w:r w:rsidR="00A71BBA">
      <w:rPr>
        <w:rFonts w:ascii="Calibri" w:eastAsia="Calibri" w:hAnsi="Calibri" w:cs="Calibri"/>
        <w:color w:val="7F7F7F"/>
        <w:sz w:val="16"/>
        <w:szCs w:val="16"/>
        <w:lang w:val="de-DE" w:eastAsia="en-US"/>
      </w:rPr>
      <w:t>/</w:t>
    </w:r>
    <w:r w:rsidR="00D55F76">
      <w:rPr>
        <w:rFonts w:ascii="Calibri" w:eastAsia="Calibri" w:hAnsi="Calibri" w:cs="Calibri"/>
        <w:color w:val="7F7F7F"/>
        <w:sz w:val="16"/>
        <w:szCs w:val="16"/>
        <w:lang w:val="de-DE" w:eastAsia="en-US"/>
      </w:rPr>
      <w:t>Antrag</w:t>
    </w:r>
    <w:r w:rsidR="00524FBB">
      <w:rPr>
        <w:rFonts w:ascii="Calibri" w:eastAsia="Calibri" w:hAnsi="Calibri" w:cs="Calibri"/>
        <w:color w:val="7F7F7F"/>
        <w:sz w:val="16"/>
        <w:szCs w:val="16"/>
        <w:lang w:val="de-DE" w:eastAsia="en-US"/>
      </w:rPr>
      <w:t>/</w:t>
    </w:r>
    <w:r w:rsidR="00D624CD">
      <w:rPr>
        <w:rFonts w:ascii="Calibri" w:eastAsia="Calibri" w:hAnsi="Calibri" w:cs="Calibri"/>
        <w:color w:val="7F7F7F"/>
        <w:sz w:val="16"/>
        <w:szCs w:val="16"/>
        <w:lang w:val="de-DE" w:eastAsia="en-US"/>
      </w:rPr>
      <w:t>2023</w:t>
    </w:r>
    <w:r w:rsidR="00524FBB" w:rsidRPr="00796B90">
      <w:rPr>
        <w:rFonts w:ascii="Calibri" w:eastAsia="Calibri" w:hAnsi="Calibri" w:cs="Calibri"/>
        <w:color w:val="7F7F7F"/>
        <w:sz w:val="16"/>
        <w:szCs w:val="16"/>
        <w:lang w:val="de-DE" w:eastAsia="en-US"/>
      </w:rPr>
      <w:tab/>
      <w:t xml:space="preserve">S. </w:t>
    </w:r>
    <w:r w:rsidR="00524FBB">
      <w:rPr>
        <w:rFonts w:ascii="Calibri" w:eastAsia="Calibri" w:hAnsi="Calibri" w:cs="Calibri"/>
        <w:color w:val="7F7F7F"/>
        <w:sz w:val="16"/>
        <w:szCs w:val="16"/>
        <w:lang w:val="de-DE" w:eastAsia="en-US"/>
      </w:rPr>
      <w:fldChar w:fldCharType="begin"/>
    </w:r>
    <w:r w:rsidR="00524FBB">
      <w:rPr>
        <w:rFonts w:ascii="Calibri" w:eastAsia="Calibri" w:hAnsi="Calibri" w:cs="Calibri"/>
        <w:color w:val="7F7F7F"/>
        <w:sz w:val="16"/>
        <w:szCs w:val="16"/>
        <w:lang w:val="de-DE" w:eastAsia="en-US"/>
      </w:rPr>
      <w:instrText xml:space="preserve"> PAGE   \* MERGEFORMAT </w:instrText>
    </w:r>
    <w:r w:rsidR="00524FBB">
      <w:rPr>
        <w:rFonts w:ascii="Calibri" w:eastAsia="Calibri" w:hAnsi="Calibri" w:cs="Calibri"/>
        <w:color w:val="7F7F7F"/>
        <w:sz w:val="16"/>
        <w:szCs w:val="16"/>
        <w:lang w:val="de-DE" w:eastAsia="en-US"/>
      </w:rPr>
      <w:fldChar w:fldCharType="separate"/>
    </w:r>
    <w:r w:rsidR="00112413">
      <w:rPr>
        <w:rFonts w:ascii="Calibri" w:eastAsia="Calibri" w:hAnsi="Calibri" w:cs="Calibri"/>
        <w:noProof/>
        <w:color w:val="7F7F7F"/>
        <w:sz w:val="16"/>
        <w:szCs w:val="16"/>
        <w:lang w:val="de-DE" w:eastAsia="en-US"/>
      </w:rPr>
      <w:t>3</w:t>
    </w:r>
    <w:r w:rsidR="00524FBB">
      <w:rPr>
        <w:rFonts w:ascii="Calibri" w:eastAsia="Calibri" w:hAnsi="Calibri" w:cs="Calibri"/>
        <w:color w:val="7F7F7F"/>
        <w:sz w:val="16"/>
        <w:szCs w:val="16"/>
        <w:lang w:val="de-DE" w:eastAsia="en-US"/>
      </w:rPr>
      <w:fldChar w:fldCharType="end"/>
    </w:r>
    <w:r w:rsidR="00E76E1D">
      <w:rPr>
        <w:rFonts w:ascii="Calibri" w:eastAsia="Calibri" w:hAnsi="Calibri" w:cs="Calibri"/>
        <w:color w:val="7F7F7F"/>
        <w:sz w:val="16"/>
        <w:szCs w:val="16"/>
        <w:lang w:val="de-DE" w:eastAsia="en-US"/>
      </w:rPr>
      <w:t>/</w:t>
    </w:r>
    <w:r w:rsidR="00E76E1D">
      <w:rPr>
        <w:rFonts w:ascii="Calibri" w:eastAsia="Calibri" w:hAnsi="Calibri" w:cs="Calibri"/>
        <w:color w:val="7F7F7F"/>
        <w:sz w:val="16"/>
        <w:szCs w:val="16"/>
        <w:lang w:val="de-DE" w:eastAsia="en-US"/>
      </w:rPr>
      <w:fldChar w:fldCharType="begin"/>
    </w:r>
    <w:r w:rsidR="00E76E1D">
      <w:rPr>
        <w:rFonts w:ascii="Calibri" w:eastAsia="Calibri" w:hAnsi="Calibri" w:cs="Calibri"/>
        <w:color w:val="7F7F7F"/>
        <w:sz w:val="16"/>
        <w:szCs w:val="16"/>
        <w:lang w:val="de-DE" w:eastAsia="en-US"/>
      </w:rPr>
      <w:instrText xml:space="preserve"> NUMPAGES   \* MERGEFORMAT </w:instrText>
    </w:r>
    <w:r w:rsidR="00E76E1D">
      <w:rPr>
        <w:rFonts w:ascii="Calibri" w:eastAsia="Calibri" w:hAnsi="Calibri" w:cs="Calibri"/>
        <w:color w:val="7F7F7F"/>
        <w:sz w:val="16"/>
        <w:szCs w:val="16"/>
        <w:lang w:val="de-DE" w:eastAsia="en-US"/>
      </w:rPr>
      <w:fldChar w:fldCharType="separate"/>
    </w:r>
    <w:r w:rsidR="00112413">
      <w:rPr>
        <w:rFonts w:ascii="Calibri" w:eastAsia="Calibri" w:hAnsi="Calibri" w:cs="Calibri"/>
        <w:noProof/>
        <w:color w:val="7F7F7F"/>
        <w:sz w:val="16"/>
        <w:szCs w:val="16"/>
        <w:lang w:val="de-DE" w:eastAsia="en-US"/>
      </w:rPr>
      <w:t>3</w:t>
    </w:r>
    <w:r w:rsidR="00E76E1D">
      <w:rPr>
        <w:rFonts w:ascii="Calibri" w:eastAsia="Calibri" w:hAnsi="Calibri" w:cs="Calibri"/>
        <w:color w:val="7F7F7F"/>
        <w:sz w:val="16"/>
        <w:szCs w:val="16"/>
        <w:lang w:val="de-DE"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83A7E" w14:textId="77777777" w:rsidR="000F6951" w:rsidRDefault="000F6951">
      <w:r>
        <w:separator/>
      </w:r>
    </w:p>
  </w:footnote>
  <w:footnote w:type="continuationSeparator" w:id="0">
    <w:p w14:paraId="7FBC82F6" w14:textId="77777777" w:rsidR="000F6951" w:rsidRDefault="000F6951">
      <w:r>
        <w:continuationSeparator/>
      </w:r>
    </w:p>
  </w:footnote>
  <w:footnote w:id="1">
    <w:p w14:paraId="5B9C592E" w14:textId="0E17CFB5" w:rsidR="003E4273" w:rsidRDefault="003E4273" w:rsidP="00164F9F">
      <w:pPr>
        <w:pStyle w:val="Funotentext"/>
        <w:ind w:left="357" w:right="424" w:hanging="357"/>
        <w:jc w:val="both"/>
        <w:rPr>
          <w:rFonts w:ascii="Calibri" w:hAnsi="Calibri"/>
          <w:sz w:val="18"/>
          <w:szCs w:val="18"/>
          <w:lang w:val="de-DE"/>
        </w:rPr>
      </w:pPr>
      <w:r>
        <w:rPr>
          <w:rStyle w:val="Funotenzeichen"/>
          <w:rFonts w:ascii="Calibri" w:hAnsi="Calibri"/>
          <w:sz w:val="18"/>
          <w:szCs w:val="18"/>
        </w:rPr>
        <w:footnoteRef/>
      </w:r>
      <w:r w:rsidRPr="004D3E6B">
        <w:rPr>
          <w:rFonts w:ascii="Calibri" w:hAnsi="Calibri"/>
          <w:sz w:val="18"/>
          <w:szCs w:val="18"/>
          <w:lang w:val="de-DE"/>
        </w:rPr>
        <w:tab/>
      </w:r>
      <w:r>
        <w:rPr>
          <w:rFonts w:ascii="Calibri" w:hAnsi="Calibri"/>
          <w:sz w:val="18"/>
          <w:szCs w:val="18"/>
          <w:lang w:val="de-AT"/>
        </w:rPr>
        <w:t xml:space="preserve">Es wird darauf hingewiesen, dass die Förderbeiträge </w:t>
      </w:r>
      <w:r>
        <w:rPr>
          <w:rFonts w:ascii="Calibri" w:hAnsi="Calibri"/>
          <w:sz w:val="18"/>
          <w:szCs w:val="18"/>
          <w:lang w:val="de-DE"/>
        </w:rPr>
        <w:t>nach Aushändigung der Abrechnungsunterlagen im Sinne unsere</w:t>
      </w:r>
      <w:r w:rsidR="00665FAB">
        <w:rPr>
          <w:rFonts w:ascii="Calibri" w:hAnsi="Calibri"/>
          <w:sz w:val="18"/>
          <w:szCs w:val="18"/>
          <w:lang w:val="de-DE"/>
        </w:rPr>
        <w:t>r</w:t>
      </w:r>
      <w:r>
        <w:rPr>
          <w:rFonts w:ascii="Calibri" w:hAnsi="Calibri"/>
          <w:sz w:val="18"/>
          <w:szCs w:val="18"/>
          <w:lang w:val="de-DE"/>
        </w:rPr>
        <w:t xml:space="preserve"> </w:t>
      </w:r>
      <w:r w:rsidR="00164F9F">
        <w:rPr>
          <w:rFonts w:ascii="Calibri" w:hAnsi="Calibri"/>
          <w:sz w:val="18"/>
          <w:szCs w:val="18"/>
          <w:lang w:val="de-DE"/>
        </w:rPr>
        <w:t>Ausschreibung</w:t>
      </w:r>
      <w:r>
        <w:rPr>
          <w:rFonts w:ascii="Calibri" w:hAnsi="Calibri"/>
          <w:sz w:val="18"/>
          <w:szCs w:val="18"/>
          <w:lang w:val="de-DE"/>
        </w:rPr>
        <w:t xml:space="preserve"> sowie der unsererseits erfolgten Prüfung zu einheitlichen Terminen (</w:t>
      </w:r>
      <w:r w:rsidR="0035420F">
        <w:rPr>
          <w:rFonts w:ascii="Calibri" w:hAnsi="Calibri"/>
          <w:sz w:val="18"/>
          <w:szCs w:val="18"/>
          <w:lang w:val="de-DE"/>
        </w:rPr>
        <w:t>s. Ausschreibungstext</w:t>
      </w:r>
      <w:r>
        <w:rPr>
          <w:rFonts w:ascii="Calibri" w:hAnsi="Calibri"/>
          <w:sz w:val="18"/>
          <w:szCs w:val="18"/>
          <w:lang w:val="de-DE"/>
        </w:rPr>
        <w:t>) angewiesen werden</w:t>
      </w:r>
      <w:r w:rsidR="00164F9F">
        <w:rPr>
          <w:rFonts w:ascii="Calibri" w:hAnsi="Calibri"/>
          <w:sz w:val="18"/>
          <w:szCs w:val="18"/>
          <w:lang w:val="de-DE"/>
        </w:rPr>
        <w:t>.</w:t>
      </w:r>
    </w:p>
  </w:footnote>
  <w:footnote w:id="2">
    <w:p w14:paraId="1816290F" w14:textId="77777777" w:rsidR="00C41DE6" w:rsidRPr="004A67A3" w:rsidRDefault="00C41DE6" w:rsidP="00C41DE6">
      <w:pPr>
        <w:pStyle w:val="Funotentext"/>
        <w:ind w:left="357" w:hanging="357"/>
        <w:rPr>
          <w:rFonts w:ascii="Calibri" w:hAnsi="Calibri"/>
          <w:b/>
          <w:bCs/>
          <w:sz w:val="18"/>
          <w:szCs w:val="18"/>
          <w:lang w:val="de-DE"/>
        </w:rPr>
      </w:pPr>
      <w:r w:rsidRPr="00C61273">
        <w:rPr>
          <w:rStyle w:val="Funotenzeichen"/>
          <w:rFonts w:ascii="Calibri" w:hAnsi="Calibri"/>
          <w:sz w:val="18"/>
          <w:szCs w:val="18"/>
        </w:rPr>
        <w:footnoteRef/>
      </w:r>
      <w:r w:rsidRPr="00792637">
        <w:rPr>
          <w:rFonts w:ascii="Calibri" w:hAnsi="Calibri"/>
          <w:sz w:val="18"/>
          <w:szCs w:val="18"/>
          <w:lang w:val="de-DE"/>
        </w:rPr>
        <w:tab/>
      </w:r>
      <w:r w:rsidRPr="004D3E6B">
        <w:rPr>
          <w:rFonts w:ascii="Calibri" w:hAnsi="Calibri"/>
          <w:sz w:val="18"/>
          <w:szCs w:val="18"/>
          <w:lang w:val="de-AT"/>
        </w:rPr>
        <w:t>Der Beitrag der Stiftung ist vorwiegend für Material-, Fahrt- oder Reisekosten und Kommunikationskosten bestimmt.</w:t>
      </w:r>
    </w:p>
  </w:footnote>
  <w:footnote w:id="3">
    <w:p w14:paraId="2531D4C8" w14:textId="77777777" w:rsidR="00C41DE6" w:rsidRPr="004D3E6B" w:rsidRDefault="00C41DE6" w:rsidP="00C41DE6">
      <w:pPr>
        <w:pStyle w:val="Funotentext"/>
        <w:ind w:left="357" w:hanging="357"/>
        <w:rPr>
          <w:rFonts w:ascii="Calibri" w:hAnsi="Calibri"/>
          <w:sz w:val="18"/>
          <w:szCs w:val="18"/>
          <w:lang w:val="de-AT"/>
        </w:rPr>
      </w:pPr>
      <w:r w:rsidRPr="004A67A3">
        <w:rPr>
          <w:rStyle w:val="Funotenzeichen"/>
        </w:rPr>
        <w:footnoteRef/>
      </w:r>
      <w:r w:rsidRPr="004A67A3">
        <w:rPr>
          <w:rFonts w:ascii="Calibri" w:hAnsi="Calibri"/>
          <w:sz w:val="18"/>
          <w:szCs w:val="18"/>
          <w:lang w:val="de-AT"/>
        </w:rPr>
        <w:tab/>
      </w:r>
      <w:r w:rsidRPr="004D3E6B">
        <w:rPr>
          <w:rFonts w:ascii="Calibri" w:hAnsi="Calibri"/>
          <w:sz w:val="18"/>
          <w:szCs w:val="18"/>
          <w:lang w:val="de-AT"/>
        </w:rPr>
        <w:t>Aus der Kurzbeschreibung des Projektvorhabens müssen nachstehende Informationen hervorgehen:</w:t>
      </w:r>
    </w:p>
    <w:p w14:paraId="03BCB635" w14:textId="77777777" w:rsidR="00C41DE6" w:rsidRPr="004D3E6B" w:rsidRDefault="00C41DE6" w:rsidP="00C41DE6">
      <w:pPr>
        <w:pStyle w:val="Funotentext"/>
        <w:numPr>
          <w:ilvl w:val="0"/>
          <w:numId w:val="19"/>
        </w:numPr>
        <w:ind w:left="714" w:hanging="357"/>
        <w:rPr>
          <w:rFonts w:ascii="Calibri" w:hAnsi="Calibri"/>
          <w:sz w:val="18"/>
          <w:szCs w:val="18"/>
          <w:lang w:val="de-AT"/>
        </w:rPr>
      </w:pPr>
      <w:r w:rsidRPr="004D3E6B">
        <w:rPr>
          <w:rFonts w:ascii="Calibri" w:hAnsi="Calibri"/>
          <w:sz w:val="18"/>
          <w:szCs w:val="18"/>
          <w:lang w:val="de-AT"/>
        </w:rPr>
        <w:t>Zielsetzungen und innovativer Charakter des Projekts</w:t>
      </w:r>
    </w:p>
    <w:p w14:paraId="79A6AF8B" w14:textId="222587FD" w:rsidR="00C41DE6" w:rsidRPr="004D3E6B" w:rsidRDefault="00C41DE6" w:rsidP="00C41DE6">
      <w:pPr>
        <w:pStyle w:val="Funotentext"/>
        <w:numPr>
          <w:ilvl w:val="0"/>
          <w:numId w:val="19"/>
        </w:numPr>
        <w:ind w:left="714" w:hanging="357"/>
        <w:rPr>
          <w:rFonts w:ascii="Calibri" w:hAnsi="Calibri"/>
          <w:sz w:val="18"/>
          <w:szCs w:val="18"/>
          <w:lang w:val="de-AT"/>
        </w:rPr>
      </w:pPr>
      <w:r w:rsidRPr="004D3E6B">
        <w:rPr>
          <w:rFonts w:ascii="Calibri" w:hAnsi="Calibri"/>
          <w:sz w:val="18"/>
          <w:szCs w:val="18"/>
          <w:lang w:val="de-AT"/>
        </w:rPr>
        <w:t xml:space="preserve">Anzahl der beteiligten </w:t>
      </w:r>
      <w:r w:rsidR="00164F9F">
        <w:rPr>
          <w:rFonts w:ascii="Calibri" w:hAnsi="Calibri"/>
          <w:sz w:val="18"/>
          <w:szCs w:val="18"/>
          <w:lang w:val="de-AT"/>
        </w:rPr>
        <w:t>Gruppen/Klassen</w:t>
      </w:r>
      <w:r w:rsidRPr="004D3E6B">
        <w:rPr>
          <w:rFonts w:ascii="Calibri" w:hAnsi="Calibri"/>
          <w:sz w:val="18"/>
          <w:szCs w:val="18"/>
          <w:lang w:val="de-AT"/>
        </w:rPr>
        <w:t xml:space="preserve"> und</w:t>
      </w:r>
      <w:r w:rsidR="00164F9F">
        <w:rPr>
          <w:rFonts w:ascii="Calibri" w:hAnsi="Calibri"/>
          <w:sz w:val="18"/>
          <w:szCs w:val="18"/>
          <w:lang w:val="de-AT"/>
        </w:rPr>
        <w:t xml:space="preserve"> Anzahl der beteiligten</w:t>
      </w:r>
      <w:r w:rsidRPr="004D3E6B">
        <w:rPr>
          <w:rFonts w:ascii="Calibri" w:hAnsi="Calibri"/>
          <w:sz w:val="18"/>
          <w:szCs w:val="18"/>
          <w:lang w:val="de-AT"/>
        </w:rPr>
        <w:t xml:space="preserve"> </w:t>
      </w:r>
      <w:r w:rsidR="00164F9F">
        <w:rPr>
          <w:rFonts w:ascii="Calibri" w:hAnsi="Calibri"/>
          <w:sz w:val="18"/>
          <w:szCs w:val="18"/>
          <w:lang w:val="de-AT"/>
        </w:rPr>
        <w:t>Kinder/Jugendlichen</w:t>
      </w:r>
    </w:p>
    <w:p w14:paraId="0AA972B7" w14:textId="1E3B2658" w:rsidR="00C41DE6" w:rsidRPr="004D3E6B" w:rsidRDefault="004A67A3" w:rsidP="00C41DE6">
      <w:pPr>
        <w:pStyle w:val="Funotentext"/>
        <w:numPr>
          <w:ilvl w:val="0"/>
          <w:numId w:val="19"/>
        </w:numPr>
        <w:ind w:left="714" w:hanging="357"/>
        <w:rPr>
          <w:rFonts w:ascii="Calibri" w:hAnsi="Calibri"/>
          <w:sz w:val="18"/>
          <w:szCs w:val="18"/>
          <w:lang w:val="de-AT"/>
        </w:rPr>
      </w:pPr>
      <w:r w:rsidRPr="004D3E6B">
        <w:rPr>
          <w:rFonts w:ascii="Calibri" w:hAnsi="Calibri"/>
          <w:sz w:val="18"/>
          <w:szCs w:val="18"/>
          <w:lang w:val="de-AT"/>
        </w:rPr>
        <w:t>Informationen</w:t>
      </w:r>
      <w:r w:rsidR="00C41DE6" w:rsidRPr="004D3E6B">
        <w:rPr>
          <w:rFonts w:ascii="Calibri" w:hAnsi="Calibri"/>
          <w:sz w:val="18"/>
          <w:szCs w:val="18"/>
          <w:lang w:val="de-AT"/>
        </w:rPr>
        <w:t xml:space="preserve"> über die beteiligten </w:t>
      </w:r>
      <w:r w:rsidR="00164F9F">
        <w:rPr>
          <w:rFonts w:ascii="Calibri" w:hAnsi="Calibri"/>
          <w:sz w:val="18"/>
          <w:szCs w:val="18"/>
          <w:lang w:val="de-AT"/>
        </w:rPr>
        <w:t>Pädagogischen Fachkräfte/Lehrpersonen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14"/>
    <w:lvl w:ilvl="0">
      <w:start w:val="1"/>
      <w:numFmt w:val="bullet"/>
      <w:lvlText w:val="§"/>
      <w:lvlJc w:val="left"/>
      <w:pPr>
        <w:tabs>
          <w:tab w:val="num" w:pos="363"/>
        </w:tabs>
        <w:ind w:left="363" w:hanging="363"/>
      </w:pPr>
      <w:rPr>
        <w:rFonts w:ascii="Wingdings" w:hAnsi="Wingdings"/>
      </w:rPr>
    </w:lvl>
  </w:abstractNum>
  <w:abstractNum w:abstractNumId="1" w15:restartNumberingAfterBreak="0">
    <w:nsid w:val="00000006"/>
    <w:multiLevelType w:val="singleLevel"/>
    <w:tmpl w:val="00000006"/>
    <w:name w:val="WW8Num17"/>
    <w:lvl w:ilvl="0">
      <w:start w:val="1"/>
      <w:numFmt w:val="bullet"/>
      <w:lvlText w:val="§"/>
      <w:lvlJc w:val="left"/>
      <w:pPr>
        <w:tabs>
          <w:tab w:val="num" w:pos="363"/>
        </w:tabs>
        <w:ind w:left="363" w:hanging="363"/>
      </w:pPr>
      <w:rPr>
        <w:rFonts w:ascii="Wingdings" w:hAnsi="Wingdings"/>
      </w:rPr>
    </w:lvl>
  </w:abstractNum>
  <w:abstractNum w:abstractNumId="2" w15:restartNumberingAfterBreak="0">
    <w:nsid w:val="00000007"/>
    <w:multiLevelType w:val="multilevel"/>
    <w:tmpl w:val="00000007"/>
    <w:name w:val="WW8Num19"/>
    <w:lvl w:ilvl="0">
      <w:start w:val="1"/>
      <w:numFmt w:val="bullet"/>
      <w:lvlText w:val="§"/>
      <w:lvlJc w:val="left"/>
      <w:pPr>
        <w:tabs>
          <w:tab w:val="num" w:pos="363"/>
        </w:tabs>
        <w:ind w:left="363" w:hanging="363"/>
      </w:pPr>
      <w:rPr>
        <w:rFonts w:ascii="Wingdings" w:hAnsi="Wingdings"/>
      </w:rPr>
    </w:lvl>
    <w:lvl w:ilvl="1">
      <w:numFmt w:val="bullet"/>
      <w:lvlText w:val="-"/>
      <w:lvlJc w:val="left"/>
      <w:rPr>
        <w:rFonts w:ascii="Times New Roman" w:hAnsi="Times New Roman" w:cs="Times New Roman"/>
        <w:b w:val="0"/>
        <w:i w:val="0"/>
        <w:caps w:val="0"/>
        <w:smallCaps w:val="0"/>
        <w:strike w:val="0"/>
        <w:dstrike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8"/>
    <w:multiLevelType w:val="singleLevel"/>
    <w:tmpl w:val="00000008"/>
    <w:name w:val="WW8Num20"/>
    <w:lvl w:ilvl="0">
      <w:start w:val="1"/>
      <w:numFmt w:val="bullet"/>
      <w:lvlText w:val="§"/>
      <w:lvlJc w:val="left"/>
      <w:pPr>
        <w:tabs>
          <w:tab w:val="num" w:pos="363"/>
        </w:tabs>
        <w:ind w:left="363" w:hanging="363"/>
      </w:pPr>
      <w:rPr>
        <w:rFonts w:ascii="Wingdings" w:hAnsi="Wingdings"/>
      </w:rPr>
    </w:lvl>
  </w:abstractNum>
  <w:abstractNum w:abstractNumId="4" w15:restartNumberingAfterBreak="0">
    <w:nsid w:val="00000009"/>
    <w:multiLevelType w:val="singleLevel"/>
    <w:tmpl w:val="00000009"/>
    <w:name w:val="WW8Num21"/>
    <w:lvl w:ilvl="0">
      <w:start w:val="1"/>
      <w:numFmt w:val="bullet"/>
      <w:lvlText w:val="§"/>
      <w:lvlJc w:val="left"/>
      <w:pPr>
        <w:tabs>
          <w:tab w:val="num" w:pos="363"/>
        </w:tabs>
        <w:ind w:left="363" w:hanging="363"/>
      </w:pPr>
      <w:rPr>
        <w:rFonts w:ascii="Wingdings" w:hAnsi="Wingdings"/>
      </w:rPr>
    </w:lvl>
  </w:abstractNum>
  <w:abstractNum w:abstractNumId="5" w15:restartNumberingAfterBreak="0">
    <w:nsid w:val="0000000A"/>
    <w:multiLevelType w:val="singleLevel"/>
    <w:tmpl w:val="0000000A"/>
    <w:name w:val="WW8Num23"/>
    <w:lvl w:ilvl="0">
      <w:start w:val="1"/>
      <w:numFmt w:val="bullet"/>
      <w:lvlText w:val="§"/>
      <w:lvlJc w:val="left"/>
      <w:pPr>
        <w:tabs>
          <w:tab w:val="num" w:pos="363"/>
        </w:tabs>
        <w:ind w:left="363" w:hanging="363"/>
      </w:pPr>
      <w:rPr>
        <w:rFonts w:ascii="Wingdings" w:hAnsi="Wingdings"/>
      </w:rPr>
    </w:lvl>
  </w:abstractNum>
  <w:abstractNum w:abstractNumId="6" w15:restartNumberingAfterBreak="0">
    <w:nsid w:val="0000000B"/>
    <w:multiLevelType w:val="multilevel"/>
    <w:tmpl w:val="0000000B"/>
    <w:name w:val="WW8Num25"/>
    <w:lvl w:ilvl="0">
      <w:start w:val="1"/>
      <w:numFmt w:val="bullet"/>
      <w:lvlText w:val="§"/>
      <w:lvlJc w:val="left"/>
      <w:pPr>
        <w:tabs>
          <w:tab w:val="num" w:pos="170"/>
        </w:tabs>
        <w:ind w:left="170" w:hanging="170"/>
      </w:pPr>
      <w:rPr>
        <w:rFonts w:ascii="Wingdings" w:hAnsi="Wingdings"/>
      </w:rPr>
    </w:lvl>
    <w:lvl w:ilvl="1">
      <w:start w:val="1"/>
      <w:numFmt w:val="bullet"/>
      <w:lvlText w:val="o"/>
      <w:lvlJc w:val="left"/>
      <w:pPr>
        <w:tabs>
          <w:tab w:val="num" w:pos="737"/>
        </w:tabs>
        <w:ind w:left="737" w:hanging="17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D"/>
    <w:multiLevelType w:val="singleLevel"/>
    <w:tmpl w:val="0000000D"/>
    <w:name w:val="WW8Num30"/>
    <w:lvl w:ilvl="0">
      <w:start w:val="1"/>
      <w:numFmt w:val="bullet"/>
      <w:lvlText w:val="§"/>
      <w:lvlJc w:val="left"/>
      <w:pPr>
        <w:tabs>
          <w:tab w:val="num" w:pos="363"/>
        </w:tabs>
        <w:ind w:left="363" w:hanging="363"/>
      </w:pPr>
      <w:rPr>
        <w:rFonts w:ascii="Wingdings" w:hAnsi="Wingdings"/>
      </w:rPr>
    </w:lvl>
  </w:abstractNum>
  <w:abstractNum w:abstractNumId="8" w15:restartNumberingAfterBreak="0">
    <w:nsid w:val="0000000E"/>
    <w:multiLevelType w:val="singleLevel"/>
    <w:tmpl w:val="0000000E"/>
    <w:name w:val="WW8Num37"/>
    <w:lvl w:ilvl="0">
      <w:start w:val="1"/>
      <w:numFmt w:val="bullet"/>
      <w:lvlText w:val="§"/>
      <w:lvlJc w:val="left"/>
      <w:pPr>
        <w:tabs>
          <w:tab w:val="num" w:pos="363"/>
        </w:tabs>
        <w:ind w:left="363" w:hanging="363"/>
      </w:pPr>
      <w:rPr>
        <w:rFonts w:ascii="Wingdings" w:hAnsi="Wingdings"/>
      </w:rPr>
    </w:lvl>
  </w:abstractNum>
  <w:abstractNum w:abstractNumId="9" w15:restartNumberingAfterBreak="0">
    <w:nsid w:val="0000000F"/>
    <w:multiLevelType w:val="singleLevel"/>
    <w:tmpl w:val="0000000F"/>
    <w:name w:val="WW8Num39"/>
    <w:lvl w:ilvl="0">
      <w:start w:val="1"/>
      <w:numFmt w:val="bullet"/>
      <w:lvlText w:val="§"/>
      <w:lvlJc w:val="left"/>
      <w:pPr>
        <w:tabs>
          <w:tab w:val="num" w:pos="363"/>
        </w:tabs>
        <w:ind w:left="363" w:hanging="363"/>
      </w:pPr>
      <w:rPr>
        <w:rFonts w:ascii="Wingdings" w:hAnsi="Wingdings"/>
      </w:rPr>
    </w:lvl>
  </w:abstractNum>
  <w:abstractNum w:abstractNumId="10" w15:restartNumberingAfterBreak="0">
    <w:nsid w:val="00000012"/>
    <w:multiLevelType w:val="singleLevel"/>
    <w:tmpl w:val="00000012"/>
    <w:name w:val="WW8Num42"/>
    <w:lvl w:ilvl="0">
      <w:start w:val="1"/>
      <w:numFmt w:val="bullet"/>
      <w:lvlText w:val="§"/>
      <w:lvlJc w:val="left"/>
      <w:pPr>
        <w:tabs>
          <w:tab w:val="num" w:pos="363"/>
        </w:tabs>
        <w:ind w:left="363" w:hanging="363"/>
      </w:pPr>
      <w:rPr>
        <w:rFonts w:ascii="Wingdings" w:hAnsi="Wingdings"/>
      </w:rPr>
    </w:lvl>
  </w:abstractNum>
  <w:abstractNum w:abstractNumId="11" w15:restartNumberingAfterBreak="0">
    <w:nsid w:val="00000013"/>
    <w:multiLevelType w:val="multilevel"/>
    <w:tmpl w:val="00000013"/>
    <w:name w:val="WW8Num45"/>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16"/>
    <w:multiLevelType w:val="singleLevel"/>
    <w:tmpl w:val="00000016"/>
    <w:name w:val="WW8Num51"/>
    <w:lvl w:ilvl="0">
      <w:start w:val="1"/>
      <w:numFmt w:val="bullet"/>
      <w:lvlText w:val="§"/>
      <w:lvlJc w:val="left"/>
      <w:pPr>
        <w:tabs>
          <w:tab w:val="num" w:pos="170"/>
        </w:tabs>
        <w:ind w:left="170" w:hanging="170"/>
      </w:pPr>
      <w:rPr>
        <w:rFonts w:ascii="Wingdings" w:hAnsi="Wingdings"/>
      </w:rPr>
    </w:lvl>
  </w:abstractNum>
  <w:abstractNum w:abstractNumId="13" w15:restartNumberingAfterBreak="0">
    <w:nsid w:val="00000017"/>
    <w:multiLevelType w:val="multilevel"/>
    <w:tmpl w:val="0BBC90F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4" w15:restartNumberingAfterBreak="0">
    <w:nsid w:val="020E142E"/>
    <w:multiLevelType w:val="hybridMultilevel"/>
    <w:tmpl w:val="A43C1E18"/>
    <w:lvl w:ilvl="0" w:tplc="B28E7FB2">
      <w:start w:val="1"/>
      <w:numFmt w:val="bullet"/>
      <w:lvlText w:val="-"/>
      <w:lvlJc w:val="left"/>
      <w:pPr>
        <w:ind w:left="1429" w:hanging="360"/>
      </w:pPr>
      <w:rPr>
        <w:rFonts w:ascii="Courier New" w:hAnsi="Courier New" w:hint="default"/>
      </w:rPr>
    </w:lvl>
    <w:lvl w:ilvl="1" w:tplc="04070003">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056F2249"/>
    <w:multiLevelType w:val="hybridMultilevel"/>
    <w:tmpl w:val="E5BCFC38"/>
    <w:lvl w:ilvl="0" w:tplc="04070011">
      <w:start w:val="1"/>
      <w:numFmt w:val="decimal"/>
      <w:lvlText w:val="%1)"/>
      <w:lvlJc w:val="left"/>
      <w:pPr>
        <w:ind w:left="1494" w:hanging="360"/>
      </w:pPr>
      <w:rPr>
        <w:rFonts w:hint="default"/>
      </w:rPr>
    </w:lvl>
    <w:lvl w:ilvl="1" w:tplc="04070019">
      <w:start w:val="1"/>
      <w:numFmt w:val="lowerLetter"/>
      <w:lvlText w:val="%2."/>
      <w:lvlJc w:val="left"/>
      <w:pPr>
        <w:ind w:left="163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6" w15:restartNumberingAfterBreak="0">
    <w:nsid w:val="0AEE7140"/>
    <w:multiLevelType w:val="hybridMultilevel"/>
    <w:tmpl w:val="C4BA9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0D675345"/>
    <w:multiLevelType w:val="hybridMultilevel"/>
    <w:tmpl w:val="0D1C3FDE"/>
    <w:lvl w:ilvl="0" w:tplc="D464AB60">
      <w:start w:val="1"/>
      <w:numFmt w:val="lowerLetter"/>
      <w:lvlText w:val="%1)"/>
      <w:lvlJc w:val="left"/>
      <w:pPr>
        <w:ind w:left="2490" w:hanging="360"/>
      </w:pPr>
      <w:rPr>
        <w:rFonts w:hint="default"/>
      </w:rPr>
    </w:lvl>
    <w:lvl w:ilvl="1" w:tplc="04070019">
      <w:start w:val="1"/>
      <w:numFmt w:val="lowerLetter"/>
      <w:lvlText w:val="%2."/>
      <w:lvlJc w:val="left"/>
      <w:pPr>
        <w:ind w:left="3210" w:hanging="360"/>
      </w:pPr>
    </w:lvl>
    <w:lvl w:ilvl="2" w:tplc="0407001B" w:tentative="1">
      <w:start w:val="1"/>
      <w:numFmt w:val="lowerRoman"/>
      <w:lvlText w:val="%3."/>
      <w:lvlJc w:val="right"/>
      <w:pPr>
        <w:ind w:left="3930" w:hanging="180"/>
      </w:pPr>
    </w:lvl>
    <w:lvl w:ilvl="3" w:tplc="0407000F" w:tentative="1">
      <w:start w:val="1"/>
      <w:numFmt w:val="decimal"/>
      <w:lvlText w:val="%4."/>
      <w:lvlJc w:val="left"/>
      <w:pPr>
        <w:ind w:left="4650" w:hanging="360"/>
      </w:pPr>
    </w:lvl>
    <w:lvl w:ilvl="4" w:tplc="04070019" w:tentative="1">
      <w:start w:val="1"/>
      <w:numFmt w:val="lowerLetter"/>
      <w:lvlText w:val="%5."/>
      <w:lvlJc w:val="left"/>
      <w:pPr>
        <w:ind w:left="5370" w:hanging="360"/>
      </w:pPr>
    </w:lvl>
    <w:lvl w:ilvl="5" w:tplc="0407001B" w:tentative="1">
      <w:start w:val="1"/>
      <w:numFmt w:val="lowerRoman"/>
      <w:lvlText w:val="%6."/>
      <w:lvlJc w:val="right"/>
      <w:pPr>
        <w:ind w:left="6090" w:hanging="180"/>
      </w:pPr>
    </w:lvl>
    <w:lvl w:ilvl="6" w:tplc="0407000F" w:tentative="1">
      <w:start w:val="1"/>
      <w:numFmt w:val="decimal"/>
      <w:lvlText w:val="%7."/>
      <w:lvlJc w:val="left"/>
      <w:pPr>
        <w:ind w:left="6810" w:hanging="360"/>
      </w:pPr>
    </w:lvl>
    <w:lvl w:ilvl="7" w:tplc="04070019" w:tentative="1">
      <w:start w:val="1"/>
      <w:numFmt w:val="lowerLetter"/>
      <w:lvlText w:val="%8."/>
      <w:lvlJc w:val="left"/>
      <w:pPr>
        <w:ind w:left="7530" w:hanging="360"/>
      </w:pPr>
    </w:lvl>
    <w:lvl w:ilvl="8" w:tplc="0407001B" w:tentative="1">
      <w:start w:val="1"/>
      <w:numFmt w:val="lowerRoman"/>
      <w:lvlText w:val="%9."/>
      <w:lvlJc w:val="right"/>
      <w:pPr>
        <w:ind w:left="8250" w:hanging="180"/>
      </w:pPr>
    </w:lvl>
  </w:abstractNum>
  <w:abstractNum w:abstractNumId="18" w15:restartNumberingAfterBreak="0">
    <w:nsid w:val="185E0B78"/>
    <w:multiLevelType w:val="hybridMultilevel"/>
    <w:tmpl w:val="0D1C3FDE"/>
    <w:lvl w:ilvl="0" w:tplc="D464AB60">
      <w:start w:val="1"/>
      <w:numFmt w:val="lowerLetter"/>
      <w:lvlText w:val="%1)"/>
      <w:lvlJc w:val="left"/>
      <w:pPr>
        <w:ind w:left="2490" w:hanging="360"/>
      </w:pPr>
      <w:rPr>
        <w:rFonts w:hint="default"/>
      </w:rPr>
    </w:lvl>
    <w:lvl w:ilvl="1" w:tplc="04070019" w:tentative="1">
      <w:start w:val="1"/>
      <w:numFmt w:val="lowerLetter"/>
      <w:lvlText w:val="%2."/>
      <w:lvlJc w:val="left"/>
      <w:pPr>
        <w:ind w:left="3210" w:hanging="360"/>
      </w:pPr>
    </w:lvl>
    <w:lvl w:ilvl="2" w:tplc="0407001B" w:tentative="1">
      <w:start w:val="1"/>
      <w:numFmt w:val="lowerRoman"/>
      <w:lvlText w:val="%3."/>
      <w:lvlJc w:val="right"/>
      <w:pPr>
        <w:ind w:left="3930" w:hanging="180"/>
      </w:pPr>
    </w:lvl>
    <w:lvl w:ilvl="3" w:tplc="0407000F" w:tentative="1">
      <w:start w:val="1"/>
      <w:numFmt w:val="decimal"/>
      <w:lvlText w:val="%4."/>
      <w:lvlJc w:val="left"/>
      <w:pPr>
        <w:ind w:left="4650" w:hanging="360"/>
      </w:pPr>
    </w:lvl>
    <w:lvl w:ilvl="4" w:tplc="04070019" w:tentative="1">
      <w:start w:val="1"/>
      <w:numFmt w:val="lowerLetter"/>
      <w:lvlText w:val="%5."/>
      <w:lvlJc w:val="left"/>
      <w:pPr>
        <w:ind w:left="5370" w:hanging="360"/>
      </w:pPr>
    </w:lvl>
    <w:lvl w:ilvl="5" w:tplc="0407001B" w:tentative="1">
      <w:start w:val="1"/>
      <w:numFmt w:val="lowerRoman"/>
      <w:lvlText w:val="%6."/>
      <w:lvlJc w:val="right"/>
      <w:pPr>
        <w:ind w:left="6090" w:hanging="180"/>
      </w:pPr>
    </w:lvl>
    <w:lvl w:ilvl="6" w:tplc="0407000F" w:tentative="1">
      <w:start w:val="1"/>
      <w:numFmt w:val="decimal"/>
      <w:lvlText w:val="%7."/>
      <w:lvlJc w:val="left"/>
      <w:pPr>
        <w:ind w:left="6810" w:hanging="360"/>
      </w:pPr>
    </w:lvl>
    <w:lvl w:ilvl="7" w:tplc="04070019" w:tentative="1">
      <w:start w:val="1"/>
      <w:numFmt w:val="lowerLetter"/>
      <w:lvlText w:val="%8."/>
      <w:lvlJc w:val="left"/>
      <w:pPr>
        <w:ind w:left="7530" w:hanging="360"/>
      </w:pPr>
    </w:lvl>
    <w:lvl w:ilvl="8" w:tplc="0407001B" w:tentative="1">
      <w:start w:val="1"/>
      <w:numFmt w:val="lowerRoman"/>
      <w:lvlText w:val="%9."/>
      <w:lvlJc w:val="right"/>
      <w:pPr>
        <w:ind w:left="8250" w:hanging="180"/>
      </w:pPr>
    </w:lvl>
  </w:abstractNum>
  <w:abstractNum w:abstractNumId="19" w15:restartNumberingAfterBreak="0">
    <w:nsid w:val="1D1B41B7"/>
    <w:multiLevelType w:val="hybridMultilevel"/>
    <w:tmpl w:val="3E6C4960"/>
    <w:lvl w:ilvl="0" w:tplc="04070011">
      <w:start w:val="1"/>
      <w:numFmt w:val="decimal"/>
      <w:lvlText w:val="%1)"/>
      <w:lvlJc w:val="left"/>
      <w:pPr>
        <w:ind w:left="305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0" w15:restartNumberingAfterBreak="0">
    <w:nsid w:val="236A5D42"/>
    <w:multiLevelType w:val="hybridMultilevel"/>
    <w:tmpl w:val="F216B9C0"/>
    <w:lvl w:ilvl="0" w:tplc="04070011">
      <w:start w:val="1"/>
      <w:numFmt w:val="decimal"/>
      <w:lvlText w:val="%1)"/>
      <w:lvlJc w:val="left"/>
      <w:pPr>
        <w:ind w:left="1494" w:hanging="360"/>
      </w:pPr>
      <w:rPr>
        <w:rFonts w:hint="default"/>
      </w:rPr>
    </w:lvl>
    <w:lvl w:ilvl="1" w:tplc="F19C9344">
      <w:numFmt w:val="bullet"/>
      <w:lvlText w:val="-"/>
      <w:lvlJc w:val="left"/>
      <w:pPr>
        <w:ind w:left="1637" w:hanging="360"/>
      </w:pPr>
      <w:rPr>
        <w:rFonts w:ascii="Tahoma" w:eastAsia="Times New Roman" w:hAnsi="Tahoma" w:cs="Tahoma" w:hint="default"/>
      </w:r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1" w15:restartNumberingAfterBreak="0">
    <w:nsid w:val="23BA40D4"/>
    <w:multiLevelType w:val="hybridMultilevel"/>
    <w:tmpl w:val="E680820A"/>
    <w:lvl w:ilvl="0" w:tplc="1BE45E8E">
      <w:start w:val="1"/>
      <w:numFmt w:val="decimal"/>
      <w:lvlText w:val="%1."/>
      <w:lvlJc w:val="left"/>
      <w:pPr>
        <w:ind w:left="360" w:hanging="360"/>
      </w:pPr>
      <w:rPr>
        <w:rFonts w:hint="default"/>
      </w:rPr>
    </w:lvl>
    <w:lvl w:ilvl="1" w:tplc="04070019">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2" w15:restartNumberingAfterBreak="0">
    <w:nsid w:val="2AE24C07"/>
    <w:multiLevelType w:val="hybridMultilevel"/>
    <w:tmpl w:val="C10200AC"/>
    <w:lvl w:ilvl="0" w:tplc="B28E7FB2">
      <w:start w:val="1"/>
      <w:numFmt w:val="bullet"/>
      <w:lvlText w:val="-"/>
      <w:lvlJc w:val="left"/>
      <w:pPr>
        <w:ind w:left="2490" w:hanging="360"/>
      </w:pPr>
      <w:rPr>
        <w:rFonts w:ascii="Courier New" w:hAnsi="Courier New" w:hint="default"/>
      </w:rPr>
    </w:lvl>
    <w:lvl w:ilvl="1" w:tplc="04070019">
      <w:start w:val="1"/>
      <w:numFmt w:val="lowerLetter"/>
      <w:lvlText w:val="%2."/>
      <w:lvlJc w:val="left"/>
      <w:pPr>
        <w:ind w:left="3210" w:hanging="360"/>
      </w:pPr>
    </w:lvl>
    <w:lvl w:ilvl="2" w:tplc="0407001B" w:tentative="1">
      <w:start w:val="1"/>
      <w:numFmt w:val="lowerRoman"/>
      <w:lvlText w:val="%3."/>
      <w:lvlJc w:val="right"/>
      <w:pPr>
        <w:ind w:left="3930" w:hanging="180"/>
      </w:pPr>
    </w:lvl>
    <w:lvl w:ilvl="3" w:tplc="0407000F" w:tentative="1">
      <w:start w:val="1"/>
      <w:numFmt w:val="decimal"/>
      <w:lvlText w:val="%4."/>
      <w:lvlJc w:val="left"/>
      <w:pPr>
        <w:ind w:left="4650" w:hanging="360"/>
      </w:pPr>
    </w:lvl>
    <w:lvl w:ilvl="4" w:tplc="04070019" w:tentative="1">
      <w:start w:val="1"/>
      <w:numFmt w:val="lowerLetter"/>
      <w:lvlText w:val="%5."/>
      <w:lvlJc w:val="left"/>
      <w:pPr>
        <w:ind w:left="5370" w:hanging="360"/>
      </w:pPr>
    </w:lvl>
    <w:lvl w:ilvl="5" w:tplc="0407001B" w:tentative="1">
      <w:start w:val="1"/>
      <w:numFmt w:val="lowerRoman"/>
      <w:lvlText w:val="%6."/>
      <w:lvlJc w:val="right"/>
      <w:pPr>
        <w:ind w:left="6090" w:hanging="180"/>
      </w:pPr>
    </w:lvl>
    <w:lvl w:ilvl="6" w:tplc="0407000F" w:tentative="1">
      <w:start w:val="1"/>
      <w:numFmt w:val="decimal"/>
      <w:lvlText w:val="%7."/>
      <w:lvlJc w:val="left"/>
      <w:pPr>
        <w:ind w:left="6810" w:hanging="360"/>
      </w:pPr>
    </w:lvl>
    <w:lvl w:ilvl="7" w:tplc="04070019" w:tentative="1">
      <w:start w:val="1"/>
      <w:numFmt w:val="lowerLetter"/>
      <w:lvlText w:val="%8."/>
      <w:lvlJc w:val="left"/>
      <w:pPr>
        <w:ind w:left="7530" w:hanging="360"/>
      </w:pPr>
    </w:lvl>
    <w:lvl w:ilvl="8" w:tplc="0407001B" w:tentative="1">
      <w:start w:val="1"/>
      <w:numFmt w:val="lowerRoman"/>
      <w:lvlText w:val="%9."/>
      <w:lvlJc w:val="right"/>
      <w:pPr>
        <w:ind w:left="8250" w:hanging="180"/>
      </w:pPr>
    </w:lvl>
  </w:abstractNum>
  <w:abstractNum w:abstractNumId="23" w15:restartNumberingAfterBreak="0">
    <w:nsid w:val="2FC55FCB"/>
    <w:multiLevelType w:val="hybridMultilevel"/>
    <w:tmpl w:val="8DCE9766"/>
    <w:lvl w:ilvl="0" w:tplc="B96AB6B6">
      <w:numFmt w:val="bullet"/>
      <w:lvlText w:val="-"/>
      <w:lvlJc w:val="left"/>
      <w:pPr>
        <w:ind w:left="1429" w:hanging="360"/>
      </w:pPr>
      <w:rPr>
        <w:rFonts w:ascii="Calibri" w:eastAsia="Calibri" w:hAnsi="Calibri" w:cs="Calibri"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4" w15:restartNumberingAfterBreak="0">
    <w:nsid w:val="359A1ED5"/>
    <w:multiLevelType w:val="hybridMultilevel"/>
    <w:tmpl w:val="C84817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1429E4"/>
    <w:multiLevelType w:val="hybridMultilevel"/>
    <w:tmpl w:val="B404841C"/>
    <w:lvl w:ilvl="0" w:tplc="89C6EF78">
      <w:start w:val="1"/>
      <w:numFmt w:val="lowerLetter"/>
      <w:lvlText w:val="%1)"/>
      <w:lvlJc w:val="left"/>
      <w:pPr>
        <w:ind w:left="1494" w:hanging="360"/>
      </w:pPr>
      <w:rPr>
        <w:rFonts w:hint="default"/>
      </w:rPr>
    </w:lvl>
    <w:lvl w:ilvl="1" w:tplc="04070019">
      <w:start w:val="1"/>
      <w:numFmt w:val="lowerLetter"/>
      <w:lvlText w:val="%2."/>
      <w:lvlJc w:val="left"/>
      <w:pPr>
        <w:ind w:left="163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6" w15:restartNumberingAfterBreak="0">
    <w:nsid w:val="4BE85A7E"/>
    <w:multiLevelType w:val="hybridMultilevel"/>
    <w:tmpl w:val="0D1C3FDE"/>
    <w:lvl w:ilvl="0" w:tplc="D464AB60">
      <w:start w:val="1"/>
      <w:numFmt w:val="lowerLetter"/>
      <w:lvlText w:val="%1)"/>
      <w:lvlJc w:val="left"/>
      <w:pPr>
        <w:ind w:left="2490" w:hanging="360"/>
      </w:pPr>
      <w:rPr>
        <w:rFonts w:hint="default"/>
      </w:rPr>
    </w:lvl>
    <w:lvl w:ilvl="1" w:tplc="04070019" w:tentative="1">
      <w:start w:val="1"/>
      <w:numFmt w:val="lowerLetter"/>
      <w:lvlText w:val="%2."/>
      <w:lvlJc w:val="left"/>
      <w:pPr>
        <w:ind w:left="3210" w:hanging="360"/>
      </w:pPr>
    </w:lvl>
    <w:lvl w:ilvl="2" w:tplc="0407001B" w:tentative="1">
      <w:start w:val="1"/>
      <w:numFmt w:val="lowerRoman"/>
      <w:lvlText w:val="%3."/>
      <w:lvlJc w:val="right"/>
      <w:pPr>
        <w:ind w:left="3930" w:hanging="180"/>
      </w:pPr>
    </w:lvl>
    <w:lvl w:ilvl="3" w:tplc="0407000F" w:tentative="1">
      <w:start w:val="1"/>
      <w:numFmt w:val="decimal"/>
      <w:lvlText w:val="%4."/>
      <w:lvlJc w:val="left"/>
      <w:pPr>
        <w:ind w:left="4650" w:hanging="360"/>
      </w:pPr>
    </w:lvl>
    <w:lvl w:ilvl="4" w:tplc="04070019" w:tentative="1">
      <w:start w:val="1"/>
      <w:numFmt w:val="lowerLetter"/>
      <w:lvlText w:val="%5."/>
      <w:lvlJc w:val="left"/>
      <w:pPr>
        <w:ind w:left="5370" w:hanging="360"/>
      </w:pPr>
    </w:lvl>
    <w:lvl w:ilvl="5" w:tplc="0407001B" w:tentative="1">
      <w:start w:val="1"/>
      <w:numFmt w:val="lowerRoman"/>
      <w:lvlText w:val="%6."/>
      <w:lvlJc w:val="right"/>
      <w:pPr>
        <w:ind w:left="6090" w:hanging="180"/>
      </w:pPr>
    </w:lvl>
    <w:lvl w:ilvl="6" w:tplc="0407000F" w:tentative="1">
      <w:start w:val="1"/>
      <w:numFmt w:val="decimal"/>
      <w:lvlText w:val="%7."/>
      <w:lvlJc w:val="left"/>
      <w:pPr>
        <w:ind w:left="6810" w:hanging="360"/>
      </w:pPr>
    </w:lvl>
    <w:lvl w:ilvl="7" w:tplc="04070019" w:tentative="1">
      <w:start w:val="1"/>
      <w:numFmt w:val="lowerLetter"/>
      <w:lvlText w:val="%8."/>
      <w:lvlJc w:val="left"/>
      <w:pPr>
        <w:ind w:left="7530" w:hanging="360"/>
      </w:pPr>
    </w:lvl>
    <w:lvl w:ilvl="8" w:tplc="0407001B" w:tentative="1">
      <w:start w:val="1"/>
      <w:numFmt w:val="lowerRoman"/>
      <w:lvlText w:val="%9."/>
      <w:lvlJc w:val="right"/>
      <w:pPr>
        <w:ind w:left="8250" w:hanging="180"/>
      </w:pPr>
    </w:lvl>
  </w:abstractNum>
  <w:abstractNum w:abstractNumId="27" w15:restartNumberingAfterBreak="0">
    <w:nsid w:val="4C19286E"/>
    <w:multiLevelType w:val="hybridMultilevel"/>
    <w:tmpl w:val="FFC86626"/>
    <w:lvl w:ilvl="0" w:tplc="F19C9344">
      <w:numFmt w:val="bullet"/>
      <w:lvlText w:val="-"/>
      <w:lvlJc w:val="left"/>
      <w:pPr>
        <w:ind w:left="720" w:hanging="360"/>
      </w:pPr>
      <w:rPr>
        <w:rFonts w:ascii="Tahoma" w:eastAsia="Times New Roman"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E4316CB"/>
    <w:multiLevelType w:val="hybridMultilevel"/>
    <w:tmpl w:val="398ACD2C"/>
    <w:lvl w:ilvl="0" w:tplc="6A26D304">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4520795"/>
    <w:multiLevelType w:val="hybridMultilevel"/>
    <w:tmpl w:val="250A5B40"/>
    <w:lvl w:ilvl="0" w:tplc="89C6EF78">
      <w:start w:val="1"/>
      <w:numFmt w:val="lowerLetter"/>
      <w:lvlText w:val="%1)"/>
      <w:lvlJc w:val="left"/>
      <w:pPr>
        <w:ind w:left="305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0" w15:restartNumberingAfterBreak="0">
    <w:nsid w:val="557C4154"/>
    <w:multiLevelType w:val="hybridMultilevel"/>
    <w:tmpl w:val="0D1C3FDE"/>
    <w:lvl w:ilvl="0" w:tplc="D464AB60">
      <w:start w:val="1"/>
      <w:numFmt w:val="lowerLetter"/>
      <w:lvlText w:val="%1)"/>
      <w:lvlJc w:val="left"/>
      <w:pPr>
        <w:ind w:left="2490" w:hanging="360"/>
      </w:pPr>
      <w:rPr>
        <w:rFonts w:hint="default"/>
      </w:rPr>
    </w:lvl>
    <w:lvl w:ilvl="1" w:tplc="04070019" w:tentative="1">
      <w:start w:val="1"/>
      <w:numFmt w:val="lowerLetter"/>
      <w:lvlText w:val="%2."/>
      <w:lvlJc w:val="left"/>
      <w:pPr>
        <w:ind w:left="3210" w:hanging="360"/>
      </w:pPr>
    </w:lvl>
    <w:lvl w:ilvl="2" w:tplc="0407001B" w:tentative="1">
      <w:start w:val="1"/>
      <w:numFmt w:val="lowerRoman"/>
      <w:lvlText w:val="%3."/>
      <w:lvlJc w:val="right"/>
      <w:pPr>
        <w:ind w:left="3930" w:hanging="180"/>
      </w:pPr>
    </w:lvl>
    <w:lvl w:ilvl="3" w:tplc="0407000F" w:tentative="1">
      <w:start w:val="1"/>
      <w:numFmt w:val="decimal"/>
      <w:lvlText w:val="%4."/>
      <w:lvlJc w:val="left"/>
      <w:pPr>
        <w:ind w:left="4650" w:hanging="360"/>
      </w:pPr>
    </w:lvl>
    <w:lvl w:ilvl="4" w:tplc="04070019" w:tentative="1">
      <w:start w:val="1"/>
      <w:numFmt w:val="lowerLetter"/>
      <w:lvlText w:val="%5."/>
      <w:lvlJc w:val="left"/>
      <w:pPr>
        <w:ind w:left="5370" w:hanging="360"/>
      </w:pPr>
    </w:lvl>
    <w:lvl w:ilvl="5" w:tplc="0407001B" w:tentative="1">
      <w:start w:val="1"/>
      <w:numFmt w:val="lowerRoman"/>
      <w:lvlText w:val="%6."/>
      <w:lvlJc w:val="right"/>
      <w:pPr>
        <w:ind w:left="6090" w:hanging="180"/>
      </w:pPr>
    </w:lvl>
    <w:lvl w:ilvl="6" w:tplc="0407000F" w:tentative="1">
      <w:start w:val="1"/>
      <w:numFmt w:val="decimal"/>
      <w:lvlText w:val="%7."/>
      <w:lvlJc w:val="left"/>
      <w:pPr>
        <w:ind w:left="6810" w:hanging="360"/>
      </w:pPr>
    </w:lvl>
    <w:lvl w:ilvl="7" w:tplc="04070019" w:tentative="1">
      <w:start w:val="1"/>
      <w:numFmt w:val="lowerLetter"/>
      <w:lvlText w:val="%8."/>
      <w:lvlJc w:val="left"/>
      <w:pPr>
        <w:ind w:left="7530" w:hanging="360"/>
      </w:pPr>
    </w:lvl>
    <w:lvl w:ilvl="8" w:tplc="0407001B" w:tentative="1">
      <w:start w:val="1"/>
      <w:numFmt w:val="lowerRoman"/>
      <w:lvlText w:val="%9."/>
      <w:lvlJc w:val="right"/>
      <w:pPr>
        <w:ind w:left="8250" w:hanging="180"/>
      </w:pPr>
    </w:lvl>
  </w:abstractNum>
  <w:abstractNum w:abstractNumId="31" w15:restartNumberingAfterBreak="0">
    <w:nsid w:val="565C4DD8"/>
    <w:multiLevelType w:val="hybridMultilevel"/>
    <w:tmpl w:val="35BE38BA"/>
    <w:lvl w:ilvl="0" w:tplc="89C6EF78">
      <w:start w:val="1"/>
      <w:numFmt w:val="lowerLetter"/>
      <w:lvlText w:val="%1)"/>
      <w:lvlJc w:val="left"/>
      <w:pPr>
        <w:ind w:left="305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2" w15:restartNumberingAfterBreak="0">
    <w:nsid w:val="59EE41C5"/>
    <w:multiLevelType w:val="hybridMultilevel"/>
    <w:tmpl w:val="DB2CE8CA"/>
    <w:lvl w:ilvl="0" w:tplc="2BCCA226">
      <w:start w:val="1"/>
      <w:numFmt w:val="bullet"/>
      <w:pStyle w:val="esempio"/>
      <w:lvlText w:val=""/>
      <w:lvlJc w:val="left"/>
      <w:pPr>
        <w:ind w:left="360" w:hanging="360"/>
      </w:pPr>
      <w:rPr>
        <w:rFonts w:ascii="Symbol" w:hAnsi="Symbol"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A9C4B25"/>
    <w:multiLevelType w:val="hybridMultilevel"/>
    <w:tmpl w:val="1D7698FC"/>
    <w:lvl w:ilvl="0" w:tplc="04070001">
      <w:start w:val="1"/>
      <w:numFmt w:val="bullet"/>
      <w:lvlText w:val=""/>
      <w:lvlJc w:val="left"/>
      <w:pPr>
        <w:ind w:left="3057" w:hanging="360"/>
      </w:pPr>
      <w:rPr>
        <w:rFonts w:ascii="Symbol" w:hAnsi="Symbol" w:hint="default"/>
      </w:rPr>
    </w:lvl>
    <w:lvl w:ilvl="1" w:tplc="04070019">
      <w:start w:val="1"/>
      <w:numFmt w:val="lowerLetter"/>
      <w:lvlText w:val="%2."/>
      <w:lvlJc w:val="left"/>
      <w:pPr>
        <w:ind w:left="2007" w:hanging="360"/>
      </w:pPr>
    </w:lvl>
    <w:lvl w:ilvl="2" w:tplc="0407001B">
      <w:start w:val="1"/>
      <w:numFmt w:val="lowerRoman"/>
      <w:lvlText w:val="%3."/>
      <w:lvlJc w:val="right"/>
      <w:pPr>
        <w:ind w:left="2727" w:hanging="180"/>
      </w:pPr>
    </w:lvl>
    <w:lvl w:ilvl="3" w:tplc="0407000F">
      <w:start w:val="1"/>
      <w:numFmt w:val="decimal"/>
      <w:lvlText w:val="%4."/>
      <w:lvlJc w:val="left"/>
      <w:pPr>
        <w:ind w:left="3447" w:hanging="360"/>
      </w:pPr>
    </w:lvl>
    <w:lvl w:ilvl="4" w:tplc="04070019">
      <w:start w:val="1"/>
      <w:numFmt w:val="lowerLetter"/>
      <w:lvlText w:val="%5."/>
      <w:lvlJc w:val="left"/>
      <w:pPr>
        <w:ind w:left="4167" w:hanging="360"/>
      </w:pPr>
    </w:lvl>
    <w:lvl w:ilvl="5" w:tplc="0407001B">
      <w:start w:val="1"/>
      <w:numFmt w:val="lowerRoman"/>
      <w:lvlText w:val="%6."/>
      <w:lvlJc w:val="right"/>
      <w:pPr>
        <w:ind w:left="4887" w:hanging="180"/>
      </w:pPr>
    </w:lvl>
    <w:lvl w:ilvl="6" w:tplc="0407000F">
      <w:start w:val="1"/>
      <w:numFmt w:val="decimal"/>
      <w:lvlText w:val="%7."/>
      <w:lvlJc w:val="left"/>
      <w:pPr>
        <w:ind w:left="5607" w:hanging="360"/>
      </w:pPr>
    </w:lvl>
    <w:lvl w:ilvl="7" w:tplc="04070019">
      <w:start w:val="1"/>
      <w:numFmt w:val="lowerLetter"/>
      <w:lvlText w:val="%8."/>
      <w:lvlJc w:val="left"/>
      <w:pPr>
        <w:ind w:left="6327" w:hanging="360"/>
      </w:pPr>
    </w:lvl>
    <w:lvl w:ilvl="8" w:tplc="0407001B">
      <w:start w:val="1"/>
      <w:numFmt w:val="lowerRoman"/>
      <w:lvlText w:val="%9."/>
      <w:lvlJc w:val="right"/>
      <w:pPr>
        <w:ind w:left="7047" w:hanging="180"/>
      </w:pPr>
    </w:lvl>
  </w:abstractNum>
  <w:abstractNum w:abstractNumId="34" w15:restartNumberingAfterBreak="0">
    <w:nsid w:val="5F016B29"/>
    <w:multiLevelType w:val="hybridMultilevel"/>
    <w:tmpl w:val="9F0284D4"/>
    <w:lvl w:ilvl="0" w:tplc="46545D70">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0C954BA"/>
    <w:multiLevelType w:val="hybridMultilevel"/>
    <w:tmpl w:val="3E6C4960"/>
    <w:lvl w:ilvl="0" w:tplc="04070011">
      <w:start w:val="1"/>
      <w:numFmt w:val="decimal"/>
      <w:lvlText w:val="%1)"/>
      <w:lvlJc w:val="left"/>
      <w:pPr>
        <w:ind w:left="305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6" w15:restartNumberingAfterBreak="0">
    <w:nsid w:val="6AB022DD"/>
    <w:multiLevelType w:val="hybridMultilevel"/>
    <w:tmpl w:val="4B4E8842"/>
    <w:lvl w:ilvl="0" w:tplc="B956ADC4">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AE053EF"/>
    <w:multiLevelType w:val="hybridMultilevel"/>
    <w:tmpl w:val="F1CCE29E"/>
    <w:lvl w:ilvl="0" w:tplc="7A20972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BB95810"/>
    <w:multiLevelType w:val="hybridMultilevel"/>
    <w:tmpl w:val="1A0C81AC"/>
    <w:lvl w:ilvl="0" w:tplc="B96AB6B6">
      <w:numFmt w:val="bullet"/>
      <w:lvlText w:val="-"/>
      <w:lvlJc w:val="left"/>
      <w:pPr>
        <w:ind w:left="927" w:hanging="360"/>
      </w:pPr>
      <w:rPr>
        <w:rFonts w:ascii="Calibri" w:eastAsia="Calibri" w:hAnsi="Calibri" w:cs="Calibr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9" w15:restartNumberingAfterBreak="0">
    <w:nsid w:val="76306D97"/>
    <w:multiLevelType w:val="hybridMultilevel"/>
    <w:tmpl w:val="F1DE7E7E"/>
    <w:lvl w:ilvl="0" w:tplc="6A26D304">
      <w:start w:val="1"/>
      <w:numFmt w:val="upp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860400E"/>
    <w:multiLevelType w:val="hybridMultilevel"/>
    <w:tmpl w:val="2E54D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5767832">
    <w:abstractNumId w:val="13"/>
  </w:num>
  <w:num w:numId="2" w16cid:durableId="1316763134">
    <w:abstractNumId w:val="32"/>
  </w:num>
  <w:num w:numId="3" w16cid:durableId="441648742">
    <w:abstractNumId w:val="39"/>
  </w:num>
  <w:num w:numId="4" w16cid:durableId="386338069">
    <w:abstractNumId w:val="21"/>
  </w:num>
  <w:num w:numId="5" w16cid:durableId="142965715">
    <w:abstractNumId w:val="38"/>
  </w:num>
  <w:num w:numId="6" w16cid:durableId="790713100">
    <w:abstractNumId w:val="18"/>
  </w:num>
  <w:num w:numId="7" w16cid:durableId="787896490">
    <w:abstractNumId w:val="30"/>
  </w:num>
  <w:num w:numId="8" w16cid:durableId="1256206883">
    <w:abstractNumId w:val="35"/>
  </w:num>
  <w:num w:numId="9" w16cid:durableId="733435674">
    <w:abstractNumId w:val="15"/>
  </w:num>
  <w:num w:numId="10" w16cid:durableId="975178313">
    <w:abstractNumId w:val="19"/>
  </w:num>
  <w:num w:numId="11" w16cid:durableId="871571712">
    <w:abstractNumId w:val="26"/>
  </w:num>
  <w:num w:numId="12" w16cid:durableId="890923840">
    <w:abstractNumId w:val="22"/>
  </w:num>
  <w:num w:numId="13" w16cid:durableId="857960736">
    <w:abstractNumId w:val="17"/>
  </w:num>
  <w:num w:numId="14" w16cid:durableId="714083138">
    <w:abstractNumId w:val="37"/>
  </w:num>
  <w:num w:numId="15" w16cid:durableId="39787739">
    <w:abstractNumId w:val="40"/>
  </w:num>
  <w:num w:numId="16" w16cid:durableId="1006791208">
    <w:abstractNumId w:val="16"/>
  </w:num>
  <w:num w:numId="17" w16cid:durableId="1210260171">
    <w:abstractNumId w:val="36"/>
  </w:num>
  <w:num w:numId="18" w16cid:durableId="222954107">
    <w:abstractNumId w:val="14"/>
  </w:num>
  <w:num w:numId="19" w16cid:durableId="1446542082">
    <w:abstractNumId w:val="27"/>
  </w:num>
  <w:num w:numId="20" w16cid:durableId="1463814365">
    <w:abstractNumId w:val="24"/>
  </w:num>
  <w:num w:numId="21" w16cid:durableId="1206604579">
    <w:abstractNumId w:val="23"/>
  </w:num>
  <w:num w:numId="22" w16cid:durableId="441071908">
    <w:abstractNumId w:val="25"/>
  </w:num>
  <w:num w:numId="23" w16cid:durableId="1457800129">
    <w:abstractNumId w:val="20"/>
  </w:num>
  <w:num w:numId="24" w16cid:durableId="1957180421">
    <w:abstractNumId w:val="31"/>
  </w:num>
  <w:num w:numId="25" w16cid:durableId="1357348247">
    <w:abstractNumId w:val="29"/>
  </w:num>
  <w:num w:numId="26" w16cid:durableId="1918589696">
    <w:abstractNumId w:val="33"/>
  </w:num>
  <w:num w:numId="27" w16cid:durableId="1707100900">
    <w:abstractNumId w:val="28"/>
  </w:num>
  <w:num w:numId="28" w16cid:durableId="162550057">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283"/>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C98"/>
    <w:rsid w:val="0000375A"/>
    <w:rsid w:val="00013E82"/>
    <w:rsid w:val="00016F22"/>
    <w:rsid w:val="0002050A"/>
    <w:rsid w:val="00030869"/>
    <w:rsid w:val="00034EDA"/>
    <w:rsid w:val="000377C4"/>
    <w:rsid w:val="000424D6"/>
    <w:rsid w:val="0004643F"/>
    <w:rsid w:val="000472E3"/>
    <w:rsid w:val="00053D15"/>
    <w:rsid w:val="000611A9"/>
    <w:rsid w:val="00062039"/>
    <w:rsid w:val="00062C2E"/>
    <w:rsid w:val="00067EC4"/>
    <w:rsid w:val="00070E5D"/>
    <w:rsid w:val="000711E8"/>
    <w:rsid w:val="00080516"/>
    <w:rsid w:val="0008136B"/>
    <w:rsid w:val="00081F32"/>
    <w:rsid w:val="0008232E"/>
    <w:rsid w:val="00082382"/>
    <w:rsid w:val="000838F4"/>
    <w:rsid w:val="00085A03"/>
    <w:rsid w:val="00086CD1"/>
    <w:rsid w:val="0009208E"/>
    <w:rsid w:val="0009260C"/>
    <w:rsid w:val="0009289A"/>
    <w:rsid w:val="00093267"/>
    <w:rsid w:val="000963FE"/>
    <w:rsid w:val="000A0E50"/>
    <w:rsid w:val="000A3FBB"/>
    <w:rsid w:val="000A43FE"/>
    <w:rsid w:val="000A6F8F"/>
    <w:rsid w:val="000A71D8"/>
    <w:rsid w:val="000B29EB"/>
    <w:rsid w:val="000B46E2"/>
    <w:rsid w:val="000B740A"/>
    <w:rsid w:val="000C344C"/>
    <w:rsid w:val="000C6573"/>
    <w:rsid w:val="000D027C"/>
    <w:rsid w:val="000D4E5E"/>
    <w:rsid w:val="000D66F7"/>
    <w:rsid w:val="000D762C"/>
    <w:rsid w:val="000D791C"/>
    <w:rsid w:val="000E3B66"/>
    <w:rsid w:val="000E4CEE"/>
    <w:rsid w:val="000E4E8F"/>
    <w:rsid w:val="000E79B1"/>
    <w:rsid w:val="000F1557"/>
    <w:rsid w:val="000F392A"/>
    <w:rsid w:val="000F3F53"/>
    <w:rsid w:val="000F6951"/>
    <w:rsid w:val="00102100"/>
    <w:rsid w:val="00103CB2"/>
    <w:rsid w:val="00104286"/>
    <w:rsid w:val="0011061D"/>
    <w:rsid w:val="00112413"/>
    <w:rsid w:val="00116316"/>
    <w:rsid w:val="00121DD5"/>
    <w:rsid w:val="001244B5"/>
    <w:rsid w:val="001261CD"/>
    <w:rsid w:val="00136A48"/>
    <w:rsid w:val="00136F92"/>
    <w:rsid w:val="00140606"/>
    <w:rsid w:val="00145E67"/>
    <w:rsid w:val="00146466"/>
    <w:rsid w:val="001469A8"/>
    <w:rsid w:val="00147E35"/>
    <w:rsid w:val="0015175B"/>
    <w:rsid w:val="001528A3"/>
    <w:rsid w:val="00154016"/>
    <w:rsid w:val="00155929"/>
    <w:rsid w:val="0016106D"/>
    <w:rsid w:val="00164F9F"/>
    <w:rsid w:val="001659A8"/>
    <w:rsid w:val="0017090E"/>
    <w:rsid w:val="001735EC"/>
    <w:rsid w:val="00174DF6"/>
    <w:rsid w:val="00175F9A"/>
    <w:rsid w:val="0017663E"/>
    <w:rsid w:val="001804C4"/>
    <w:rsid w:val="001865EF"/>
    <w:rsid w:val="00187348"/>
    <w:rsid w:val="001876F3"/>
    <w:rsid w:val="001A4DC2"/>
    <w:rsid w:val="001A5145"/>
    <w:rsid w:val="001A6D15"/>
    <w:rsid w:val="001B1525"/>
    <w:rsid w:val="001B1A53"/>
    <w:rsid w:val="001B5E0F"/>
    <w:rsid w:val="001C326C"/>
    <w:rsid w:val="001C6D60"/>
    <w:rsid w:val="001D038F"/>
    <w:rsid w:val="001D173B"/>
    <w:rsid w:val="001D2BD0"/>
    <w:rsid w:val="001D3C4D"/>
    <w:rsid w:val="001D6415"/>
    <w:rsid w:val="001E026B"/>
    <w:rsid w:val="001E1ACE"/>
    <w:rsid w:val="001F0653"/>
    <w:rsid w:val="001F0CC2"/>
    <w:rsid w:val="001F39DB"/>
    <w:rsid w:val="001F4D86"/>
    <w:rsid w:val="001F65CE"/>
    <w:rsid w:val="002012EA"/>
    <w:rsid w:val="00202334"/>
    <w:rsid w:val="00206159"/>
    <w:rsid w:val="00212B43"/>
    <w:rsid w:val="00212CA1"/>
    <w:rsid w:val="00214567"/>
    <w:rsid w:val="002150E9"/>
    <w:rsid w:val="00217638"/>
    <w:rsid w:val="00217E7B"/>
    <w:rsid w:val="00221D73"/>
    <w:rsid w:val="00221F09"/>
    <w:rsid w:val="00223093"/>
    <w:rsid w:val="0023172B"/>
    <w:rsid w:val="00231E42"/>
    <w:rsid w:val="00237F36"/>
    <w:rsid w:val="002412A3"/>
    <w:rsid w:val="0024157C"/>
    <w:rsid w:val="0024474A"/>
    <w:rsid w:val="00246484"/>
    <w:rsid w:val="00250C1B"/>
    <w:rsid w:val="00250CA5"/>
    <w:rsid w:val="00251AB7"/>
    <w:rsid w:val="0025394B"/>
    <w:rsid w:val="002573A1"/>
    <w:rsid w:val="00260114"/>
    <w:rsid w:val="002640E0"/>
    <w:rsid w:val="002658D0"/>
    <w:rsid w:val="00271B9F"/>
    <w:rsid w:val="002829E5"/>
    <w:rsid w:val="00282BE3"/>
    <w:rsid w:val="00284036"/>
    <w:rsid w:val="0029455C"/>
    <w:rsid w:val="002A0661"/>
    <w:rsid w:val="002A5643"/>
    <w:rsid w:val="002A6F2A"/>
    <w:rsid w:val="002A749B"/>
    <w:rsid w:val="002B011A"/>
    <w:rsid w:val="002B2830"/>
    <w:rsid w:val="002B39A0"/>
    <w:rsid w:val="002B4189"/>
    <w:rsid w:val="002B4FF5"/>
    <w:rsid w:val="002B6581"/>
    <w:rsid w:val="002B6792"/>
    <w:rsid w:val="002C3BE6"/>
    <w:rsid w:val="002C4FF9"/>
    <w:rsid w:val="002C6093"/>
    <w:rsid w:val="002C793D"/>
    <w:rsid w:val="002D07E6"/>
    <w:rsid w:val="002D126F"/>
    <w:rsid w:val="002D150F"/>
    <w:rsid w:val="002D1591"/>
    <w:rsid w:val="002D4FBC"/>
    <w:rsid w:val="002D6020"/>
    <w:rsid w:val="002D7BEC"/>
    <w:rsid w:val="002E0172"/>
    <w:rsid w:val="002E3CC2"/>
    <w:rsid w:val="002E65D3"/>
    <w:rsid w:val="002E798A"/>
    <w:rsid w:val="002E7F57"/>
    <w:rsid w:val="002F065D"/>
    <w:rsid w:val="002F123A"/>
    <w:rsid w:val="002F1955"/>
    <w:rsid w:val="002F1ED5"/>
    <w:rsid w:val="00302E2D"/>
    <w:rsid w:val="003060C3"/>
    <w:rsid w:val="00310605"/>
    <w:rsid w:val="0031224D"/>
    <w:rsid w:val="003149EA"/>
    <w:rsid w:val="00316CC8"/>
    <w:rsid w:val="003178DB"/>
    <w:rsid w:val="0031799C"/>
    <w:rsid w:val="00320692"/>
    <w:rsid w:val="0032305A"/>
    <w:rsid w:val="00343BD9"/>
    <w:rsid w:val="0034418C"/>
    <w:rsid w:val="0034533F"/>
    <w:rsid w:val="00346755"/>
    <w:rsid w:val="00350654"/>
    <w:rsid w:val="0035420F"/>
    <w:rsid w:val="00360B22"/>
    <w:rsid w:val="00360E69"/>
    <w:rsid w:val="00361E0C"/>
    <w:rsid w:val="00361EAC"/>
    <w:rsid w:val="003668B7"/>
    <w:rsid w:val="00370187"/>
    <w:rsid w:val="00370FAE"/>
    <w:rsid w:val="0037371C"/>
    <w:rsid w:val="003741B7"/>
    <w:rsid w:val="00376D3F"/>
    <w:rsid w:val="00380067"/>
    <w:rsid w:val="003804EC"/>
    <w:rsid w:val="003845BE"/>
    <w:rsid w:val="0038719F"/>
    <w:rsid w:val="00387383"/>
    <w:rsid w:val="003874BE"/>
    <w:rsid w:val="00387E52"/>
    <w:rsid w:val="00392140"/>
    <w:rsid w:val="003A19DD"/>
    <w:rsid w:val="003A61F8"/>
    <w:rsid w:val="003B2134"/>
    <w:rsid w:val="003B6CB3"/>
    <w:rsid w:val="003B75F4"/>
    <w:rsid w:val="003C17B2"/>
    <w:rsid w:val="003C1B43"/>
    <w:rsid w:val="003C222E"/>
    <w:rsid w:val="003C6552"/>
    <w:rsid w:val="003C7898"/>
    <w:rsid w:val="003D1872"/>
    <w:rsid w:val="003E0283"/>
    <w:rsid w:val="003E2549"/>
    <w:rsid w:val="003E4273"/>
    <w:rsid w:val="003F2FD5"/>
    <w:rsid w:val="003F410D"/>
    <w:rsid w:val="003F4FE8"/>
    <w:rsid w:val="00400BA2"/>
    <w:rsid w:val="0040517C"/>
    <w:rsid w:val="0040562C"/>
    <w:rsid w:val="00407BFC"/>
    <w:rsid w:val="00412247"/>
    <w:rsid w:val="00414181"/>
    <w:rsid w:val="00417CC3"/>
    <w:rsid w:val="004215A3"/>
    <w:rsid w:val="0042488D"/>
    <w:rsid w:val="00425216"/>
    <w:rsid w:val="00425D69"/>
    <w:rsid w:val="00430339"/>
    <w:rsid w:val="004309A9"/>
    <w:rsid w:val="00430B3B"/>
    <w:rsid w:val="00432E45"/>
    <w:rsid w:val="00440064"/>
    <w:rsid w:val="00440B2B"/>
    <w:rsid w:val="00444EF5"/>
    <w:rsid w:val="00450D8A"/>
    <w:rsid w:val="004515FC"/>
    <w:rsid w:val="00451627"/>
    <w:rsid w:val="0045196E"/>
    <w:rsid w:val="00452E77"/>
    <w:rsid w:val="004559C0"/>
    <w:rsid w:val="00455BDB"/>
    <w:rsid w:val="0045683C"/>
    <w:rsid w:val="00457B0E"/>
    <w:rsid w:val="00460330"/>
    <w:rsid w:val="00462FE7"/>
    <w:rsid w:val="00466391"/>
    <w:rsid w:val="00467D3F"/>
    <w:rsid w:val="00472406"/>
    <w:rsid w:val="00477366"/>
    <w:rsid w:val="00481BA3"/>
    <w:rsid w:val="004828C4"/>
    <w:rsid w:val="004829AB"/>
    <w:rsid w:val="00482B3C"/>
    <w:rsid w:val="00484CD2"/>
    <w:rsid w:val="0049726E"/>
    <w:rsid w:val="004A2025"/>
    <w:rsid w:val="004A5E8C"/>
    <w:rsid w:val="004A67A3"/>
    <w:rsid w:val="004B0C4A"/>
    <w:rsid w:val="004B319F"/>
    <w:rsid w:val="004B66F7"/>
    <w:rsid w:val="004C05CE"/>
    <w:rsid w:val="004C3C49"/>
    <w:rsid w:val="004C68B2"/>
    <w:rsid w:val="004C77A6"/>
    <w:rsid w:val="004D026C"/>
    <w:rsid w:val="004D0C10"/>
    <w:rsid w:val="004D0DA5"/>
    <w:rsid w:val="004D25A9"/>
    <w:rsid w:val="004D2DD5"/>
    <w:rsid w:val="004D3822"/>
    <w:rsid w:val="004D3E6B"/>
    <w:rsid w:val="004D4BD1"/>
    <w:rsid w:val="004E013C"/>
    <w:rsid w:val="004E2EE1"/>
    <w:rsid w:val="004E746E"/>
    <w:rsid w:val="004F0F7D"/>
    <w:rsid w:val="004F253D"/>
    <w:rsid w:val="004F4E34"/>
    <w:rsid w:val="004F6888"/>
    <w:rsid w:val="004F7301"/>
    <w:rsid w:val="0050074E"/>
    <w:rsid w:val="005009B9"/>
    <w:rsid w:val="00501984"/>
    <w:rsid w:val="00501D32"/>
    <w:rsid w:val="0050335E"/>
    <w:rsid w:val="00506315"/>
    <w:rsid w:val="00506D3B"/>
    <w:rsid w:val="00512253"/>
    <w:rsid w:val="00514C17"/>
    <w:rsid w:val="0051506F"/>
    <w:rsid w:val="0052153C"/>
    <w:rsid w:val="00524FBB"/>
    <w:rsid w:val="00526408"/>
    <w:rsid w:val="0053481E"/>
    <w:rsid w:val="0054282F"/>
    <w:rsid w:val="00543347"/>
    <w:rsid w:val="005450EC"/>
    <w:rsid w:val="00547E61"/>
    <w:rsid w:val="005518DE"/>
    <w:rsid w:val="00553676"/>
    <w:rsid w:val="00553D5E"/>
    <w:rsid w:val="00557528"/>
    <w:rsid w:val="00557847"/>
    <w:rsid w:val="00560F4D"/>
    <w:rsid w:val="00563168"/>
    <w:rsid w:val="00563809"/>
    <w:rsid w:val="0056438D"/>
    <w:rsid w:val="00565AE8"/>
    <w:rsid w:val="00572304"/>
    <w:rsid w:val="005731C2"/>
    <w:rsid w:val="005752D3"/>
    <w:rsid w:val="005756E4"/>
    <w:rsid w:val="005770C5"/>
    <w:rsid w:val="0058314E"/>
    <w:rsid w:val="00583FD1"/>
    <w:rsid w:val="00586B3E"/>
    <w:rsid w:val="005870C1"/>
    <w:rsid w:val="0059181F"/>
    <w:rsid w:val="00591B78"/>
    <w:rsid w:val="00591C67"/>
    <w:rsid w:val="005A1FFF"/>
    <w:rsid w:val="005A3F05"/>
    <w:rsid w:val="005B1748"/>
    <w:rsid w:val="005B32F6"/>
    <w:rsid w:val="005B414A"/>
    <w:rsid w:val="005C2AD0"/>
    <w:rsid w:val="005C3CEB"/>
    <w:rsid w:val="005C40DA"/>
    <w:rsid w:val="005C6D28"/>
    <w:rsid w:val="005D38EE"/>
    <w:rsid w:val="005E6D17"/>
    <w:rsid w:val="005F112B"/>
    <w:rsid w:val="00601216"/>
    <w:rsid w:val="00601624"/>
    <w:rsid w:val="00603588"/>
    <w:rsid w:val="006076C3"/>
    <w:rsid w:val="006122F6"/>
    <w:rsid w:val="006139FB"/>
    <w:rsid w:val="00621C6F"/>
    <w:rsid w:val="00622AF1"/>
    <w:rsid w:val="006237AB"/>
    <w:rsid w:val="00633059"/>
    <w:rsid w:val="00633A71"/>
    <w:rsid w:val="00633BD3"/>
    <w:rsid w:val="006359B7"/>
    <w:rsid w:val="00635B25"/>
    <w:rsid w:val="00635C6E"/>
    <w:rsid w:val="00635CB1"/>
    <w:rsid w:val="00642B62"/>
    <w:rsid w:val="006626B4"/>
    <w:rsid w:val="006633BD"/>
    <w:rsid w:val="00665FAB"/>
    <w:rsid w:val="00673A4B"/>
    <w:rsid w:val="00674351"/>
    <w:rsid w:val="00674A3D"/>
    <w:rsid w:val="00680675"/>
    <w:rsid w:val="006811F4"/>
    <w:rsid w:val="00682EB8"/>
    <w:rsid w:val="0068324C"/>
    <w:rsid w:val="006837D5"/>
    <w:rsid w:val="00685433"/>
    <w:rsid w:val="00687BE2"/>
    <w:rsid w:val="00690487"/>
    <w:rsid w:val="00691076"/>
    <w:rsid w:val="0069254D"/>
    <w:rsid w:val="00692C98"/>
    <w:rsid w:val="006932A5"/>
    <w:rsid w:val="00697713"/>
    <w:rsid w:val="006A1DB6"/>
    <w:rsid w:val="006B1FB1"/>
    <w:rsid w:val="006B5AD6"/>
    <w:rsid w:val="006B5DD7"/>
    <w:rsid w:val="006B656B"/>
    <w:rsid w:val="006B7903"/>
    <w:rsid w:val="006C099D"/>
    <w:rsid w:val="006D1C6A"/>
    <w:rsid w:val="006D45FE"/>
    <w:rsid w:val="006D5513"/>
    <w:rsid w:val="006E1730"/>
    <w:rsid w:val="006E22B1"/>
    <w:rsid w:val="006E5431"/>
    <w:rsid w:val="00700B96"/>
    <w:rsid w:val="00702703"/>
    <w:rsid w:val="00702E4A"/>
    <w:rsid w:val="0070420B"/>
    <w:rsid w:val="00705BAF"/>
    <w:rsid w:val="007102AB"/>
    <w:rsid w:val="00713BFF"/>
    <w:rsid w:val="007150EE"/>
    <w:rsid w:val="0071567D"/>
    <w:rsid w:val="007209F7"/>
    <w:rsid w:val="007224A0"/>
    <w:rsid w:val="00725C80"/>
    <w:rsid w:val="007304D9"/>
    <w:rsid w:val="00731522"/>
    <w:rsid w:val="00733B15"/>
    <w:rsid w:val="00735072"/>
    <w:rsid w:val="00740443"/>
    <w:rsid w:val="007420FA"/>
    <w:rsid w:val="0074270A"/>
    <w:rsid w:val="00744023"/>
    <w:rsid w:val="007463D7"/>
    <w:rsid w:val="0074687A"/>
    <w:rsid w:val="007478E6"/>
    <w:rsid w:val="00750C23"/>
    <w:rsid w:val="0075686A"/>
    <w:rsid w:val="00763EF0"/>
    <w:rsid w:val="007708C2"/>
    <w:rsid w:val="00771959"/>
    <w:rsid w:val="00777BBD"/>
    <w:rsid w:val="00781764"/>
    <w:rsid w:val="0078354F"/>
    <w:rsid w:val="00784B27"/>
    <w:rsid w:val="00791C14"/>
    <w:rsid w:val="00792637"/>
    <w:rsid w:val="00796B90"/>
    <w:rsid w:val="007A05C1"/>
    <w:rsid w:val="007A3945"/>
    <w:rsid w:val="007A7EED"/>
    <w:rsid w:val="007B1A0E"/>
    <w:rsid w:val="007B1C90"/>
    <w:rsid w:val="007B2F30"/>
    <w:rsid w:val="007B5698"/>
    <w:rsid w:val="007B7D8D"/>
    <w:rsid w:val="007C1B84"/>
    <w:rsid w:val="007C1FCF"/>
    <w:rsid w:val="007C3990"/>
    <w:rsid w:val="007C3AAB"/>
    <w:rsid w:val="007C3C2E"/>
    <w:rsid w:val="007C53E4"/>
    <w:rsid w:val="007D15EC"/>
    <w:rsid w:val="007D79E9"/>
    <w:rsid w:val="007E18F1"/>
    <w:rsid w:val="007F5240"/>
    <w:rsid w:val="007F6BA9"/>
    <w:rsid w:val="007F7876"/>
    <w:rsid w:val="00802D3B"/>
    <w:rsid w:val="00805DEB"/>
    <w:rsid w:val="00806313"/>
    <w:rsid w:val="00807DD1"/>
    <w:rsid w:val="00810E0A"/>
    <w:rsid w:val="008110E3"/>
    <w:rsid w:val="00815C5A"/>
    <w:rsid w:val="00816DB8"/>
    <w:rsid w:val="00816EAC"/>
    <w:rsid w:val="0082238B"/>
    <w:rsid w:val="008250DA"/>
    <w:rsid w:val="00834332"/>
    <w:rsid w:val="00834D5C"/>
    <w:rsid w:val="00840FD9"/>
    <w:rsid w:val="0084156F"/>
    <w:rsid w:val="0084298A"/>
    <w:rsid w:val="008432F4"/>
    <w:rsid w:val="008441B3"/>
    <w:rsid w:val="008503E5"/>
    <w:rsid w:val="008514CD"/>
    <w:rsid w:val="00854C8A"/>
    <w:rsid w:val="00857034"/>
    <w:rsid w:val="008571DF"/>
    <w:rsid w:val="00862402"/>
    <w:rsid w:val="008627FF"/>
    <w:rsid w:val="00871BCF"/>
    <w:rsid w:val="0087542B"/>
    <w:rsid w:val="00875DCB"/>
    <w:rsid w:val="00883CB6"/>
    <w:rsid w:val="00884E37"/>
    <w:rsid w:val="00885A50"/>
    <w:rsid w:val="00886D9F"/>
    <w:rsid w:val="008874AF"/>
    <w:rsid w:val="008946B6"/>
    <w:rsid w:val="0089562C"/>
    <w:rsid w:val="00897696"/>
    <w:rsid w:val="008A13B0"/>
    <w:rsid w:val="008A272D"/>
    <w:rsid w:val="008A346E"/>
    <w:rsid w:val="008B1152"/>
    <w:rsid w:val="008B3CF9"/>
    <w:rsid w:val="008B467D"/>
    <w:rsid w:val="008B5146"/>
    <w:rsid w:val="008C2216"/>
    <w:rsid w:val="008C3EFF"/>
    <w:rsid w:val="008C72CF"/>
    <w:rsid w:val="008D214A"/>
    <w:rsid w:val="008D2404"/>
    <w:rsid w:val="008D3F88"/>
    <w:rsid w:val="008D6372"/>
    <w:rsid w:val="008D79A0"/>
    <w:rsid w:val="008E4E66"/>
    <w:rsid w:val="008E5352"/>
    <w:rsid w:val="008E6CD0"/>
    <w:rsid w:val="008F574A"/>
    <w:rsid w:val="008F6105"/>
    <w:rsid w:val="0090024C"/>
    <w:rsid w:val="009030B7"/>
    <w:rsid w:val="00904A2E"/>
    <w:rsid w:val="00904A46"/>
    <w:rsid w:val="009058F3"/>
    <w:rsid w:val="00911083"/>
    <w:rsid w:val="0091726C"/>
    <w:rsid w:val="00925770"/>
    <w:rsid w:val="00941976"/>
    <w:rsid w:val="00941AD2"/>
    <w:rsid w:val="00944EF4"/>
    <w:rsid w:val="0094688F"/>
    <w:rsid w:val="00952C23"/>
    <w:rsid w:val="00955289"/>
    <w:rsid w:val="00955767"/>
    <w:rsid w:val="00961008"/>
    <w:rsid w:val="00961CA8"/>
    <w:rsid w:val="00962E45"/>
    <w:rsid w:val="00965CC6"/>
    <w:rsid w:val="0096622F"/>
    <w:rsid w:val="009675E9"/>
    <w:rsid w:val="00970F99"/>
    <w:rsid w:val="009740C2"/>
    <w:rsid w:val="00976925"/>
    <w:rsid w:val="00983886"/>
    <w:rsid w:val="009839BF"/>
    <w:rsid w:val="00983D25"/>
    <w:rsid w:val="0098478C"/>
    <w:rsid w:val="00985586"/>
    <w:rsid w:val="00985E29"/>
    <w:rsid w:val="009865AA"/>
    <w:rsid w:val="00987337"/>
    <w:rsid w:val="00990201"/>
    <w:rsid w:val="00991A1E"/>
    <w:rsid w:val="00992300"/>
    <w:rsid w:val="009964B6"/>
    <w:rsid w:val="00997EED"/>
    <w:rsid w:val="009A5374"/>
    <w:rsid w:val="009B02F5"/>
    <w:rsid w:val="009B3403"/>
    <w:rsid w:val="009C0291"/>
    <w:rsid w:val="009C3683"/>
    <w:rsid w:val="009C48DC"/>
    <w:rsid w:val="009C4EE4"/>
    <w:rsid w:val="009D6B9C"/>
    <w:rsid w:val="009D7E95"/>
    <w:rsid w:val="009E0B45"/>
    <w:rsid w:val="009E248F"/>
    <w:rsid w:val="009E2E32"/>
    <w:rsid w:val="009E469A"/>
    <w:rsid w:val="009E7FAE"/>
    <w:rsid w:val="009F6480"/>
    <w:rsid w:val="009F689F"/>
    <w:rsid w:val="00A011E1"/>
    <w:rsid w:val="00A01BB9"/>
    <w:rsid w:val="00A032CE"/>
    <w:rsid w:val="00A0745C"/>
    <w:rsid w:val="00A1213F"/>
    <w:rsid w:val="00A20BA7"/>
    <w:rsid w:val="00A22F4B"/>
    <w:rsid w:val="00A24838"/>
    <w:rsid w:val="00A277A8"/>
    <w:rsid w:val="00A30844"/>
    <w:rsid w:val="00A30AE4"/>
    <w:rsid w:val="00A33134"/>
    <w:rsid w:val="00A35655"/>
    <w:rsid w:val="00A36046"/>
    <w:rsid w:val="00A364DB"/>
    <w:rsid w:val="00A402F2"/>
    <w:rsid w:val="00A44678"/>
    <w:rsid w:val="00A455EB"/>
    <w:rsid w:val="00A47D60"/>
    <w:rsid w:val="00A50A8D"/>
    <w:rsid w:val="00A52F20"/>
    <w:rsid w:val="00A53A94"/>
    <w:rsid w:val="00A55645"/>
    <w:rsid w:val="00A56D63"/>
    <w:rsid w:val="00A5769D"/>
    <w:rsid w:val="00A57EEB"/>
    <w:rsid w:val="00A65885"/>
    <w:rsid w:val="00A71069"/>
    <w:rsid w:val="00A71BBA"/>
    <w:rsid w:val="00A72166"/>
    <w:rsid w:val="00A72FCB"/>
    <w:rsid w:val="00A74E82"/>
    <w:rsid w:val="00A7507B"/>
    <w:rsid w:val="00A77D4A"/>
    <w:rsid w:val="00A945DE"/>
    <w:rsid w:val="00AA2347"/>
    <w:rsid w:val="00AA29BC"/>
    <w:rsid w:val="00AA3243"/>
    <w:rsid w:val="00AA4CE2"/>
    <w:rsid w:val="00AB26A9"/>
    <w:rsid w:val="00AB6207"/>
    <w:rsid w:val="00AC327C"/>
    <w:rsid w:val="00AC4CEF"/>
    <w:rsid w:val="00AC57D4"/>
    <w:rsid w:val="00AC5A7F"/>
    <w:rsid w:val="00AC5E9B"/>
    <w:rsid w:val="00AC7B39"/>
    <w:rsid w:val="00AC7FCB"/>
    <w:rsid w:val="00AD0768"/>
    <w:rsid w:val="00AE0A42"/>
    <w:rsid w:val="00AE7AB1"/>
    <w:rsid w:val="00AF0129"/>
    <w:rsid w:val="00AF5451"/>
    <w:rsid w:val="00B0784A"/>
    <w:rsid w:val="00B132D6"/>
    <w:rsid w:val="00B14D3B"/>
    <w:rsid w:val="00B1554F"/>
    <w:rsid w:val="00B16002"/>
    <w:rsid w:val="00B160FC"/>
    <w:rsid w:val="00B16203"/>
    <w:rsid w:val="00B17D42"/>
    <w:rsid w:val="00B20514"/>
    <w:rsid w:val="00B207A6"/>
    <w:rsid w:val="00B21A47"/>
    <w:rsid w:val="00B249A3"/>
    <w:rsid w:val="00B255D9"/>
    <w:rsid w:val="00B322F8"/>
    <w:rsid w:val="00B36457"/>
    <w:rsid w:val="00B4051A"/>
    <w:rsid w:val="00B40D77"/>
    <w:rsid w:val="00B431CF"/>
    <w:rsid w:val="00B46A2C"/>
    <w:rsid w:val="00B5017E"/>
    <w:rsid w:val="00B531B2"/>
    <w:rsid w:val="00B565A5"/>
    <w:rsid w:val="00B63DD3"/>
    <w:rsid w:val="00B64086"/>
    <w:rsid w:val="00B709AC"/>
    <w:rsid w:val="00B72F53"/>
    <w:rsid w:val="00B73767"/>
    <w:rsid w:val="00B74C8F"/>
    <w:rsid w:val="00B85566"/>
    <w:rsid w:val="00B86DF9"/>
    <w:rsid w:val="00B9519B"/>
    <w:rsid w:val="00BA0573"/>
    <w:rsid w:val="00BA3E9A"/>
    <w:rsid w:val="00BA4014"/>
    <w:rsid w:val="00BA6D0C"/>
    <w:rsid w:val="00BB05A5"/>
    <w:rsid w:val="00BB591F"/>
    <w:rsid w:val="00BC05C4"/>
    <w:rsid w:val="00BD0D48"/>
    <w:rsid w:val="00BD1BD4"/>
    <w:rsid w:val="00BD1E9F"/>
    <w:rsid w:val="00BD245E"/>
    <w:rsid w:val="00BD4EA2"/>
    <w:rsid w:val="00BE490F"/>
    <w:rsid w:val="00BE4D89"/>
    <w:rsid w:val="00BF3898"/>
    <w:rsid w:val="00BF38FA"/>
    <w:rsid w:val="00BF6365"/>
    <w:rsid w:val="00BF7D43"/>
    <w:rsid w:val="00C04F7E"/>
    <w:rsid w:val="00C06939"/>
    <w:rsid w:val="00C073B4"/>
    <w:rsid w:val="00C12295"/>
    <w:rsid w:val="00C134D1"/>
    <w:rsid w:val="00C1592B"/>
    <w:rsid w:val="00C20DD5"/>
    <w:rsid w:val="00C22949"/>
    <w:rsid w:val="00C2627F"/>
    <w:rsid w:val="00C2706E"/>
    <w:rsid w:val="00C30C8D"/>
    <w:rsid w:val="00C31478"/>
    <w:rsid w:val="00C319F3"/>
    <w:rsid w:val="00C3457E"/>
    <w:rsid w:val="00C349FA"/>
    <w:rsid w:val="00C36CFE"/>
    <w:rsid w:val="00C4083B"/>
    <w:rsid w:val="00C41DE6"/>
    <w:rsid w:val="00C4219C"/>
    <w:rsid w:val="00C45472"/>
    <w:rsid w:val="00C60B0B"/>
    <w:rsid w:val="00C61236"/>
    <w:rsid w:val="00C61273"/>
    <w:rsid w:val="00C61731"/>
    <w:rsid w:val="00C63977"/>
    <w:rsid w:val="00C67F0B"/>
    <w:rsid w:val="00C7393C"/>
    <w:rsid w:val="00C76C99"/>
    <w:rsid w:val="00C776D9"/>
    <w:rsid w:val="00C857F0"/>
    <w:rsid w:val="00C952F3"/>
    <w:rsid w:val="00C9635B"/>
    <w:rsid w:val="00CA0138"/>
    <w:rsid w:val="00CA1F6D"/>
    <w:rsid w:val="00CA78DE"/>
    <w:rsid w:val="00CB3AEC"/>
    <w:rsid w:val="00CB440C"/>
    <w:rsid w:val="00CC0FD1"/>
    <w:rsid w:val="00CC21AE"/>
    <w:rsid w:val="00CD2519"/>
    <w:rsid w:val="00CD6076"/>
    <w:rsid w:val="00CD683F"/>
    <w:rsid w:val="00CE0641"/>
    <w:rsid w:val="00CE08FA"/>
    <w:rsid w:val="00CE0EDA"/>
    <w:rsid w:val="00CE7177"/>
    <w:rsid w:val="00CE7386"/>
    <w:rsid w:val="00CF06D8"/>
    <w:rsid w:val="00CF212C"/>
    <w:rsid w:val="00CF51B6"/>
    <w:rsid w:val="00D03E78"/>
    <w:rsid w:val="00D03F1A"/>
    <w:rsid w:val="00D03FF9"/>
    <w:rsid w:val="00D046C4"/>
    <w:rsid w:val="00D062A4"/>
    <w:rsid w:val="00D13F00"/>
    <w:rsid w:val="00D17889"/>
    <w:rsid w:val="00D20CFE"/>
    <w:rsid w:val="00D2268B"/>
    <w:rsid w:val="00D23EAA"/>
    <w:rsid w:val="00D240AC"/>
    <w:rsid w:val="00D25CAB"/>
    <w:rsid w:val="00D300CB"/>
    <w:rsid w:val="00D30E4E"/>
    <w:rsid w:val="00D327BF"/>
    <w:rsid w:val="00D3361C"/>
    <w:rsid w:val="00D336A4"/>
    <w:rsid w:val="00D4106F"/>
    <w:rsid w:val="00D41E9A"/>
    <w:rsid w:val="00D431F1"/>
    <w:rsid w:val="00D45F29"/>
    <w:rsid w:val="00D4755C"/>
    <w:rsid w:val="00D50601"/>
    <w:rsid w:val="00D50E0A"/>
    <w:rsid w:val="00D51461"/>
    <w:rsid w:val="00D55F76"/>
    <w:rsid w:val="00D5657D"/>
    <w:rsid w:val="00D624CD"/>
    <w:rsid w:val="00D63C68"/>
    <w:rsid w:val="00D668A5"/>
    <w:rsid w:val="00D66EBD"/>
    <w:rsid w:val="00D71A59"/>
    <w:rsid w:val="00D71C2A"/>
    <w:rsid w:val="00D76999"/>
    <w:rsid w:val="00D815BF"/>
    <w:rsid w:val="00D81FA8"/>
    <w:rsid w:val="00D82625"/>
    <w:rsid w:val="00D83D80"/>
    <w:rsid w:val="00D8656A"/>
    <w:rsid w:val="00D87CD9"/>
    <w:rsid w:val="00D94594"/>
    <w:rsid w:val="00D968A3"/>
    <w:rsid w:val="00DA3D83"/>
    <w:rsid w:val="00DA4112"/>
    <w:rsid w:val="00DA47C8"/>
    <w:rsid w:val="00DA6080"/>
    <w:rsid w:val="00DB1B12"/>
    <w:rsid w:val="00DB33A7"/>
    <w:rsid w:val="00DB5CC3"/>
    <w:rsid w:val="00DD2AB5"/>
    <w:rsid w:val="00DD33CA"/>
    <w:rsid w:val="00DD3666"/>
    <w:rsid w:val="00DD400E"/>
    <w:rsid w:val="00DD58CC"/>
    <w:rsid w:val="00DD5B76"/>
    <w:rsid w:val="00DE055D"/>
    <w:rsid w:val="00DE25A6"/>
    <w:rsid w:val="00DE2602"/>
    <w:rsid w:val="00DF52AA"/>
    <w:rsid w:val="00DF600D"/>
    <w:rsid w:val="00E011EC"/>
    <w:rsid w:val="00E0310B"/>
    <w:rsid w:val="00E03AC0"/>
    <w:rsid w:val="00E1179C"/>
    <w:rsid w:val="00E14A46"/>
    <w:rsid w:val="00E207F0"/>
    <w:rsid w:val="00E229E5"/>
    <w:rsid w:val="00E23FB2"/>
    <w:rsid w:val="00E27102"/>
    <w:rsid w:val="00E3044C"/>
    <w:rsid w:val="00E35113"/>
    <w:rsid w:val="00E37E24"/>
    <w:rsid w:val="00E4551C"/>
    <w:rsid w:val="00E46A38"/>
    <w:rsid w:val="00E4711C"/>
    <w:rsid w:val="00E50D80"/>
    <w:rsid w:val="00E5142F"/>
    <w:rsid w:val="00E60AB6"/>
    <w:rsid w:val="00E666DA"/>
    <w:rsid w:val="00E66C16"/>
    <w:rsid w:val="00E67399"/>
    <w:rsid w:val="00E72559"/>
    <w:rsid w:val="00E728E6"/>
    <w:rsid w:val="00E740C3"/>
    <w:rsid w:val="00E75D07"/>
    <w:rsid w:val="00E76E1D"/>
    <w:rsid w:val="00E80143"/>
    <w:rsid w:val="00E80254"/>
    <w:rsid w:val="00E83C4E"/>
    <w:rsid w:val="00E8499C"/>
    <w:rsid w:val="00E87369"/>
    <w:rsid w:val="00E873D3"/>
    <w:rsid w:val="00E955B5"/>
    <w:rsid w:val="00EA1865"/>
    <w:rsid w:val="00EA1A83"/>
    <w:rsid w:val="00EA3877"/>
    <w:rsid w:val="00EA45B1"/>
    <w:rsid w:val="00EA5395"/>
    <w:rsid w:val="00EA7D4C"/>
    <w:rsid w:val="00EB02A2"/>
    <w:rsid w:val="00EB2B33"/>
    <w:rsid w:val="00EB6FE4"/>
    <w:rsid w:val="00EC210F"/>
    <w:rsid w:val="00EC2377"/>
    <w:rsid w:val="00EC329D"/>
    <w:rsid w:val="00EC3B9C"/>
    <w:rsid w:val="00EC3FA7"/>
    <w:rsid w:val="00ED209F"/>
    <w:rsid w:val="00ED665C"/>
    <w:rsid w:val="00ED6A1F"/>
    <w:rsid w:val="00ED7BE1"/>
    <w:rsid w:val="00EE0EFA"/>
    <w:rsid w:val="00EE4AD1"/>
    <w:rsid w:val="00EE7849"/>
    <w:rsid w:val="00EF4B71"/>
    <w:rsid w:val="00EF5464"/>
    <w:rsid w:val="00EF72D9"/>
    <w:rsid w:val="00EF7C72"/>
    <w:rsid w:val="00EF7F68"/>
    <w:rsid w:val="00F03132"/>
    <w:rsid w:val="00F04233"/>
    <w:rsid w:val="00F062F4"/>
    <w:rsid w:val="00F07BCB"/>
    <w:rsid w:val="00F162E8"/>
    <w:rsid w:val="00F17B03"/>
    <w:rsid w:val="00F234F3"/>
    <w:rsid w:val="00F236D0"/>
    <w:rsid w:val="00F23D18"/>
    <w:rsid w:val="00F256BB"/>
    <w:rsid w:val="00F263E4"/>
    <w:rsid w:val="00F3367F"/>
    <w:rsid w:val="00F357B8"/>
    <w:rsid w:val="00F37326"/>
    <w:rsid w:val="00F47934"/>
    <w:rsid w:val="00F53108"/>
    <w:rsid w:val="00F53880"/>
    <w:rsid w:val="00F614CC"/>
    <w:rsid w:val="00F6287D"/>
    <w:rsid w:val="00F70094"/>
    <w:rsid w:val="00F71A82"/>
    <w:rsid w:val="00F72C63"/>
    <w:rsid w:val="00F74B83"/>
    <w:rsid w:val="00F769CF"/>
    <w:rsid w:val="00F8247D"/>
    <w:rsid w:val="00F839C7"/>
    <w:rsid w:val="00F85075"/>
    <w:rsid w:val="00F87B1D"/>
    <w:rsid w:val="00F9029D"/>
    <w:rsid w:val="00F91888"/>
    <w:rsid w:val="00F97018"/>
    <w:rsid w:val="00F97FA1"/>
    <w:rsid w:val="00FA03C0"/>
    <w:rsid w:val="00FA1431"/>
    <w:rsid w:val="00FA38FD"/>
    <w:rsid w:val="00FA485F"/>
    <w:rsid w:val="00FA617A"/>
    <w:rsid w:val="00FA6A4B"/>
    <w:rsid w:val="00FB0A86"/>
    <w:rsid w:val="00FB261F"/>
    <w:rsid w:val="00FB5E8F"/>
    <w:rsid w:val="00FC5C2F"/>
    <w:rsid w:val="00FD0820"/>
    <w:rsid w:val="00FD0C2F"/>
    <w:rsid w:val="00FD0D2E"/>
    <w:rsid w:val="00FD4954"/>
    <w:rsid w:val="00FD7386"/>
    <w:rsid w:val="00FE2BD9"/>
    <w:rsid w:val="00FE2D71"/>
    <w:rsid w:val="00FE64D4"/>
    <w:rsid w:val="00FF06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267FBB0"/>
  <w15:chartTrackingRefBased/>
  <w15:docId w15:val="{B9DE6E87-63FC-44F4-A491-19935CD56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2C98"/>
    <w:rPr>
      <w:sz w:val="24"/>
      <w:szCs w:val="24"/>
      <w:lang w:val="it-IT" w:eastAsia="ar-SA"/>
    </w:rPr>
  </w:style>
  <w:style w:type="paragraph" w:styleId="berschrift1">
    <w:name w:val="heading 1"/>
    <w:basedOn w:val="Standard"/>
    <w:next w:val="Standard"/>
    <w:qFormat/>
    <w:rsid w:val="001261CD"/>
    <w:pPr>
      <w:keepNext/>
      <w:numPr>
        <w:numId w:val="1"/>
      </w:numPr>
      <w:suppressAutoHyphens/>
      <w:spacing w:before="360"/>
      <w:ind w:left="431" w:hanging="431"/>
      <w:jc w:val="both"/>
      <w:outlineLvl w:val="0"/>
    </w:pPr>
    <w:rPr>
      <w:b/>
      <w:sz w:val="32"/>
      <w:szCs w:val="32"/>
    </w:rPr>
  </w:style>
  <w:style w:type="paragraph" w:styleId="berschrift2">
    <w:name w:val="heading 2"/>
    <w:basedOn w:val="Standard"/>
    <w:next w:val="Standard"/>
    <w:qFormat/>
    <w:rsid w:val="001261CD"/>
    <w:pPr>
      <w:keepNext/>
      <w:numPr>
        <w:ilvl w:val="1"/>
        <w:numId w:val="1"/>
      </w:numPr>
      <w:suppressAutoHyphens/>
      <w:spacing w:before="240"/>
      <w:ind w:left="578" w:hanging="578"/>
      <w:outlineLvl w:val="1"/>
    </w:pPr>
    <w:rPr>
      <w:b/>
      <w:sz w:val="28"/>
      <w:szCs w:val="28"/>
    </w:rPr>
  </w:style>
  <w:style w:type="paragraph" w:styleId="berschrift3">
    <w:name w:val="heading 3"/>
    <w:basedOn w:val="Standard"/>
    <w:next w:val="Standard"/>
    <w:qFormat/>
    <w:rsid w:val="00692C98"/>
    <w:pPr>
      <w:keepNext/>
      <w:numPr>
        <w:ilvl w:val="2"/>
        <w:numId w:val="1"/>
      </w:numPr>
      <w:jc w:val="center"/>
      <w:outlineLvl w:val="2"/>
    </w:pPr>
    <w:rPr>
      <w:b/>
      <w:u w:val="single"/>
    </w:rPr>
  </w:style>
  <w:style w:type="paragraph" w:styleId="berschrift4">
    <w:name w:val="heading 4"/>
    <w:basedOn w:val="Standard"/>
    <w:next w:val="Standard"/>
    <w:qFormat/>
    <w:rsid w:val="00692C98"/>
    <w:pPr>
      <w:keepNext/>
      <w:numPr>
        <w:ilvl w:val="3"/>
        <w:numId w:val="1"/>
      </w:numPr>
      <w:spacing w:before="240" w:after="60"/>
      <w:outlineLvl w:val="3"/>
    </w:pPr>
    <w:rPr>
      <w:b/>
      <w:bCs/>
      <w:sz w:val="28"/>
      <w:szCs w:val="28"/>
    </w:rPr>
  </w:style>
  <w:style w:type="paragraph" w:styleId="berschrift5">
    <w:name w:val="heading 5"/>
    <w:basedOn w:val="Standard"/>
    <w:next w:val="Standard"/>
    <w:qFormat/>
    <w:rsid w:val="00692C98"/>
    <w:pPr>
      <w:numPr>
        <w:ilvl w:val="4"/>
        <w:numId w:val="1"/>
      </w:numPr>
      <w:spacing w:before="240" w:after="60"/>
      <w:outlineLvl w:val="4"/>
    </w:pPr>
    <w:rPr>
      <w:b/>
      <w:bCs/>
      <w:i/>
      <w:iCs/>
      <w:sz w:val="26"/>
      <w:szCs w:val="26"/>
    </w:rPr>
  </w:style>
  <w:style w:type="paragraph" w:styleId="berschrift6">
    <w:name w:val="heading 6"/>
    <w:basedOn w:val="Standard"/>
    <w:next w:val="Standard"/>
    <w:qFormat/>
    <w:rsid w:val="00692C98"/>
    <w:pPr>
      <w:numPr>
        <w:ilvl w:val="5"/>
        <w:numId w:val="1"/>
      </w:numPr>
      <w:spacing w:before="240" w:after="60"/>
      <w:outlineLvl w:val="5"/>
    </w:pPr>
    <w:rPr>
      <w:b/>
      <w:bCs/>
      <w:sz w:val="22"/>
      <w:szCs w:val="22"/>
    </w:rPr>
  </w:style>
  <w:style w:type="paragraph" w:styleId="berschrift7">
    <w:name w:val="heading 7"/>
    <w:basedOn w:val="Standard"/>
    <w:next w:val="Standard"/>
    <w:qFormat/>
    <w:rsid w:val="00692C98"/>
    <w:pPr>
      <w:numPr>
        <w:ilvl w:val="6"/>
        <w:numId w:val="1"/>
      </w:numPr>
      <w:spacing w:before="240" w:after="60"/>
      <w:outlineLvl w:val="6"/>
    </w:pPr>
  </w:style>
  <w:style w:type="paragraph" w:styleId="berschrift8">
    <w:name w:val="heading 8"/>
    <w:basedOn w:val="Standard"/>
    <w:next w:val="Standard"/>
    <w:qFormat/>
    <w:rsid w:val="00692C98"/>
    <w:pPr>
      <w:numPr>
        <w:ilvl w:val="7"/>
        <w:numId w:val="1"/>
      </w:numPr>
      <w:spacing w:before="240" w:after="60"/>
      <w:outlineLvl w:val="7"/>
    </w:pPr>
    <w:rPr>
      <w:i/>
      <w:iCs/>
    </w:rPr>
  </w:style>
  <w:style w:type="paragraph" w:styleId="berschrift9">
    <w:name w:val="heading 9"/>
    <w:basedOn w:val="Standard"/>
    <w:next w:val="Standard"/>
    <w:qFormat/>
    <w:rsid w:val="00692C98"/>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rsid w:val="00692C98"/>
  </w:style>
  <w:style w:type="paragraph" w:styleId="Textkrper">
    <w:name w:val="Body Text"/>
    <w:basedOn w:val="Standard"/>
    <w:link w:val="TextkrperZchn"/>
    <w:uiPriority w:val="99"/>
    <w:rsid w:val="00692C98"/>
    <w:pPr>
      <w:jc w:val="both"/>
    </w:pPr>
  </w:style>
  <w:style w:type="paragraph" w:styleId="Textkrper-Zeileneinzug">
    <w:name w:val="Body Text Indent"/>
    <w:basedOn w:val="Standard"/>
    <w:rsid w:val="00692C98"/>
    <w:pPr>
      <w:suppressAutoHyphens/>
      <w:spacing w:after="120"/>
      <w:ind w:left="283"/>
    </w:pPr>
  </w:style>
  <w:style w:type="paragraph" w:styleId="Fuzeile">
    <w:name w:val="footer"/>
    <w:basedOn w:val="Standard"/>
    <w:link w:val="FuzeileZchn"/>
    <w:rsid w:val="00692C98"/>
    <w:pPr>
      <w:tabs>
        <w:tab w:val="center" w:pos="4819"/>
        <w:tab w:val="right" w:pos="9638"/>
      </w:tabs>
      <w:suppressAutoHyphens/>
    </w:pPr>
  </w:style>
  <w:style w:type="paragraph" w:styleId="Titel">
    <w:name w:val="Title"/>
    <w:basedOn w:val="Standard"/>
    <w:next w:val="Untertitel"/>
    <w:qFormat/>
    <w:rsid w:val="00692C98"/>
    <w:pPr>
      <w:spacing w:after="120"/>
      <w:jc w:val="center"/>
    </w:pPr>
    <w:rPr>
      <w:b/>
      <w:sz w:val="36"/>
      <w:szCs w:val="36"/>
    </w:rPr>
  </w:style>
  <w:style w:type="paragraph" w:styleId="Verzeichnis1">
    <w:name w:val="toc 1"/>
    <w:basedOn w:val="Standard"/>
    <w:next w:val="Standard"/>
    <w:autoRedefine/>
    <w:uiPriority w:val="39"/>
    <w:rsid w:val="00692C98"/>
  </w:style>
  <w:style w:type="paragraph" w:styleId="Verzeichnis2">
    <w:name w:val="toc 2"/>
    <w:basedOn w:val="Standard"/>
    <w:next w:val="Standard"/>
    <w:autoRedefine/>
    <w:uiPriority w:val="39"/>
    <w:rsid w:val="00692C98"/>
    <w:pPr>
      <w:ind w:left="240"/>
    </w:pPr>
  </w:style>
  <w:style w:type="character" w:styleId="Hyperlink">
    <w:name w:val="Hyperlink"/>
    <w:uiPriority w:val="99"/>
    <w:rsid w:val="00692C98"/>
    <w:rPr>
      <w:color w:val="0000FF"/>
      <w:u w:val="single"/>
    </w:rPr>
  </w:style>
  <w:style w:type="paragraph" w:styleId="Untertitel">
    <w:name w:val="Subtitle"/>
    <w:basedOn w:val="Standard"/>
    <w:qFormat/>
    <w:rsid w:val="00692C98"/>
    <w:pPr>
      <w:spacing w:after="60"/>
      <w:jc w:val="center"/>
      <w:outlineLvl w:val="1"/>
    </w:pPr>
    <w:rPr>
      <w:rFonts w:ascii="Arial" w:hAnsi="Arial" w:cs="Arial"/>
    </w:rPr>
  </w:style>
  <w:style w:type="paragraph" w:styleId="Funotentext">
    <w:name w:val="footnote text"/>
    <w:basedOn w:val="Standard"/>
    <w:link w:val="FunotentextZchn"/>
    <w:semiHidden/>
    <w:rsid w:val="001D6415"/>
    <w:rPr>
      <w:sz w:val="20"/>
      <w:szCs w:val="20"/>
    </w:rPr>
  </w:style>
  <w:style w:type="character" w:styleId="Funotenzeichen">
    <w:name w:val="footnote reference"/>
    <w:semiHidden/>
    <w:rsid w:val="001D6415"/>
    <w:rPr>
      <w:vertAlign w:val="superscript"/>
    </w:rPr>
  </w:style>
  <w:style w:type="paragraph" w:styleId="Kopfzeile">
    <w:name w:val="header"/>
    <w:basedOn w:val="Standard"/>
    <w:link w:val="KopfzeileZchn"/>
    <w:uiPriority w:val="99"/>
    <w:rsid w:val="00F769CF"/>
    <w:pPr>
      <w:tabs>
        <w:tab w:val="center" w:pos="4819"/>
        <w:tab w:val="right" w:pos="9638"/>
      </w:tabs>
    </w:pPr>
  </w:style>
  <w:style w:type="character" w:customStyle="1" w:styleId="KopfzeileZchn">
    <w:name w:val="Kopfzeile Zchn"/>
    <w:link w:val="Kopfzeile"/>
    <w:uiPriority w:val="99"/>
    <w:rsid w:val="00F769CF"/>
    <w:rPr>
      <w:sz w:val="24"/>
      <w:szCs w:val="24"/>
      <w:lang w:eastAsia="ar-SA"/>
    </w:rPr>
  </w:style>
  <w:style w:type="paragraph" w:styleId="Dokumentstruktur">
    <w:name w:val="Document Map"/>
    <w:basedOn w:val="Standard"/>
    <w:semiHidden/>
    <w:rsid w:val="00F74B83"/>
    <w:pPr>
      <w:shd w:val="clear" w:color="auto" w:fill="000080"/>
    </w:pPr>
    <w:rPr>
      <w:rFonts w:ascii="Tahoma" w:hAnsi="Tahoma" w:cs="Tahoma"/>
      <w:sz w:val="20"/>
      <w:szCs w:val="20"/>
    </w:rPr>
  </w:style>
  <w:style w:type="paragraph" w:styleId="Sprechblasentext">
    <w:name w:val="Balloon Text"/>
    <w:basedOn w:val="Standard"/>
    <w:link w:val="SprechblasentextZchn"/>
    <w:uiPriority w:val="99"/>
    <w:semiHidden/>
    <w:rsid w:val="00AF0129"/>
    <w:rPr>
      <w:rFonts w:ascii="Tahoma" w:hAnsi="Tahoma" w:cs="Tahoma"/>
      <w:sz w:val="16"/>
      <w:szCs w:val="16"/>
    </w:rPr>
  </w:style>
  <w:style w:type="paragraph" w:styleId="berarbeitung">
    <w:name w:val="Revision"/>
    <w:hidden/>
    <w:uiPriority w:val="99"/>
    <w:semiHidden/>
    <w:rsid w:val="00FB261F"/>
    <w:rPr>
      <w:sz w:val="24"/>
      <w:szCs w:val="24"/>
      <w:lang w:val="it-IT" w:eastAsia="ar-SA"/>
    </w:rPr>
  </w:style>
  <w:style w:type="paragraph" w:customStyle="1" w:styleId="TitoloGuida">
    <w:name w:val="Titolo Guida"/>
    <w:basedOn w:val="Standard"/>
    <w:rsid w:val="006A1DB6"/>
    <w:pPr>
      <w:autoSpaceDE w:val="0"/>
      <w:autoSpaceDN w:val="0"/>
      <w:jc w:val="both"/>
    </w:pPr>
    <w:rPr>
      <w:b/>
      <w:bCs/>
      <w:u w:val="single"/>
      <w:lang w:eastAsia="it-IT"/>
    </w:rPr>
  </w:style>
  <w:style w:type="paragraph" w:customStyle="1" w:styleId="esempio">
    <w:name w:val="esempio"/>
    <w:basedOn w:val="Standard"/>
    <w:link w:val="esempioCarattere"/>
    <w:qFormat/>
    <w:rsid w:val="00E66C16"/>
    <w:pPr>
      <w:numPr>
        <w:numId w:val="2"/>
      </w:numPr>
    </w:pPr>
    <w:rPr>
      <w:i/>
    </w:rPr>
  </w:style>
  <w:style w:type="paragraph" w:styleId="KeinLeerraum">
    <w:name w:val="No Spacing"/>
    <w:uiPriority w:val="1"/>
    <w:qFormat/>
    <w:rsid w:val="00796B90"/>
    <w:rPr>
      <w:rFonts w:ascii="Calibri" w:eastAsia="Calibri" w:hAnsi="Calibri"/>
      <w:sz w:val="22"/>
      <w:szCs w:val="22"/>
      <w:lang w:eastAsia="en-US"/>
    </w:rPr>
  </w:style>
  <w:style w:type="character" w:customStyle="1" w:styleId="esempioCarattere">
    <w:name w:val="esempio Carattere"/>
    <w:link w:val="esempio"/>
    <w:rsid w:val="00E66C16"/>
    <w:rPr>
      <w:i/>
      <w:sz w:val="24"/>
      <w:szCs w:val="24"/>
      <w:lang w:val="it-IT" w:eastAsia="ar-SA"/>
    </w:rPr>
  </w:style>
  <w:style w:type="character" w:customStyle="1" w:styleId="FuzeileZchn">
    <w:name w:val="Fußzeile Zchn"/>
    <w:link w:val="Fuzeile"/>
    <w:uiPriority w:val="99"/>
    <w:rsid w:val="00796B90"/>
    <w:rPr>
      <w:sz w:val="24"/>
      <w:szCs w:val="24"/>
      <w:lang w:val="it-IT" w:eastAsia="ar-SA"/>
    </w:rPr>
  </w:style>
  <w:style w:type="paragraph" w:styleId="Listenabsatz">
    <w:name w:val="List Paragraph"/>
    <w:basedOn w:val="Standard"/>
    <w:uiPriority w:val="34"/>
    <w:qFormat/>
    <w:rsid w:val="00F234F3"/>
    <w:pPr>
      <w:spacing w:after="200" w:line="276" w:lineRule="auto"/>
      <w:ind w:left="720"/>
      <w:contextualSpacing/>
    </w:pPr>
    <w:rPr>
      <w:rFonts w:ascii="Calibri" w:eastAsia="Calibri" w:hAnsi="Calibri"/>
      <w:sz w:val="22"/>
      <w:szCs w:val="22"/>
      <w:lang w:val="de-DE" w:eastAsia="en-US"/>
    </w:rPr>
  </w:style>
  <w:style w:type="character" w:customStyle="1" w:styleId="BesuchterHyperlink">
    <w:name w:val="BesuchterHyperlink"/>
    <w:rsid w:val="00A011E1"/>
    <w:rPr>
      <w:color w:val="800080"/>
      <w:u w:val="single"/>
    </w:rPr>
  </w:style>
  <w:style w:type="numbering" w:customStyle="1" w:styleId="KeineListe1">
    <w:name w:val="Keine Liste1"/>
    <w:next w:val="KeineListe"/>
    <w:uiPriority w:val="99"/>
    <w:semiHidden/>
    <w:unhideWhenUsed/>
    <w:rsid w:val="00FE2D71"/>
  </w:style>
  <w:style w:type="character" w:customStyle="1" w:styleId="SprechblasentextZchn">
    <w:name w:val="Sprechblasentext Zchn"/>
    <w:link w:val="Sprechblasentext"/>
    <w:uiPriority w:val="99"/>
    <w:semiHidden/>
    <w:rsid w:val="00FE2D71"/>
    <w:rPr>
      <w:rFonts w:ascii="Tahoma" w:hAnsi="Tahoma" w:cs="Tahoma"/>
      <w:sz w:val="16"/>
      <w:szCs w:val="16"/>
      <w:lang w:val="it-IT" w:eastAsia="ar-SA"/>
    </w:rPr>
  </w:style>
  <w:style w:type="paragraph" w:customStyle="1" w:styleId="xl24">
    <w:name w:val="xl24"/>
    <w:basedOn w:val="Standard"/>
    <w:rsid w:val="00FE2D71"/>
    <w:pPr>
      <w:spacing w:before="100" w:beforeAutospacing="1" w:after="100" w:afterAutospacing="1"/>
    </w:pPr>
    <w:rPr>
      <w:rFonts w:ascii="Arial" w:eastAsia="Arial Unicode MS" w:hAnsi="Arial" w:cs="Arial"/>
      <w:lang w:val="de-DE" w:eastAsia="de-DE"/>
    </w:rPr>
  </w:style>
  <w:style w:type="paragraph" w:customStyle="1" w:styleId="Default">
    <w:name w:val="Default"/>
    <w:rsid w:val="00FE2D71"/>
    <w:pPr>
      <w:autoSpaceDE w:val="0"/>
      <w:autoSpaceDN w:val="0"/>
      <w:adjustRightInd w:val="0"/>
    </w:pPr>
    <w:rPr>
      <w:rFonts w:ascii="Trebuchet MS" w:eastAsia="Calibri" w:hAnsi="Trebuchet MS" w:cs="Trebuchet MS"/>
      <w:color w:val="000000"/>
      <w:sz w:val="24"/>
      <w:szCs w:val="24"/>
      <w:lang w:eastAsia="en-US"/>
    </w:rPr>
  </w:style>
  <w:style w:type="character" w:customStyle="1" w:styleId="TextkrperZchn">
    <w:name w:val="Textkörper Zchn"/>
    <w:link w:val="Textkrper"/>
    <w:uiPriority w:val="99"/>
    <w:rsid w:val="00FE2D71"/>
    <w:rPr>
      <w:sz w:val="24"/>
      <w:szCs w:val="24"/>
      <w:lang w:val="it-IT" w:eastAsia="ar-SA"/>
    </w:rPr>
  </w:style>
  <w:style w:type="paragraph" w:styleId="Textkrper2">
    <w:name w:val="Body Text 2"/>
    <w:basedOn w:val="Standard"/>
    <w:link w:val="Textkrper2Zchn"/>
    <w:uiPriority w:val="99"/>
    <w:unhideWhenUsed/>
    <w:rsid w:val="00FE2D71"/>
    <w:pPr>
      <w:spacing w:after="120" w:line="480" w:lineRule="auto"/>
    </w:pPr>
    <w:rPr>
      <w:rFonts w:ascii="Calibri" w:eastAsia="Calibri" w:hAnsi="Calibri"/>
      <w:sz w:val="22"/>
      <w:szCs w:val="22"/>
      <w:lang w:val="de-DE" w:eastAsia="en-US"/>
    </w:rPr>
  </w:style>
  <w:style w:type="character" w:customStyle="1" w:styleId="Textkrper2Zchn">
    <w:name w:val="Textkörper 2 Zchn"/>
    <w:link w:val="Textkrper2"/>
    <w:uiPriority w:val="99"/>
    <w:rsid w:val="00FE2D71"/>
    <w:rPr>
      <w:rFonts w:ascii="Calibri" w:eastAsia="Calibri" w:hAnsi="Calibri"/>
      <w:sz w:val="22"/>
      <w:szCs w:val="22"/>
      <w:lang w:eastAsia="en-US"/>
    </w:rPr>
  </w:style>
  <w:style w:type="table" w:styleId="Tabellenraster">
    <w:name w:val="Table Grid"/>
    <w:basedOn w:val="NormaleTabelle"/>
    <w:uiPriority w:val="99"/>
    <w:rsid w:val="00FE2D71"/>
    <w:pPr>
      <w:widowControl w:val="0"/>
      <w:autoSpaceDN w:val="0"/>
      <w:adjustRightInd w:val="0"/>
    </w:pPr>
    <w:rPr>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link w:val="Funotentext"/>
    <w:semiHidden/>
    <w:rsid w:val="003E4273"/>
    <w:rPr>
      <w:lang w:val="it-IT" w:eastAsia="ar-SA"/>
    </w:rPr>
  </w:style>
  <w:style w:type="character" w:styleId="NichtaufgelsteErwhnung">
    <w:name w:val="Unresolved Mention"/>
    <w:basedOn w:val="Absatz-Standardschriftart"/>
    <w:uiPriority w:val="99"/>
    <w:semiHidden/>
    <w:unhideWhenUsed/>
    <w:rsid w:val="00733B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61519">
      <w:bodyDiv w:val="1"/>
      <w:marLeft w:val="0"/>
      <w:marRight w:val="0"/>
      <w:marTop w:val="0"/>
      <w:marBottom w:val="0"/>
      <w:divBdr>
        <w:top w:val="none" w:sz="0" w:space="0" w:color="auto"/>
        <w:left w:val="none" w:sz="0" w:space="0" w:color="auto"/>
        <w:bottom w:val="none" w:sz="0" w:space="0" w:color="auto"/>
        <w:right w:val="none" w:sz="0" w:space="0" w:color="auto"/>
      </w:divBdr>
    </w:div>
    <w:div w:id="203031676">
      <w:bodyDiv w:val="1"/>
      <w:marLeft w:val="0"/>
      <w:marRight w:val="0"/>
      <w:marTop w:val="0"/>
      <w:marBottom w:val="0"/>
      <w:divBdr>
        <w:top w:val="none" w:sz="0" w:space="0" w:color="auto"/>
        <w:left w:val="none" w:sz="0" w:space="0" w:color="auto"/>
        <w:bottom w:val="none" w:sz="0" w:space="0" w:color="auto"/>
        <w:right w:val="none" w:sz="0" w:space="0" w:color="auto"/>
      </w:divBdr>
      <w:divsChild>
        <w:div w:id="1588614484">
          <w:marLeft w:val="0"/>
          <w:marRight w:val="0"/>
          <w:marTop w:val="0"/>
          <w:marBottom w:val="0"/>
          <w:divBdr>
            <w:top w:val="none" w:sz="0" w:space="0" w:color="auto"/>
            <w:left w:val="none" w:sz="0" w:space="0" w:color="auto"/>
            <w:bottom w:val="none" w:sz="0" w:space="0" w:color="auto"/>
            <w:right w:val="none" w:sz="0" w:space="0" w:color="auto"/>
          </w:divBdr>
          <w:divsChild>
            <w:div w:id="56892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928337">
      <w:bodyDiv w:val="1"/>
      <w:marLeft w:val="0"/>
      <w:marRight w:val="0"/>
      <w:marTop w:val="0"/>
      <w:marBottom w:val="0"/>
      <w:divBdr>
        <w:top w:val="none" w:sz="0" w:space="0" w:color="auto"/>
        <w:left w:val="none" w:sz="0" w:space="0" w:color="auto"/>
        <w:bottom w:val="none" w:sz="0" w:space="0" w:color="auto"/>
        <w:right w:val="none" w:sz="0" w:space="0" w:color="auto"/>
      </w:divBdr>
    </w:div>
    <w:div w:id="722679545">
      <w:bodyDiv w:val="1"/>
      <w:marLeft w:val="0"/>
      <w:marRight w:val="0"/>
      <w:marTop w:val="0"/>
      <w:marBottom w:val="0"/>
      <w:divBdr>
        <w:top w:val="none" w:sz="0" w:space="0" w:color="auto"/>
        <w:left w:val="none" w:sz="0" w:space="0" w:color="auto"/>
        <w:bottom w:val="none" w:sz="0" w:space="0" w:color="auto"/>
        <w:right w:val="none" w:sz="0" w:space="0" w:color="auto"/>
      </w:divBdr>
    </w:div>
    <w:div w:id="1172724669">
      <w:bodyDiv w:val="1"/>
      <w:marLeft w:val="0"/>
      <w:marRight w:val="0"/>
      <w:marTop w:val="0"/>
      <w:marBottom w:val="0"/>
      <w:divBdr>
        <w:top w:val="none" w:sz="0" w:space="0" w:color="auto"/>
        <w:left w:val="none" w:sz="0" w:space="0" w:color="auto"/>
        <w:bottom w:val="none" w:sz="0" w:space="0" w:color="auto"/>
        <w:right w:val="none" w:sz="0" w:space="0" w:color="auto"/>
      </w:divBdr>
    </w:div>
    <w:div w:id="1542596545">
      <w:bodyDiv w:val="1"/>
      <w:marLeft w:val="0"/>
      <w:marRight w:val="0"/>
      <w:marTop w:val="0"/>
      <w:marBottom w:val="0"/>
      <w:divBdr>
        <w:top w:val="none" w:sz="0" w:space="0" w:color="auto"/>
        <w:left w:val="none" w:sz="0" w:space="0" w:color="auto"/>
        <w:bottom w:val="none" w:sz="0" w:space="0" w:color="auto"/>
        <w:right w:val="none" w:sz="0" w:space="0" w:color="auto"/>
      </w:divBdr>
    </w:div>
    <w:div w:id="1888108441">
      <w:bodyDiv w:val="1"/>
      <w:marLeft w:val="0"/>
      <w:marRight w:val="0"/>
      <w:marTop w:val="0"/>
      <w:marBottom w:val="0"/>
      <w:divBdr>
        <w:top w:val="none" w:sz="0" w:space="0" w:color="auto"/>
        <w:left w:val="none" w:sz="0" w:space="0" w:color="auto"/>
        <w:bottom w:val="none" w:sz="0" w:space="0" w:color="auto"/>
        <w:right w:val="none" w:sz="0" w:space="0" w:color="auto"/>
      </w:divBdr>
    </w:div>
    <w:div w:id="202994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ettbewerbe@stiftungsparkasse.it" TargetMode="External"/><Relationship Id="rId13" Type="http://schemas.openxmlformats.org/officeDocument/2006/relationships/image" Target="media/image3.w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control" Target="activeX/activeX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B3E35-9A32-4181-861A-C72369F4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468</Words>
  <Characters>4531</Characters>
  <Application>Microsoft Office Word</Application>
  <DocSecurity>0</DocSecurity>
  <Lines>37</Lines>
  <Paragraphs>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Traccia del Bando</vt:lpstr>
      <vt:lpstr>Traccia del Bando</vt:lpstr>
    </vt:vector>
  </TitlesOfParts>
  <Company>Hewlett-Packard Company</Company>
  <LinksUpToDate>false</LinksUpToDate>
  <CharactersWithSpaces>4990</CharactersWithSpaces>
  <SharedDoc>false</SharedDoc>
  <HLinks>
    <vt:vector size="6" baseType="variant">
      <vt:variant>
        <vt:i4>7798865</vt:i4>
      </vt:variant>
      <vt:variant>
        <vt:i4>0</vt:i4>
      </vt:variant>
      <vt:variant>
        <vt:i4>0</vt:i4>
      </vt:variant>
      <vt:variant>
        <vt:i4>5</vt:i4>
      </vt:variant>
      <vt:variant>
        <vt:lpwstr>mailto:stiftungsparkasse@pec.it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Traccia del Bando</dc:title>
  <dc:subject/>
  <dc:creator>Giorgio Sordelli</dc:creator>
  <cp:keywords/>
  <cp:lastModifiedBy>Walcher, Christian</cp:lastModifiedBy>
  <cp:revision>5</cp:revision>
  <cp:lastPrinted>2019-01-08T10:30:00Z</cp:lastPrinted>
  <dcterms:created xsi:type="dcterms:W3CDTF">2023-08-24T09:53:00Z</dcterms:created>
  <dcterms:modified xsi:type="dcterms:W3CDTF">2023-08-25T06:27:00Z</dcterms:modified>
</cp:coreProperties>
</file>