
<file path=[Content_Types].xml><?xml version="1.0" encoding="utf-8"?>
<Types xmlns="http://schemas.openxmlformats.org/package/2006/content-types">
  <Default Extension="bin" ContentType="application/vnd.ms-office.activeX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2C46B" w14:textId="48736041" w:rsidR="00A82F5A" w:rsidRPr="00145E18" w:rsidRDefault="00565AE8">
      <w:pPr>
        <w:pStyle w:val="Listenabsatz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/>
          <w:color w:val="262626"/>
          <w:sz w:val="28"/>
          <w:szCs w:val="28"/>
          <w:lang w:val="it-IT"/>
        </w:rPr>
      </w:pPr>
      <w:r w:rsidRPr="00145E18">
        <w:rPr>
          <w:rFonts w:asciiTheme="minorHAnsi" w:hAnsiTheme="minorHAnsi" w:cstheme="minorHAnsi"/>
          <w:b/>
          <w:color w:val="262626"/>
          <w:sz w:val="28"/>
          <w:szCs w:val="28"/>
          <w:lang w:val="it-IT"/>
        </w:rPr>
        <w:t xml:space="preserve">Modello di </w:t>
      </w:r>
      <w:r w:rsidR="00702E4A" w:rsidRPr="00145E18">
        <w:rPr>
          <w:rFonts w:asciiTheme="minorHAnsi" w:hAnsiTheme="minorHAnsi" w:cstheme="minorHAnsi"/>
          <w:b/>
          <w:color w:val="262626"/>
          <w:sz w:val="28"/>
          <w:szCs w:val="28"/>
          <w:lang w:val="it-IT"/>
        </w:rPr>
        <w:t xml:space="preserve">domanda </w:t>
      </w:r>
      <w:r w:rsidR="00AC5E9B" w:rsidRPr="00145E18">
        <w:rPr>
          <w:rFonts w:asciiTheme="minorHAnsi" w:hAnsiTheme="minorHAnsi" w:cstheme="minorHAnsi"/>
          <w:b/>
          <w:color w:val="262626"/>
          <w:sz w:val="28"/>
          <w:szCs w:val="28"/>
          <w:lang w:val="it-IT"/>
        </w:rPr>
        <w:t>per la partecipazione al bando "</w:t>
      </w:r>
      <w:r w:rsidR="004D3E6B" w:rsidRPr="00145E18">
        <w:rPr>
          <w:rFonts w:asciiTheme="minorHAnsi" w:hAnsiTheme="minorHAnsi" w:cstheme="minorHAnsi"/>
          <w:b/>
          <w:color w:val="262626"/>
          <w:sz w:val="28"/>
          <w:szCs w:val="28"/>
          <w:lang w:val="it-IT"/>
        </w:rPr>
        <w:t xml:space="preserve">Promozione di progetti/iniziative </w:t>
      </w:r>
      <w:r w:rsidR="0035420F" w:rsidRPr="00145E18">
        <w:rPr>
          <w:rFonts w:asciiTheme="minorHAnsi" w:hAnsiTheme="minorHAnsi" w:cstheme="minorHAnsi"/>
          <w:b/>
          <w:color w:val="262626"/>
          <w:sz w:val="28"/>
          <w:szCs w:val="28"/>
          <w:lang w:val="it-IT"/>
        </w:rPr>
        <w:t xml:space="preserve">per la </w:t>
      </w:r>
      <w:r w:rsidR="004D3E6B" w:rsidRPr="00145E18">
        <w:rPr>
          <w:rFonts w:asciiTheme="minorHAnsi" w:hAnsiTheme="minorHAnsi" w:cstheme="minorHAnsi"/>
          <w:b/>
          <w:color w:val="262626"/>
          <w:sz w:val="28"/>
          <w:szCs w:val="28"/>
          <w:lang w:val="it-IT"/>
        </w:rPr>
        <w:t xml:space="preserve">sostenibilità </w:t>
      </w:r>
      <w:r w:rsidR="00145E18">
        <w:rPr>
          <w:rFonts w:asciiTheme="minorHAnsi" w:hAnsiTheme="minorHAnsi" w:cstheme="minorHAnsi"/>
          <w:b/>
          <w:color w:val="262626"/>
          <w:sz w:val="28"/>
          <w:szCs w:val="28"/>
          <w:lang w:val="it-IT"/>
        </w:rPr>
        <w:t>d</w:t>
      </w:r>
      <w:r w:rsidR="004D3E6B" w:rsidRPr="00145E18">
        <w:rPr>
          <w:rFonts w:asciiTheme="minorHAnsi" w:hAnsiTheme="minorHAnsi" w:cstheme="minorHAnsi"/>
          <w:b/>
          <w:color w:val="262626"/>
          <w:sz w:val="28"/>
          <w:szCs w:val="28"/>
          <w:lang w:val="it-IT"/>
        </w:rPr>
        <w:t xml:space="preserve">i </w:t>
      </w:r>
      <w:r w:rsidR="0035420F" w:rsidRPr="00145E18">
        <w:rPr>
          <w:rFonts w:asciiTheme="minorHAnsi" w:hAnsiTheme="minorHAnsi" w:cstheme="minorHAnsi"/>
          <w:b/>
          <w:color w:val="262626"/>
          <w:sz w:val="28"/>
          <w:szCs w:val="28"/>
          <w:lang w:val="it-IT"/>
        </w:rPr>
        <w:t xml:space="preserve">bambini </w:t>
      </w:r>
      <w:r w:rsidR="004D3E6B" w:rsidRPr="00145E18">
        <w:rPr>
          <w:rFonts w:asciiTheme="minorHAnsi" w:hAnsiTheme="minorHAnsi" w:cstheme="minorHAnsi"/>
          <w:b/>
          <w:color w:val="262626"/>
          <w:sz w:val="28"/>
          <w:szCs w:val="28"/>
          <w:lang w:val="it-IT"/>
        </w:rPr>
        <w:t>e</w:t>
      </w:r>
      <w:r w:rsidR="00145E18">
        <w:rPr>
          <w:rFonts w:asciiTheme="minorHAnsi" w:hAnsiTheme="minorHAnsi" w:cstheme="minorHAnsi"/>
          <w:b/>
          <w:color w:val="262626"/>
          <w:sz w:val="28"/>
          <w:szCs w:val="28"/>
          <w:lang w:val="it-IT"/>
        </w:rPr>
        <w:t xml:space="preserve"> </w:t>
      </w:r>
      <w:r w:rsidR="0035420F" w:rsidRPr="00145E18">
        <w:rPr>
          <w:rFonts w:asciiTheme="minorHAnsi" w:hAnsiTheme="minorHAnsi" w:cstheme="minorHAnsi"/>
          <w:b/>
          <w:color w:val="262626"/>
          <w:sz w:val="28"/>
          <w:szCs w:val="28"/>
          <w:lang w:val="it-IT"/>
        </w:rPr>
        <w:t xml:space="preserve">giovani </w:t>
      </w:r>
      <w:r w:rsidR="00145E18">
        <w:rPr>
          <w:rFonts w:asciiTheme="minorHAnsi" w:hAnsiTheme="minorHAnsi" w:cstheme="minorHAnsi"/>
          <w:b/>
          <w:color w:val="262626"/>
          <w:sz w:val="28"/>
          <w:szCs w:val="28"/>
          <w:lang w:val="it-IT"/>
        </w:rPr>
        <w:t xml:space="preserve">di </w:t>
      </w:r>
      <w:r w:rsidR="00145E18" w:rsidRPr="00145E18">
        <w:rPr>
          <w:rFonts w:asciiTheme="minorHAnsi" w:hAnsiTheme="minorHAnsi" w:cstheme="minorHAnsi"/>
          <w:b/>
          <w:color w:val="262626"/>
          <w:sz w:val="28"/>
          <w:szCs w:val="28"/>
          <w:lang w:val="it-IT"/>
        </w:rPr>
        <w:t>tutti</w:t>
      </w:r>
      <w:r w:rsidR="004D3E6B" w:rsidRPr="00145E18">
        <w:rPr>
          <w:rFonts w:asciiTheme="minorHAnsi" w:hAnsiTheme="minorHAnsi" w:cstheme="minorHAnsi"/>
          <w:b/>
          <w:color w:val="262626"/>
          <w:sz w:val="28"/>
          <w:szCs w:val="28"/>
          <w:lang w:val="it-IT"/>
        </w:rPr>
        <w:t xml:space="preserve"> i livelli di istruzione nell'anno scolastico 2023-24</w:t>
      </w:r>
      <w:r w:rsidR="00635CB1" w:rsidRPr="00145E18">
        <w:rPr>
          <w:rFonts w:asciiTheme="minorHAnsi" w:hAnsiTheme="minorHAnsi" w:cstheme="minorHAnsi"/>
          <w:b/>
          <w:color w:val="262626"/>
          <w:sz w:val="28"/>
          <w:szCs w:val="28"/>
          <w:lang w:val="it-IT"/>
        </w:rPr>
        <w:t>".</w:t>
      </w:r>
    </w:p>
    <w:p w14:paraId="023612BE" w14:textId="50E28248" w:rsidR="00A82F5A" w:rsidRPr="00145E18" w:rsidRDefault="00193900" w:rsidP="00E76EDA">
      <w:pPr>
        <w:tabs>
          <w:tab w:val="left" w:pos="5529"/>
        </w:tabs>
        <w:contextualSpacing/>
        <w:rPr>
          <w:rFonts w:ascii="Calibri" w:eastAsia="Calibri" w:hAnsi="Calibri" w:cs="Calibri"/>
          <w:color w:val="262626"/>
          <w:sz w:val="20"/>
          <w:szCs w:val="20"/>
          <w:lang w:eastAsia="en-US"/>
        </w:rPr>
      </w:pPr>
      <w:r w:rsidRPr="00145E18">
        <w:rPr>
          <w:rFonts w:ascii="Calibri" w:eastAsia="Calibri" w:hAnsi="Calibri" w:cs="Calibri"/>
          <w:color w:val="262626"/>
          <w:sz w:val="20"/>
          <w:szCs w:val="20"/>
          <w:lang w:eastAsia="en-US"/>
        </w:rPr>
        <w:tab/>
      </w:r>
      <w:r w:rsidR="00565AE8" w:rsidRPr="00145E18">
        <w:rPr>
          <w:rFonts w:ascii="Calibri" w:eastAsia="Calibri" w:hAnsi="Calibri" w:cs="Calibri"/>
          <w:color w:val="262626"/>
          <w:sz w:val="20"/>
          <w:szCs w:val="20"/>
          <w:lang w:eastAsia="en-US"/>
        </w:rPr>
        <w:t>Al</w:t>
      </w:r>
      <w:r w:rsidR="00145E18">
        <w:rPr>
          <w:rFonts w:ascii="Calibri" w:eastAsia="Calibri" w:hAnsi="Calibri" w:cs="Calibri"/>
          <w:color w:val="262626"/>
          <w:sz w:val="20"/>
          <w:szCs w:val="20"/>
          <w:lang w:eastAsia="en-US"/>
        </w:rPr>
        <w:t>la</w:t>
      </w:r>
    </w:p>
    <w:p w14:paraId="6F79BCA4" w14:textId="1F2F9D71" w:rsidR="00A82F5A" w:rsidRPr="00145E18" w:rsidRDefault="00193900" w:rsidP="00E76EDA">
      <w:pPr>
        <w:tabs>
          <w:tab w:val="left" w:pos="5529"/>
        </w:tabs>
        <w:ind w:right="566"/>
        <w:contextualSpacing/>
        <w:rPr>
          <w:rFonts w:ascii="Calibri" w:eastAsia="Calibri" w:hAnsi="Calibri" w:cs="Calibri"/>
          <w:bCs/>
          <w:color w:val="262626"/>
          <w:sz w:val="20"/>
          <w:szCs w:val="20"/>
          <w:lang w:eastAsia="en-US"/>
        </w:rPr>
      </w:pPr>
      <w:r w:rsidRPr="00145E18">
        <w:rPr>
          <w:rFonts w:ascii="Calibri" w:eastAsia="Calibri" w:hAnsi="Calibri" w:cs="Calibri"/>
          <w:color w:val="262626"/>
          <w:sz w:val="20"/>
          <w:szCs w:val="20"/>
          <w:lang w:eastAsia="en-US"/>
        </w:rPr>
        <w:tab/>
      </w:r>
      <w:r w:rsidR="00565AE8" w:rsidRPr="00145E18">
        <w:rPr>
          <w:rFonts w:ascii="Calibri" w:eastAsia="Calibri" w:hAnsi="Calibri" w:cs="Calibri"/>
          <w:bCs/>
          <w:color w:val="262626"/>
          <w:sz w:val="20"/>
          <w:szCs w:val="20"/>
          <w:lang w:eastAsia="en-US"/>
        </w:rPr>
        <w:t>Fondazione Cassa di Risparmio dell'Alto</w:t>
      </w:r>
      <w:r w:rsidR="00527EA7">
        <w:rPr>
          <w:rFonts w:ascii="Calibri" w:eastAsia="Calibri" w:hAnsi="Calibri" w:cs="Calibri"/>
          <w:bCs/>
          <w:color w:val="262626"/>
          <w:sz w:val="20"/>
          <w:szCs w:val="20"/>
          <w:lang w:eastAsia="en-US"/>
        </w:rPr>
        <w:t xml:space="preserve"> </w:t>
      </w:r>
      <w:r w:rsidR="00565AE8" w:rsidRPr="00145E18">
        <w:rPr>
          <w:rFonts w:ascii="Calibri" w:eastAsia="Calibri" w:hAnsi="Calibri" w:cs="Calibri"/>
          <w:bCs/>
          <w:color w:val="262626"/>
          <w:sz w:val="20"/>
          <w:szCs w:val="20"/>
          <w:lang w:eastAsia="en-US"/>
        </w:rPr>
        <w:t>Adige</w:t>
      </w:r>
    </w:p>
    <w:p w14:paraId="2C46D392" w14:textId="32278907" w:rsidR="00A82F5A" w:rsidRDefault="00193900" w:rsidP="00E76EDA">
      <w:pPr>
        <w:tabs>
          <w:tab w:val="left" w:pos="5529"/>
        </w:tabs>
        <w:contextualSpacing/>
        <w:rPr>
          <w:rFonts w:ascii="Calibri" w:eastAsia="Calibri" w:hAnsi="Calibri" w:cs="Calibri"/>
          <w:color w:val="262626"/>
          <w:sz w:val="20"/>
          <w:szCs w:val="20"/>
          <w:lang w:val="de-AT" w:eastAsia="en-US"/>
        </w:rPr>
      </w:pPr>
      <w:r w:rsidRPr="00145E18">
        <w:rPr>
          <w:rFonts w:ascii="Calibri" w:eastAsia="Calibri" w:hAnsi="Calibri" w:cs="Calibri"/>
          <w:color w:val="262626"/>
          <w:sz w:val="20"/>
          <w:szCs w:val="20"/>
          <w:lang w:eastAsia="en-US"/>
        </w:rPr>
        <w:tab/>
      </w:r>
      <w:r w:rsidR="00EC05BC">
        <w:rPr>
          <w:rFonts w:ascii="Calibri" w:eastAsia="Calibri" w:hAnsi="Calibri" w:cs="Calibri"/>
          <w:color w:val="262626"/>
          <w:sz w:val="20"/>
          <w:szCs w:val="20"/>
          <w:lang w:eastAsia="en-US"/>
        </w:rPr>
        <w:t xml:space="preserve">Via </w:t>
      </w:r>
      <w:proofErr w:type="spellStart"/>
      <w:r w:rsidR="00EC05BC">
        <w:rPr>
          <w:rFonts w:ascii="Calibri" w:eastAsia="Calibri" w:hAnsi="Calibri" w:cs="Calibri"/>
          <w:color w:val="262626"/>
          <w:sz w:val="20"/>
          <w:szCs w:val="20"/>
          <w:lang w:eastAsia="en-US"/>
        </w:rPr>
        <w:t>Talvera</w:t>
      </w:r>
      <w:proofErr w:type="spellEnd"/>
      <w:r w:rsidR="00EC05BC">
        <w:rPr>
          <w:rFonts w:ascii="Calibri" w:eastAsia="Calibri" w:hAnsi="Calibri" w:cs="Calibri"/>
          <w:color w:val="262626"/>
          <w:sz w:val="20"/>
          <w:szCs w:val="20"/>
          <w:lang w:eastAsia="en-US"/>
        </w:rPr>
        <w:t xml:space="preserve">, </w:t>
      </w:r>
      <w:r w:rsidRPr="00451627">
        <w:rPr>
          <w:rFonts w:ascii="Calibri" w:eastAsia="Calibri" w:hAnsi="Calibri" w:cs="Calibri"/>
          <w:color w:val="262626"/>
          <w:sz w:val="20"/>
          <w:szCs w:val="20"/>
          <w:lang w:val="de-AT" w:eastAsia="en-US"/>
        </w:rPr>
        <w:t>18</w:t>
      </w:r>
    </w:p>
    <w:p w14:paraId="342F597D" w14:textId="77777777" w:rsidR="00A82F5A" w:rsidRDefault="00193900" w:rsidP="00E76EDA">
      <w:pPr>
        <w:tabs>
          <w:tab w:val="left" w:pos="5529"/>
        </w:tabs>
        <w:contextualSpacing/>
        <w:rPr>
          <w:rFonts w:ascii="Calibri" w:eastAsia="Calibri" w:hAnsi="Calibri" w:cs="Calibri"/>
          <w:color w:val="262626"/>
          <w:sz w:val="20"/>
          <w:szCs w:val="20"/>
          <w:lang w:val="de-AT" w:eastAsia="en-US"/>
        </w:rPr>
      </w:pPr>
      <w:r w:rsidRPr="00451627">
        <w:rPr>
          <w:rFonts w:ascii="Calibri" w:eastAsia="Calibri" w:hAnsi="Calibri" w:cs="Calibri"/>
          <w:color w:val="262626"/>
          <w:sz w:val="20"/>
          <w:szCs w:val="20"/>
          <w:lang w:val="de-AT" w:eastAsia="en-US"/>
        </w:rPr>
        <w:tab/>
      </w:r>
      <w:r w:rsidR="00565AE8" w:rsidRPr="00451627">
        <w:rPr>
          <w:rFonts w:ascii="Calibri" w:eastAsia="Calibri" w:hAnsi="Calibri" w:cs="Calibri"/>
          <w:color w:val="262626"/>
          <w:sz w:val="20"/>
          <w:szCs w:val="20"/>
          <w:lang w:val="de-AT" w:eastAsia="en-US"/>
        </w:rPr>
        <w:t xml:space="preserve">39100 </w:t>
      </w:r>
      <w:proofErr w:type="spellStart"/>
      <w:r w:rsidR="00565AE8" w:rsidRPr="00451627">
        <w:rPr>
          <w:rFonts w:ascii="Calibri" w:eastAsia="Calibri" w:hAnsi="Calibri" w:cs="Calibri"/>
          <w:color w:val="262626"/>
          <w:sz w:val="20"/>
          <w:szCs w:val="20"/>
          <w:lang w:val="de-AT" w:eastAsia="en-US"/>
        </w:rPr>
        <w:t>Bolzano</w:t>
      </w:r>
      <w:proofErr w:type="spellEnd"/>
    </w:p>
    <w:p w14:paraId="1788D4E6" w14:textId="77777777" w:rsidR="00A82F5A" w:rsidRDefault="00193900" w:rsidP="00E76EDA">
      <w:pPr>
        <w:tabs>
          <w:tab w:val="left" w:pos="5529"/>
        </w:tabs>
        <w:contextualSpacing/>
        <w:rPr>
          <w:rFonts w:ascii="Calibri" w:eastAsia="Calibri" w:hAnsi="Calibri" w:cs="Calibri"/>
          <w:color w:val="262626"/>
          <w:sz w:val="20"/>
          <w:szCs w:val="20"/>
          <w:lang w:val="de-AT" w:eastAsia="en-US"/>
        </w:rPr>
      </w:pPr>
      <w:r w:rsidRPr="00451627">
        <w:rPr>
          <w:rFonts w:ascii="Calibri" w:eastAsia="Calibri" w:hAnsi="Calibri" w:cs="Calibri"/>
          <w:color w:val="262626"/>
          <w:sz w:val="20"/>
          <w:szCs w:val="20"/>
          <w:lang w:val="de-AT" w:eastAsia="en-US"/>
        </w:rPr>
        <w:tab/>
      </w:r>
      <w:hyperlink r:id="rId8" w:history="1">
        <w:r w:rsidR="00733B15" w:rsidRPr="00EC4278">
          <w:rPr>
            <w:rStyle w:val="Hyperlink"/>
            <w:rFonts w:ascii="Calibri" w:eastAsia="Calibri" w:hAnsi="Calibri" w:cs="Calibri"/>
            <w:sz w:val="20"/>
            <w:szCs w:val="20"/>
            <w:lang w:val="de-AT" w:eastAsia="en-US"/>
          </w:rPr>
          <w:t xml:space="preserve">wettbewerbe@stiftungsparkasse.it </w:t>
        </w:r>
      </w:hyperlink>
    </w:p>
    <w:p w14:paraId="775C2FC7" w14:textId="77777777" w:rsidR="005B32F6" w:rsidRPr="00451627" w:rsidRDefault="005B32F6" w:rsidP="00FE2D71">
      <w:pPr>
        <w:contextualSpacing/>
        <w:rPr>
          <w:rFonts w:ascii="Calibri" w:eastAsia="Calibri" w:hAnsi="Calibri" w:cs="Calibri"/>
          <w:color w:val="262626"/>
          <w:sz w:val="20"/>
          <w:szCs w:val="20"/>
          <w:lang w:val="de-AT" w:eastAsia="en-US"/>
        </w:rPr>
      </w:pPr>
    </w:p>
    <w:tbl>
      <w:tblPr>
        <w:tblW w:w="9925" w:type="dxa"/>
        <w:tblInd w:w="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"/>
        <w:gridCol w:w="145"/>
        <w:gridCol w:w="9341"/>
      </w:tblGrid>
      <w:tr w:rsidR="00AE7AB1" w:rsidRPr="00412247" w14:paraId="744B88C8" w14:textId="77777777" w:rsidTr="00E67399"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26A1D649" w14:textId="77777777" w:rsidR="00A82F5A" w:rsidRDefault="00193900">
            <w:pPr>
              <w:pStyle w:val="Textkrper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  <w:t xml:space="preserve">A. </w:t>
            </w:r>
          </w:p>
        </w:tc>
        <w:tc>
          <w:tcPr>
            <w:tcW w:w="9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29A68510" w14:textId="77777777" w:rsidR="00A82F5A" w:rsidRDefault="00193900">
            <w:pPr>
              <w:pStyle w:val="Textkrper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  <w:t xml:space="preserve">DATI </w:t>
            </w:r>
            <w:r w:rsidR="008B3CF9" w:rsidRPr="00412247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  <w:t>SULLA DIREZIONE</w:t>
            </w:r>
          </w:p>
        </w:tc>
      </w:tr>
      <w:tr w:rsidR="00AE7AB1" w:rsidRPr="00412247" w14:paraId="63ABFC8C" w14:textId="77777777" w:rsidTr="00E67399">
        <w:trPr>
          <w:trHeight w:hRule="exact" w:val="113"/>
        </w:trPr>
        <w:tc>
          <w:tcPr>
            <w:tcW w:w="9925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14:paraId="10CB55EC" w14:textId="77777777" w:rsidR="00AE7AB1" w:rsidRPr="00412247" w:rsidRDefault="00AE7AB1" w:rsidP="00AE7AB1">
            <w:pPr>
              <w:pStyle w:val="Textkrper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</w:pPr>
          </w:p>
        </w:tc>
      </w:tr>
      <w:tr w:rsidR="00AE7AB1" w:rsidRPr="00412247" w14:paraId="0F6862A4" w14:textId="77777777" w:rsidTr="00E67399"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58048171" w14:textId="77777777" w:rsidR="00A82F5A" w:rsidRDefault="00193900">
            <w:pPr>
              <w:pStyle w:val="Textkrper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  <w:t xml:space="preserve">A.1  </w:t>
            </w:r>
          </w:p>
        </w:tc>
        <w:tc>
          <w:tcPr>
            <w:tcW w:w="93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E6AC2F" w14:textId="3A14EB3D" w:rsidR="00A82F5A" w:rsidRDefault="00193900">
            <w:pPr>
              <w:pStyle w:val="Textkrper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</w:pPr>
            <w:proofErr w:type="spellStart"/>
            <w:r w:rsidRPr="00412247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  <w:t>De</w:t>
            </w:r>
            <w:r w:rsidR="005B6AE7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  <w:t>nominazione</w:t>
            </w:r>
            <w:proofErr w:type="spellEnd"/>
          </w:p>
        </w:tc>
      </w:tr>
      <w:tr w:rsidR="00AE7AB1" w:rsidRPr="00412247" w14:paraId="473EEA16" w14:textId="77777777" w:rsidTr="00E67399">
        <w:trPr>
          <w:trHeight w:hRule="exact" w:val="113"/>
        </w:trPr>
        <w:tc>
          <w:tcPr>
            <w:tcW w:w="9925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14:paraId="329CDFB5" w14:textId="77777777" w:rsidR="00AE7AB1" w:rsidRPr="00412247" w:rsidRDefault="00AE7AB1" w:rsidP="00AE7AB1">
            <w:pPr>
              <w:pStyle w:val="Textkrper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</w:pPr>
          </w:p>
        </w:tc>
      </w:tr>
      <w:tr w:rsidR="00AE7AB1" w:rsidRPr="00412247" w14:paraId="4E3CED39" w14:textId="77777777" w:rsidTr="00462FE7">
        <w:trPr>
          <w:trHeight w:val="219"/>
        </w:trPr>
        <w:tc>
          <w:tcPr>
            <w:tcW w:w="9925" w:type="dxa"/>
            <w:gridSpan w:val="3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53A724D5" w14:textId="77777777" w:rsidR="00A82F5A" w:rsidRDefault="00193900">
            <w:pPr>
              <w:pStyle w:val="Textkrper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fldChar w:fldCharType="begin">
                <w:ffData>
                  <w:name w:val="Denom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bookmarkStart w:id="0" w:name="Denom"/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instrText xml:space="preserve"> FORMTEXT </w:instrText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fldChar w:fldCharType="separate"/>
            </w:r>
            <w:r w:rsidRPr="00412247">
              <w:rPr>
                <w:rFonts w:eastAsia="Calibri" w:cs="Calibri"/>
                <w:noProof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noProof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noProof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noProof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noProof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fldChar w:fldCharType="end"/>
            </w:r>
            <w:bookmarkEnd w:id="0"/>
          </w:p>
        </w:tc>
      </w:tr>
    </w:tbl>
    <w:p w14:paraId="1265887D" w14:textId="77777777" w:rsidR="00AE7AB1" w:rsidRPr="00412247" w:rsidRDefault="00AE7AB1" w:rsidP="00AE7AB1">
      <w:pPr>
        <w:pStyle w:val="Textkrper"/>
        <w:rPr>
          <w:rFonts w:ascii="Calibri" w:hAnsi="Calibri" w:cs="Tahoma"/>
          <w:b/>
          <w:bCs/>
          <w:color w:val="262626"/>
          <w:sz w:val="20"/>
          <w:szCs w:val="20"/>
          <w:lang w:val="de-AT"/>
        </w:rPr>
      </w:pPr>
    </w:p>
    <w:tbl>
      <w:tblPr>
        <w:tblW w:w="992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679"/>
        <w:gridCol w:w="1367"/>
        <w:gridCol w:w="773"/>
        <w:gridCol w:w="428"/>
        <w:gridCol w:w="604"/>
        <w:gridCol w:w="255"/>
        <w:gridCol w:w="173"/>
        <w:gridCol w:w="1113"/>
        <w:gridCol w:w="437"/>
        <w:gridCol w:w="284"/>
        <w:gridCol w:w="886"/>
        <w:gridCol w:w="277"/>
        <w:gridCol w:w="286"/>
        <w:gridCol w:w="854"/>
        <w:gridCol w:w="147"/>
        <w:gridCol w:w="816"/>
      </w:tblGrid>
      <w:tr w:rsidR="00AE7AB1" w:rsidRPr="00412247" w14:paraId="6827CCF0" w14:textId="77777777" w:rsidTr="00603588">
        <w:tc>
          <w:tcPr>
            <w:tcW w:w="546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E6E6E6"/>
          </w:tcPr>
          <w:p w14:paraId="5C31E2A6" w14:textId="77777777" w:rsidR="00A82F5A" w:rsidRDefault="00193900">
            <w:pPr>
              <w:autoSpaceDE w:val="0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  <w:t xml:space="preserve">A.2  </w:t>
            </w:r>
          </w:p>
        </w:tc>
        <w:tc>
          <w:tcPr>
            <w:tcW w:w="9379" w:type="dxa"/>
            <w:gridSpan w:val="16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0D0DFD6" w14:textId="77777777" w:rsidR="00A82F5A" w:rsidRDefault="00193900">
            <w:pPr>
              <w:autoSpaceDE w:val="0"/>
              <w:jc w:val="both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  <w:t xml:space="preserve">Indirizzo della </w:t>
            </w:r>
            <w:r w:rsidR="00B74C8F" w:rsidRPr="00412247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  <w:t>direzione</w:t>
            </w:r>
          </w:p>
        </w:tc>
      </w:tr>
      <w:tr w:rsidR="00AE7AB1" w:rsidRPr="00412247" w14:paraId="6B076DAE" w14:textId="77777777" w:rsidTr="00603588">
        <w:trPr>
          <w:trHeight w:hRule="exact" w:val="113"/>
        </w:trPr>
        <w:tc>
          <w:tcPr>
            <w:tcW w:w="1225" w:type="dxa"/>
            <w:gridSpan w:val="2"/>
            <w:tcBorders>
              <w:top w:val="single" w:sz="2" w:space="0" w:color="auto"/>
              <w:left w:val="nil"/>
              <w:right w:val="nil"/>
            </w:tcBorders>
          </w:tcPr>
          <w:p w14:paraId="59EDF5DE" w14:textId="77777777" w:rsidR="00AE7AB1" w:rsidRPr="00412247" w:rsidRDefault="00AE7AB1" w:rsidP="00AE7AB1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</w:p>
        </w:tc>
        <w:tc>
          <w:tcPr>
            <w:tcW w:w="8700" w:type="dxa"/>
            <w:gridSpan w:val="15"/>
            <w:tcBorders>
              <w:top w:val="single" w:sz="2" w:space="0" w:color="auto"/>
              <w:left w:val="nil"/>
              <w:right w:val="nil"/>
            </w:tcBorders>
          </w:tcPr>
          <w:p w14:paraId="18FE336C" w14:textId="77777777" w:rsidR="00AE7AB1" w:rsidRPr="00412247" w:rsidRDefault="00AE7AB1" w:rsidP="00AE7AB1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</w:p>
        </w:tc>
      </w:tr>
      <w:tr w:rsidR="00AE7AB1" w:rsidRPr="00412247" w14:paraId="0FB9F6C7" w14:textId="77777777" w:rsidTr="00603588">
        <w:tc>
          <w:tcPr>
            <w:tcW w:w="1225" w:type="dxa"/>
            <w:gridSpan w:val="2"/>
            <w:tcBorders>
              <w:left w:val="nil"/>
              <w:right w:val="nil"/>
            </w:tcBorders>
          </w:tcPr>
          <w:p w14:paraId="170795F0" w14:textId="77777777" w:rsidR="00A82F5A" w:rsidRDefault="00193900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Indirizzo</w:t>
            </w:r>
          </w:p>
        </w:tc>
        <w:tc>
          <w:tcPr>
            <w:tcW w:w="8700" w:type="dxa"/>
            <w:gridSpan w:val="15"/>
            <w:tcBorders>
              <w:left w:val="nil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190FD70E" w14:textId="77777777" w:rsidR="00A82F5A" w:rsidRDefault="00193900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fldChar w:fldCharType="begin">
                <w:ffData>
                  <w:name w:val="Indir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bookmarkStart w:id="1" w:name="Indir"/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instrText xml:space="preserve"> FORMTEXT </w:instrTex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fldChar w:fldCharType="separate"/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fldChar w:fldCharType="end"/>
            </w:r>
            <w:bookmarkEnd w:id="1"/>
          </w:p>
        </w:tc>
      </w:tr>
      <w:tr w:rsidR="00AE7AB1" w:rsidRPr="00412247" w14:paraId="4F7F0332" w14:textId="77777777" w:rsidTr="00603588">
        <w:trPr>
          <w:trHeight w:hRule="exact" w:val="113"/>
        </w:trPr>
        <w:tc>
          <w:tcPr>
            <w:tcW w:w="1225" w:type="dxa"/>
            <w:gridSpan w:val="2"/>
            <w:tcBorders>
              <w:left w:val="nil"/>
              <w:right w:val="nil"/>
            </w:tcBorders>
          </w:tcPr>
          <w:p w14:paraId="6C3CD6BB" w14:textId="77777777" w:rsidR="00AE7AB1" w:rsidRPr="00412247" w:rsidRDefault="00AE7AB1" w:rsidP="00AE7AB1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</w:p>
        </w:tc>
        <w:tc>
          <w:tcPr>
            <w:tcW w:w="3427" w:type="dxa"/>
            <w:gridSpan w:val="5"/>
            <w:tcBorders>
              <w:top w:val="dotted" w:sz="4" w:space="0" w:color="auto"/>
              <w:left w:val="nil"/>
              <w:right w:val="nil"/>
            </w:tcBorders>
          </w:tcPr>
          <w:p w14:paraId="7506A4BD" w14:textId="77777777" w:rsidR="00AE7AB1" w:rsidRPr="00412247" w:rsidRDefault="00AE7AB1" w:rsidP="00AE7AB1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</w:p>
        </w:tc>
        <w:tc>
          <w:tcPr>
            <w:tcW w:w="1286" w:type="dxa"/>
            <w:gridSpan w:val="2"/>
            <w:tcBorders>
              <w:top w:val="dotted" w:sz="4" w:space="0" w:color="auto"/>
              <w:left w:val="nil"/>
              <w:right w:val="nil"/>
            </w:tcBorders>
          </w:tcPr>
          <w:p w14:paraId="1AEADA94" w14:textId="77777777" w:rsidR="00AE7AB1" w:rsidRPr="00412247" w:rsidRDefault="00AE7AB1" w:rsidP="00AE7AB1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</w:p>
        </w:tc>
        <w:tc>
          <w:tcPr>
            <w:tcW w:w="3987" w:type="dxa"/>
            <w:gridSpan w:val="8"/>
            <w:tcBorders>
              <w:top w:val="dotted" w:sz="4" w:space="0" w:color="auto"/>
              <w:left w:val="nil"/>
              <w:right w:val="nil"/>
            </w:tcBorders>
          </w:tcPr>
          <w:p w14:paraId="3ED0133E" w14:textId="77777777" w:rsidR="00AE7AB1" w:rsidRPr="00412247" w:rsidRDefault="00AE7AB1" w:rsidP="00AE7AB1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</w:p>
        </w:tc>
      </w:tr>
      <w:tr w:rsidR="00603588" w:rsidRPr="00412247" w14:paraId="0E3E0233" w14:textId="77777777" w:rsidTr="00603588">
        <w:tc>
          <w:tcPr>
            <w:tcW w:w="1225" w:type="dxa"/>
            <w:gridSpan w:val="2"/>
            <w:tcBorders>
              <w:left w:val="nil"/>
              <w:right w:val="nil"/>
            </w:tcBorders>
          </w:tcPr>
          <w:p w14:paraId="56AA6E8D" w14:textId="77777777" w:rsidR="00A82F5A" w:rsidRDefault="00193900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CAP</w:t>
            </w:r>
          </w:p>
        </w:tc>
        <w:tc>
          <w:tcPr>
            <w:tcW w:w="1367" w:type="dxa"/>
            <w:tcBorders>
              <w:left w:val="nil"/>
              <w:bottom w:val="dotted" w:sz="4" w:space="0" w:color="auto"/>
              <w:right w:val="dotted" w:sz="4" w:space="0" w:color="auto"/>
            </w:tcBorders>
            <w:shd w:val="clear" w:color="auto" w:fill="F3F3F3"/>
          </w:tcPr>
          <w:p w14:paraId="63600BCF" w14:textId="77777777" w:rsidR="00A82F5A" w:rsidRDefault="00193900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fldChar w:fldCharType="begin">
                <w:ffData>
                  <w:name w:val="Cap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instrText xml:space="preserve"> FORMTEXT </w:instrTex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fldChar w:fldCharType="separate"/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fldChar w:fldCharType="end"/>
            </w:r>
          </w:p>
        </w:tc>
        <w:tc>
          <w:tcPr>
            <w:tcW w:w="1201" w:type="dxa"/>
            <w:gridSpan w:val="2"/>
            <w:tcBorders>
              <w:left w:val="dotted" w:sz="4" w:space="0" w:color="auto"/>
              <w:right w:val="nil"/>
            </w:tcBorders>
          </w:tcPr>
          <w:p w14:paraId="76B1F650" w14:textId="77777777" w:rsidR="00A82F5A" w:rsidRDefault="00193900">
            <w:pPr>
              <w:autoSpaceDE w:val="0"/>
              <w:jc w:val="center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Comunità</w:t>
            </w:r>
          </w:p>
        </w:tc>
        <w:tc>
          <w:tcPr>
            <w:tcW w:w="3752" w:type="dxa"/>
            <w:gridSpan w:val="7"/>
            <w:tcBorders>
              <w:left w:val="nil"/>
              <w:bottom w:val="dotted" w:sz="4" w:space="0" w:color="auto"/>
              <w:right w:val="dotted" w:sz="4" w:space="0" w:color="auto"/>
            </w:tcBorders>
            <w:shd w:val="clear" w:color="auto" w:fill="F3F3F3"/>
          </w:tcPr>
          <w:p w14:paraId="24434D68" w14:textId="77777777" w:rsidR="00A82F5A" w:rsidRDefault="00193900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fldChar w:fldCharType="begin">
                <w:ffData>
                  <w:name w:val="Comune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instrText xml:space="preserve"> FORMTEXT </w:instrTex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fldChar w:fldCharType="separate"/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fldChar w:fldCharType="end"/>
            </w:r>
          </w:p>
        </w:tc>
        <w:tc>
          <w:tcPr>
            <w:tcW w:w="1417" w:type="dxa"/>
            <w:gridSpan w:val="3"/>
            <w:tcBorders>
              <w:left w:val="dotted" w:sz="4" w:space="0" w:color="auto"/>
            </w:tcBorders>
          </w:tcPr>
          <w:p w14:paraId="44FD4973" w14:textId="77777777" w:rsidR="00A82F5A" w:rsidRDefault="00193900">
            <w:pPr>
              <w:autoSpaceDE w:val="0"/>
              <w:jc w:val="right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Provincia</w:t>
            </w:r>
          </w:p>
        </w:tc>
        <w:tc>
          <w:tcPr>
            <w:tcW w:w="963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43F7A33C" w14:textId="77777777" w:rsidR="00A82F5A" w:rsidRDefault="00193900">
            <w:pPr>
              <w:autoSpaceDE w:val="0"/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/>
              </w:rPr>
              <w:fldChar w:fldCharType="begin">
                <w:ffData>
                  <w:name w:val="PV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/>
              </w:rPr>
              <w:instrText xml:space="preserve"> FORMTEXT </w:instrTex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/>
              </w:rPr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/>
              </w:rPr>
              <w:fldChar w:fldCharType="separate"/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/>
              </w:rPr>
              <w:fldChar w:fldCharType="end"/>
            </w:r>
          </w:p>
        </w:tc>
      </w:tr>
      <w:tr w:rsidR="0037371C" w:rsidRPr="00412247" w14:paraId="75CEB42F" w14:textId="77777777" w:rsidTr="00603588">
        <w:trPr>
          <w:trHeight w:hRule="exact" w:val="113"/>
        </w:trPr>
        <w:tc>
          <w:tcPr>
            <w:tcW w:w="1225" w:type="dxa"/>
            <w:gridSpan w:val="2"/>
            <w:tcBorders>
              <w:left w:val="nil"/>
              <w:right w:val="nil"/>
            </w:tcBorders>
          </w:tcPr>
          <w:p w14:paraId="7BE72A5A" w14:textId="77777777" w:rsidR="0037371C" w:rsidRPr="00412247" w:rsidRDefault="0037371C" w:rsidP="00AE7AB1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</w:p>
        </w:tc>
        <w:tc>
          <w:tcPr>
            <w:tcW w:w="1367" w:type="dxa"/>
            <w:tcBorders>
              <w:left w:val="nil"/>
              <w:right w:val="nil"/>
            </w:tcBorders>
          </w:tcPr>
          <w:p w14:paraId="6E50B800" w14:textId="77777777" w:rsidR="0037371C" w:rsidRPr="00412247" w:rsidRDefault="0037371C" w:rsidP="00AE7AB1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</w:p>
        </w:tc>
        <w:tc>
          <w:tcPr>
            <w:tcW w:w="1201" w:type="dxa"/>
            <w:gridSpan w:val="2"/>
            <w:tcBorders>
              <w:left w:val="nil"/>
              <w:right w:val="nil"/>
            </w:tcBorders>
          </w:tcPr>
          <w:p w14:paraId="29AFDB33" w14:textId="77777777" w:rsidR="0037371C" w:rsidRPr="00412247" w:rsidRDefault="0037371C" w:rsidP="00AE7AB1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</w:p>
        </w:tc>
        <w:tc>
          <w:tcPr>
            <w:tcW w:w="4315" w:type="dxa"/>
            <w:gridSpan w:val="9"/>
            <w:tcBorders>
              <w:left w:val="nil"/>
              <w:right w:val="nil"/>
            </w:tcBorders>
          </w:tcPr>
          <w:p w14:paraId="5A790F77" w14:textId="77777777" w:rsidR="0037371C" w:rsidRPr="00412247" w:rsidRDefault="0037371C" w:rsidP="00AE7AB1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</w:p>
        </w:tc>
        <w:tc>
          <w:tcPr>
            <w:tcW w:w="1001" w:type="dxa"/>
            <w:gridSpan w:val="2"/>
            <w:tcBorders>
              <w:left w:val="nil"/>
              <w:right w:val="nil"/>
            </w:tcBorders>
          </w:tcPr>
          <w:p w14:paraId="71531D32" w14:textId="77777777" w:rsidR="0037371C" w:rsidRPr="00412247" w:rsidRDefault="0037371C" w:rsidP="00AE7AB1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</w:p>
        </w:tc>
        <w:tc>
          <w:tcPr>
            <w:tcW w:w="816" w:type="dxa"/>
            <w:tcBorders>
              <w:left w:val="nil"/>
              <w:right w:val="nil"/>
            </w:tcBorders>
          </w:tcPr>
          <w:p w14:paraId="1C94069F" w14:textId="77777777" w:rsidR="0037371C" w:rsidRPr="00412247" w:rsidRDefault="0037371C" w:rsidP="00AE7AB1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</w:p>
        </w:tc>
      </w:tr>
      <w:tr w:rsidR="0037371C" w:rsidRPr="00412247" w14:paraId="16776990" w14:textId="77777777" w:rsidTr="00603588">
        <w:tc>
          <w:tcPr>
            <w:tcW w:w="1225" w:type="dxa"/>
            <w:gridSpan w:val="2"/>
            <w:tcBorders>
              <w:left w:val="nil"/>
              <w:right w:val="nil"/>
            </w:tcBorders>
          </w:tcPr>
          <w:p w14:paraId="15E378A5" w14:textId="77777777" w:rsidR="00A82F5A" w:rsidRDefault="00193900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Telefono</w:t>
            </w:r>
          </w:p>
        </w:tc>
        <w:tc>
          <w:tcPr>
            <w:tcW w:w="2568" w:type="dxa"/>
            <w:gridSpan w:val="3"/>
            <w:tcBorders>
              <w:left w:val="nil"/>
              <w:bottom w:val="dotted" w:sz="4" w:space="0" w:color="auto"/>
              <w:right w:val="dotted" w:sz="4" w:space="0" w:color="auto"/>
            </w:tcBorders>
            <w:shd w:val="clear" w:color="auto" w:fill="F3F3F3"/>
          </w:tcPr>
          <w:p w14:paraId="5298184C" w14:textId="77777777" w:rsidR="00A82F5A" w:rsidRDefault="00193900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fldChar w:fldCharType="begin">
                <w:ffData>
                  <w:name w:val="Tel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instrText xml:space="preserve"> FORMTEXT </w:instrTex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fldChar w:fldCharType="separate"/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fldChar w:fldCharType="end"/>
            </w:r>
          </w:p>
        </w:tc>
        <w:tc>
          <w:tcPr>
            <w:tcW w:w="1032" w:type="dxa"/>
            <w:gridSpan w:val="3"/>
            <w:tcBorders>
              <w:left w:val="dotted" w:sz="4" w:space="0" w:color="auto"/>
              <w:right w:val="nil"/>
            </w:tcBorders>
          </w:tcPr>
          <w:p w14:paraId="2FE90AF4" w14:textId="68875489" w:rsidR="00A82F5A" w:rsidRDefault="00145E18">
            <w:pPr>
              <w:autoSpaceDE w:val="0"/>
              <w:jc w:val="right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  <w:proofErr w:type="spellStart"/>
            <w:r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Cell</w:t>
            </w:r>
            <w:proofErr w:type="spellEnd"/>
            <w:r w:rsidR="00193900"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.</w:t>
            </w:r>
          </w:p>
        </w:tc>
        <w:tc>
          <w:tcPr>
            <w:tcW w:w="1834" w:type="dxa"/>
            <w:gridSpan w:val="3"/>
            <w:tcBorders>
              <w:left w:val="nil"/>
              <w:bottom w:val="dotted" w:sz="4" w:space="0" w:color="auto"/>
              <w:right w:val="dotted" w:sz="4" w:space="0" w:color="auto"/>
            </w:tcBorders>
            <w:shd w:val="clear" w:color="auto" w:fill="F3F3F3"/>
          </w:tcPr>
          <w:p w14:paraId="1A560956" w14:textId="77777777" w:rsidR="00A82F5A" w:rsidRDefault="00193900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fldChar w:fldCharType="begin">
                <w:ffData>
                  <w:name w:val="Cel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2" w:name="Cel"/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instrText xml:space="preserve"> FORMTEXT </w:instrTex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fldChar w:fldCharType="separate"/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fldChar w:fldCharType="end"/>
            </w:r>
            <w:bookmarkEnd w:id="2"/>
          </w:p>
        </w:tc>
        <w:tc>
          <w:tcPr>
            <w:tcW w:w="1449" w:type="dxa"/>
            <w:gridSpan w:val="3"/>
            <w:tcBorders>
              <w:left w:val="dotted" w:sz="4" w:space="0" w:color="auto"/>
              <w:right w:val="nil"/>
            </w:tcBorders>
          </w:tcPr>
          <w:p w14:paraId="71B0E1C9" w14:textId="77777777" w:rsidR="00A82F5A" w:rsidRDefault="00193900">
            <w:pPr>
              <w:autoSpaceDE w:val="0"/>
              <w:jc w:val="right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Fax</w:t>
            </w:r>
          </w:p>
        </w:tc>
        <w:tc>
          <w:tcPr>
            <w:tcW w:w="1817" w:type="dxa"/>
            <w:gridSpan w:val="3"/>
            <w:tcBorders>
              <w:left w:val="nil"/>
              <w:bottom w:val="dotted" w:sz="4" w:space="0" w:color="auto"/>
              <w:right w:val="dotted" w:sz="4" w:space="0" w:color="auto"/>
            </w:tcBorders>
            <w:shd w:val="clear" w:color="auto" w:fill="F3F3F3"/>
          </w:tcPr>
          <w:p w14:paraId="29D2C90B" w14:textId="77777777" w:rsidR="00A82F5A" w:rsidRDefault="00193900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fldChar w:fldCharType="begin">
                <w:ffData>
                  <w:name w:val="Fax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3" w:name="Fax"/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instrText xml:space="preserve"> FORMTEXT </w:instrTex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fldChar w:fldCharType="separate"/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fldChar w:fldCharType="end"/>
            </w:r>
            <w:bookmarkEnd w:id="3"/>
          </w:p>
        </w:tc>
      </w:tr>
      <w:tr w:rsidR="0037371C" w:rsidRPr="00412247" w14:paraId="11131453" w14:textId="77777777" w:rsidTr="00603588">
        <w:trPr>
          <w:trHeight w:hRule="exact" w:val="113"/>
        </w:trPr>
        <w:tc>
          <w:tcPr>
            <w:tcW w:w="1225" w:type="dxa"/>
            <w:gridSpan w:val="2"/>
            <w:tcBorders>
              <w:left w:val="nil"/>
            </w:tcBorders>
            <w:shd w:val="clear" w:color="auto" w:fill="FFFFFF"/>
          </w:tcPr>
          <w:p w14:paraId="7E19867C" w14:textId="77777777" w:rsidR="0037371C" w:rsidRPr="00412247" w:rsidRDefault="0037371C" w:rsidP="0037371C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</w:p>
        </w:tc>
        <w:tc>
          <w:tcPr>
            <w:tcW w:w="2568" w:type="dxa"/>
            <w:gridSpan w:val="3"/>
            <w:tcBorders>
              <w:top w:val="dotted" w:sz="4" w:space="0" w:color="auto"/>
            </w:tcBorders>
            <w:shd w:val="clear" w:color="auto" w:fill="FFFFFF"/>
          </w:tcPr>
          <w:p w14:paraId="344946B2" w14:textId="77777777" w:rsidR="0037371C" w:rsidRPr="00412247" w:rsidRDefault="0037371C" w:rsidP="0037371C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</w:p>
        </w:tc>
        <w:tc>
          <w:tcPr>
            <w:tcW w:w="1032" w:type="dxa"/>
            <w:gridSpan w:val="3"/>
            <w:shd w:val="clear" w:color="auto" w:fill="FFFFFF"/>
          </w:tcPr>
          <w:p w14:paraId="7A29FA0B" w14:textId="77777777" w:rsidR="0037371C" w:rsidRPr="00412247" w:rsidRDefault="0037371C" w:rsidP="0037371C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</w:p>
        </w:tc>
        <w:tc>
          <w:tcPr>
            <w:tcW w:w="1834" w:type="dxa"/>
            <w:gridSpan w:val="3"/>
            <w:tcBorders>
              <w:top w:val="dotted" w:sz="4" w:space="0" w:color="auto"/>
            </w:tcBorders>
            <w:shd w:val="clear" w:color="auto" w:fill="FFFFFF"/>
          </w:tcPr>
          <w:p w14:paraId="376A80F7" w14:textId="77777777" w:rsidR="0037371C" w:rsidRPr="00412247" w:rsidRDefault="0037371C" w:rsidP="0037371C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</w:p>
        </w:tc>
        <w:tc>
          <w:tcPr>
            <w:tcW w:w="1449" w:type="dxa"/>
            <w:gridSpan w:val="3"/>
            <w:shd w:val="clear" w:color="auto" w:fill="FFFFFF"/>
          </w:tcPr>
          <w:p w14:paraId="0BE25F12" w14:textId="77777777" w:rsidR="0037371C" w:rsidRPr="00412247" w:rsidRDefault="0037371C" w:rsidP="0037371C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</w:p>
        </w:tc>
        <w:tc>
          <w:tcPr>
            <w:tcW w:w="1817" w:type="dxa"/>
            <w:gridSpan w:val="3"/>
            <w:tcBorders>
              <w:top w:val="dotted" w:sz="4" w:space="0" w:color="auto"/>
            </w:tcBorders>
            <w:shd w:val="clear" w:color="auto" w:fill="FFFFFF"/>
          </w:tcPr>
          <w:p w14:paraId="0665F921" w14:textId="77777777" w:rsidR="0037371C" w:rsidRPr="00412247" w:rsidRDefault="0037371C" w:rsidP="0037371C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</w:p>
        </w:tc>
      </w:tr>
      <w:tr w:rsidR="0037371C" w:rsidRPr="00412247" w14:paraId="536D185D" w14:textId="77777777" w:rsidTr="00603588">
        <w:tc>
          <w:tcPr>
            <w:tcW w:w="1225" w:type="dxa"/>
            <w:gridSpan w:val="2"/>
            <w:tcBorders>
              <w:left w:val="nil"/>
              <w:right w:val="nil"/>
            </w:tcBorders>
          </w:tcPr>
          <w:p w14:paraId="23FF6382" w14:textId="77777777" w:rsidR="00A82F5A" w:rsidRDefault="00193900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Sito web</w:t>
            </w:r>
          </w:p>
        </w:tc>
        <w:tc>
          <w:tcPr>
            <w:tcW w:w="2140" w:type="dxa"/>
            <w:gridSpan w:val="2"/>
            <w:tcBorders>
              <w:left w:val="nil"/>
              <w:bottom w:val="dotted" w:sz="4" w:space="0" w:color="auto"/>
              <w:right w:val="dotted" w:sz="4" w:space="0" w:color="auto"/>
            </w:tcBorders>
            <w:shd w:val="clear" w:color="auto" w:fill="F3F3F3"/>
          </w:tcPr>
          <w:p w14:paraId="17994447" w14:textId="77777777" w:rsidR="00A82F5A" w:rsidRDefault="00193900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fldChar w:fldCharType="begin">
                <w:ffData>
                  <w:name w:val="Sitoweb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instrText xml:space="preserve"> FORMTEXT </w:instrTex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fldChar w:fldCharType="separate"/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fldChar w:fldCharType="end"/>
            </w:r>
          </w:p>
        </w:tc>
        <w:tc>
          <w:tcPr>
            <w:tcW w:w="1032" w:type="dxa"/>
            <w:gridSpan w:val="2"/>
            <w:tcBorders>
              <w:left w:val="dotted" w:sz="4" w:space="0" w:color="auto"/>
              <w:right w:val="nil"/>
            </w:tcBorders>
          </w:tcPr>
          <w:p w14:paraId="6DDD074C" w14:textId="77777777" w:rsidR="00A82F5A" w:rsidRDefault="00193900">
            <w:pPr>
              <w:autoSpaceDE w:val="0"/>
              <w:jc w:val="right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E-mail</w:t>
            </w:r>
          </w:p>
        </w:tc>
        <w:tc>
          <w:tcPr>
            <w:tcW w:w="1978" w:type="dxa"/>
            <w:gridSpan w:val="4"/>
            <w:tcBorders>
              <w:left w:val="nil"/>
              <w:bottom w:val="dotted" w:sz="4" w:space="0" w:color="auto"/>
              <w:right w:val="dotted" w:sz="4" w:space="0" w:color="auto"/>
            </w:tcBorders>
            <w:shd w:val="clear" w:color="auto" w:fill="F3F3F3"/>
          </w:tcPr>
          <w:p w14:paraId="536DCE97" w14:textId="77777777" w:rsidR="00A82F5A" w:rsidRDefault="00193900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fldChar w:fldCharType="begin">
                <w:ffData>
                  <w:name w:val="Email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instrText xml:space="preserve"> FORMTEXT </w:instrTex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fldChar w:fldCharType="separate"/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fldChar w:fldCharType="end"/>
            </w:r>
          </w:p>
        </w:tc>
        <w:tc>
          <w:tcPr>
            <w:tcW w:w="1447" w:type="dxa"/>
            <w:gridSpan w:val="3"/>
            <w:tcBorders>
              <w:left w:val="dotted" w:sz="4" w:space="0" w:color="auto"/>
              <w:right w:val="nil"/>
            </w:tcBorders>
          </w:tcPr>
          <w:p w14:paraId="369B6AEC" w14:textId="77777777" w:rsidR="00A82F5A" w:rsidRPr="00145E18" w:rsidRDefault="00193900">
            <w:pPr>
              <w:autoSpaceDE w:val="0"/>
              <w:jc w:val="right"/>
              <w:rPr>
                <w:rFonts w:ascii="Calibri" w:hAnsi="Calibri" w:cs="Tahoma"/>
                <w:color w:val="262626"/>
                <w:sz w:val="20"/>
                <w:szCs w:val="20"/>
              </w:rPr>
            </w:pPr>
            <w:r w:rsidRPr="00145E18">
              <w:rPr>
                <w:rFonts w:ascii="Calibri" w:hAnsi="Calibri" w:cs="Tahoma"/>
                <w:color w:val="262626"/>
                <w:sz w:val="20"/>
                <w:szCs w:val="20"/>
              </w:rPr>
              <w:t>Indirizzo di posta elettronica certificata</w:t>
            </w:r>
          </w:p>
        </w:tc>
        <w:tc>
          <w:tcPr>
            <w:tcW w:w="2103" w:type="dxa"/>
            <w:gridSpan w:val="4"/>
            <w:tcBorders>
              <w:left w:val="nil"/>
              <w:bottom w:val="dotted" w:sz="4" w:space="0" w:color="auto"/>
              <w:right w:val="dotted" w:sz="4" w:space="0" w:color="auto"/>
            </w:tcBorders>
            <w:shd w:val="clear" w:color="auto" w:fill="F3F3F3"/>
          </w:tcPr>
          <w:p w14:paraId="0361A113" w14:textId="77777777" w:rsidR="00A82F5A" w:rsidRDefault="00193900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fldChar w:fldCharType="begin">
                <w:ffData>
                  <w:name w:val="EmailCert"/>
                  <w:enabled/>
                  <w:calcOnExit w:val="0"/>
                  <w:textInput>
                    <w:format w:val="000000000000000"/>
                  </w:textInput>
                </w:ffData>
              </w:fldChar>
            </w:r>
            <w:bookmarkStart w:id="4" w:name="EmailCert"/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instrText xml:space="preserve"> FORMTEXT </w:instrTex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fldChar w:fldCharType="separate"/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fldChar w:fldCharType="end"/>
            </w:r>
            <w:bookmarkEnd w:id="4"/>
          </w:p>
        </w:tc>
      </w:tr>
    </w:tbl>
    <w:p w14:paraId="1B4C860C" w14:textId="77777777" w:rsidR="00AE7AB1" w:rsidRPr="00412247" w:rsidRDefault="00AE7AB1" w:rsidP="00AE7AB1">
      <w:pPr>
        <w:pStyle w:val="Kopfzeile"/>
        <w:jc w:val="both"/>
        <w:rPr>
          <w:rFonts w:ascii="Calibri" w:hAnsi="Calibri" w:cs="Tahoma"/>
          <w:color w:val="262626"/>
          <w:sz w:val="20"/>
          <w:szCs w:val="20"/>
          <w:lang w:val="de-AT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261"/>
        <w:gridCol w:w="791"/>
        <w:gridCol w:w="4261"/>
      </w:tblGrid>
      <w:tr w:rsidR="00AE7AB1" w:rsidRPr="00412247" w14:paraId="3CB2ED13" w14:textId="77777777" w:rsidTr="00AE7AB1">
        <w:trPr>
          <w:cantSplit/>
        </w:trPr>
        <w:tc>
          <w:tcPr>
            <w:tcW w:w="56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E6E6E6"/>
          </w:tcPr>
          <w:p w14:paraId="61BF412A" w14:textId="77777777" w:rsidR="00A82F5A" w:rsidRDefault="00193900">
            <w:pPr>
              <w:pStyle w:val="Kopfzeile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  <w:t>A.</w:t>
            </w:r>
            <w:r w:rsidR="00AE7AB1" w:rsidRPr="00412247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  <w:t xml:space="preserve">3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133DB0D" w14:textId="77777777" w:rsidR="00A82F5A" w:rsidRDefault="00193900">
            <w:pPr>
              <w:pStyle w:val="Kopfzeile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  <w:t>Codice fiscale</w:t>
            </w:r>
          </w:p>
        </w:tc>
        <w:tc>
          <w:tcPr>
            <w:tcW w:w="737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3D673FB0" w14:textId="77777777" w:rsidR="00AE7AB1" w:rsidRPr="00412247" w:rsidRDefault="00AE7AB1" w:rsidP="00AE7AB1">
            <w:pPr>
              <w:pStyle w:val="Kopfzeile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3D032518" w14:textId="77777777" w:rsidR="00A82F5A" w:rsidRDefault="00193900">
            <w:pPr>
              <w:pStyle w:val="Kopfzeile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  <w:t xml:space="preserve">Partita IVA </w:t>
            </w:r>
            <w:r w:rsidR="00081F32" w:rsidRPr="00081F32">
              <w:rPr>
                <w:rFonts w:ascii="Calibri" w:hAnsi="Calibri" w:cs="Tahoma"/>
                <w:i/>
                <w:iCs/>
                <w:color w:val="262626"/>
                <w:sz w:val="20"/>
                <w:szCs w:val="20"/>
                <w:lang w:val="de-AT"/>
              </w:rPr>
              <w:t>(se applicabile)</w:t>
            </w:r>
          </w:p>
        </w:tc>
      </w:tr>
      <w:tr w:rsidR="00AE7AB1" w:rsidRPr="00412247" w14:paraId="1319774F" w14:textId="77777777" w:rsidTr="00AE7AB1">
        <w:trPr>
          <w:cantSplit/>
          <w:trHeight w:hRule="exact" w:val="113"/>
        </w:trPr>
        <w:tc>
          <w:tcPr>
            <w:tcW w:w="3969" w:type="dxa"/>
            <w:gridSpan w:val="2"/>
            <w:tcBorders>
              <w:top w:val="single" w:sz="2" w:space="0" w:color="auto"/>
            </w:tcBorders>
            <w:vAlign w:val="center"/>
          </w:tcPr>
          <w:p w14:paraId="373DC633" w14:textId="77777777" w:rsidR="00AE7AB1" w:rsidRPr="00412247" w:rsidRDefault="00AE7AB1" w:rsidP="00AE7AB1">
            <w:pPr>
              <w:pStyle w:val="Kopfzeile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</w:p>
        </w:tc>
        <w:tc>
          <w:tcPr>
            <w:tcW w:w="737" w:type="dxa"/>
            <w:tcBorders>
              <w:top w:val="single" w:sz="2" w:space="0" w:color="auto"/>
            </w:tcBorders>
            <w:vAlign w:val="center"/>
          </w:tcPr>
          <w:p w14:paraId="57E95344" w14:textId="77777777" w:rsidR="00AE7AB1" w:rsidRPr="00412247" w:rsidRDefault="00AE7AB1" w:rsidP="00AE7AB1">
            <w:pPr>
              <w:pStyle w:val="Kopfzeile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</w:p>
        </w:tc>
        <w:tc>
          <w:tcPr>
            <w:tcW w:w="3969" w:type="dxa"/>
            <w:tcBorders>
              <w:top w:val="single" w:sz="2" w:space="0" w:color="auto"/>
            </w:tcBorders>
            <w:vAlign w:val="center"/>
          </w:tcPr>
          <w:p w14:paraId="2D2C2F25" w14:textId="77777777" w:rsidR="00AE7AB1" w:rsidRPr="00412247" w:rsidRDefault="00AE7AB1" w:rsidP="00AE7AB1">
            <w:pPr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</w:p>
        </w:tc>
      </w:tr>
      <w:tr w:rsidR="00AE7AB1" w:rsidRPr="00412247" w14:paraId="1C03CA08" w14:textId="77777777" w:rsidTr="00AE7AB1">
        <w:trPr>
          <w:cantSplit/>
        </w:trPr>
        <w:tc>
          <w:tcPr>
            <w:tcW w:w="567" w:type="dxa"/>
            <w:tcBorders>
              <w:left w:val="nil"/>
            </w:tcBorders>
          </w:tcPr>
          <w:p w14:paraId="5302D582" w14:textId="77777777" w:rsidR="00AE7AB1" w:rsidRPr="00412247" w:rsidRDefault="00AE7AB1" w:rsidP="00AE7AB1">
            <w:pPr>
              <w:pStyle w:val="Kopfzeile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</w:p>
        </w:tc>
        <w:tc>
          <w:tcPr>
            <w:tcW w:w="3969" w:type="dxa"/>
            <w:tcBorders>
              <w:bottom w:val="dotted" w:sz="4" w:space="0" w:color="auto"/>
              <w:right w:val="dotted" w:sz="4" w:space="0" w:color="auto"/>
            </w:tcBorders>
            <w:shd w:val="clear" w:color="auto" w:fill="F3F3F3"/>
          </w:tcPr>
          <w:p w14:paraId="2EC5C4D4" w14:textId="77777777" w:rsidR="00A82F5A" w:rsidRDefault="00193900">
            <w:pPr>
              <w:pStyle w:val="Kopfzeile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fldChar w:fldCharType="begin">
                <w:ffData>
                  <w:name w:val="CF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instrText xml:space="preserve"> FORMTEXT </w:instrText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fldChar w:fldCharType="separate"/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fldChar w:fldCharType="end"/>
            </w: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741CC25E" w14:textId="77777777" w:rsidR="00AE7AB1" w:rsidRPr="00412247" w:rsidRDefault="00AE7AB1" w:rsidP="00AE7AB1">
            <w:pPr>
              <w:pStyle w:val="Kopfzeile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</w:p>
        </w:tc>
        <w:tc>
          <w:tcPr>
            <w:tcW w:w="3969" w:type="dxa"/>
            <w:tcBorders>
              <w:bottom w:val="dotted" w:sz="4" w:space="0" w:color="auto"/>
              <w:right w:val="dotted" w:sz="4" w:space="0" w:color="auto"/>
            </w:tcBorders>
            <w:shd w:val="clear" w:color="auto" w:fill="F3F3F3"/>
          </w:tcPr>
          <w:p w14:paraId="0E5989AF" w14:textId="77777777" w:rsidR="00A82F5A" w:rsidRDefault="00193900">
            <w:pPr>
              <w:pStyle w:val="Kopfzeile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fldChar w:fldCharType="begin">
                <w:ffData>
                  <w:name w:val="PI"/>
                  <w:enabled/>
                  <w:calcOnExit w:val="0"/>
                  <w:textInput>
                    <w:type w:val="number"/>
                    <w:maxLength w:val="11"/>
                  </w:textInput>
                </w:ffData>
              </w:fldChar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instrText xml:space="preserve"> FORMTEXT </w:instrText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fldChar w:fldCharType="separate"/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fldChar w:fldCharType="end"/>
            </w:r>
          </w:p>
        </w:tc>
      </w:tr>
    </w:tbl>
    <w:p w14:paraId="586A4502" w14:textId="77777777" w:rsidR="00AE7AB1" w:rsidRPr="00412247" w:rsidRDefault="00AE7AB1" w:rsidP="00AE7AB1">
      <w:pPr>
        <w:pStyle w:val="Kopfzeile"/>
        <w:rPr>
          <w:rFonts w:ascii="Calibri" w:hAnsi="Calibri" w:cs="Tahoma"/>
          <w:color w:val="262626"/>
          <w:sz w:val="20"/>
          <w:szCs w:val="20"/>
          <w:lang w:val="de-AT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"/>
        <w:gridCol w:w="339"/>
        <w:gridCol w:w="1612"/>
        <w:gridCol w:w="1167"/>
        <w:gridCol w:w="2772"/>
        <w:gridCol w:w="1018"/>
        <w:gridCol w:w="2338"/>
      </w:tblGrid>
      <w:tr w:rsidR="00AE7AB1" w:rsidRPr="00412247" w14:paraId="45291C64" w14:textId="77777777" w:rsidTr="00E67399">
        <w:trPr>
          <w:cantSplit/>
        </w:trPr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7FE64F17" w14:textId="77777777" w:rsidR="00A82F5A" w:rsidRDefault="00193900">
            <w:pPr>
              <w:pStyle w:val="Kopfzeile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  <w:t xml:space="preserve">A.4 </w:t>
            </w:r>
          </w:p>
        </w:tc>
        <w:tc>
          <w:tcPr>
            <w:tcW w:w="924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751EBD" w14:textId="77777777" w:rsidR="00A82F5A" w:rsidRDefault="00193900">
            <w:pPr>
              <w:pStyle w:val="Kopfzeile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  <w:t>Rappresentante legale</w:t>
            </w:r>
          </w:p>
        </w:tc>
      </w:tr>
      <w:tr w:rsidR="00AE7AB1" w:rsidRPr="00412247" w14:paraId="1F8B2CF2" w14:textId="77777777" w:rsidTr="00E67399">
        <w:trPr>
          <w:cantSplit/>
          <w:trHeight w:hRule="exact" w:val="113"/>
        </w:trPr>
        <w:tc>
          <w:tcPr>
            <w:tcW w:w="992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32F91A" w14:textId="77777777" w:rsidR="00AE7AB1" w:rsidRPr="00412247" w:rsidRDefault="00AE7AB1" w:rsidP="00AE7AB1">
            <w:pPr>
              <w:pStyle w:val="Kopfzeile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</w:p>
        </w:tc>
      </w:tr>
      <w:tr w:rsidR="00AE7AB1" w:rsidRPr="00412247" w14:paraId="6D4435D1" w14:textId="77777777" w:rsidTr="00412247">
        <w:trPr>
          <w:cantSplit/>
        </w:trPr>
        <w:tc>
          <w:tcPr>
            <w:tcW w:w="1016" w:type="dxa"/>
            <w:gridSpan w:val="2"/>
            <w:tcBorders>
              <w:top w:val="nil"/>
              <w:left w:val="nil"/>
              <w:right w:val="nil"/>
            </w:tcBorders>
          </w:tcPr>
          <w:p w14:paraId="3947F2DE" w14:textId="77777777" w:rsidR="00A82F5A" w:rsidRDefault="00193900">
            <w:pPr>
              <w:pStyle w:val="Kopfzeile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Titolo</w:t>
            </w:r>
          </w:p>
        </w:tc>
        <w:bookmarkStart w:id="5" w:name="LegTit"/>
        <w:bookmarkEnd w:id="5"/>
        <w:tc>
          <w:tcPr>
            <w:tcW w:w="161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3F3F3"/>
          </w:tcPr>
          <w:p w14:paraId="183CF5E8" w14:textId="77777777" w:rsidR="00A82F5A" w:rsidRDefault="00193900">
            <w:pPr>
              <w:pStyle w:val="Kopfzeile"/>
              <w:rPr>
                <w:rFonts w:ascii="Calibri" w:hAnsi="Calibri" w:cs="Tahoma"/>
                <w:snapToGrid w:val="0"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fldChar w:fldCharType="begin">
                <w:ffData>
                  <w:name w:val="LegTit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instrText xml:space="preserve"> FORMTEXT </w:instrText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fldChar w:fldCharType="separate"/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fldChar w:fldCharType="end"/>
            </w:r>
          </w:p>
        </w:tc>
        <w:tc>
          <w:tcPr>
            <w:tcW w:w="1167" w:type="dxa"/>
            <w:tcBorders>
              <w:top w:val="nil"/>
              <w:left w:val="dotted" w:sz="4" w:space="0" w:color="auto"/>
              <w:right w:val="nil"/>
            </w:tcBorders>
          </w:tcPr>
          <w:p w14:paraId="75B29527" w14:textId="77777777" w:rsidR="00A82F5A" w:rsidRDefault="00193900">
            <w:pPr>
              <w:pStyle w:val="Kopfzeile"/>
              <w:jc w:val="center"/>
              <w:rPr>
                <w:rFonts w:ascii="Calibri" w:hAnsi="Calibri" w:cs="Tahoma"/>
                <w:b/>
                <w:bCs/>
                <w:snapToGrid w:val="0"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Cognome</w:t>
            </w:r>
          </w:p>
        </w:tc>
        <w:bookmarkStart w:id="6" w:name="LegCogn"/>
        <w:bookmarkEnd w:id="6"/>
        <w:tc>
          <w:tcPr>
            <w:tcW w:w="277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3F3F3"/>
          </w:tcPr>
          <w:p w14:paraId="5F10EB22" w14:textId="77777777" w:rsidR="00A82F5A" w:rsidRDefault="00193900">
            <w:pPr>
              <w:pStyle w:val="Kopfzeile"/>
              <w:rPr>
                <w:rFonts w:ascii="Calibri" w:hAnsi="Calibri" w:cs="Tahoma"/>
                <w:snapToGrid w:val="0"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fldChar w:fldCharType="begin">
                <w:ffData>
                  <w:name w:val="LegCogn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instrText xml:space="preserve"> FORMTEXT </w:instrText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fldChar w:fldCharType="separate"/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fldChar w:fldCharType="end"/>
            </w:r>
          </w:p>
        </w:tc>
        <w:tc>
          <w:tcPr>
            <w:tcW w:w="1018" w:type="dxa"/>
            <w:tcBorders>
              <w:top w:val="nil"/>
              <w:left w:val="dotted" w:sz="4" w:space="0" w:color="auto"/>
              <w:right w:val="nil"/>
            </w:tcBorders>
          </w:tcPr>
          <w:p w14:paraId="27195BD5" w14:textId="77777777" w:rsidR="00A82F5A" w:rsidRDefault="00193900">
            <w:pPr>
              <w:pStyle w:val="Kopfzeile"/>
              <w:jc w:val="center"/>
              <w:rPr>
                <w:rFonts w:ascii="Calibri" w:hAnsi="Calibri" w:cs="Tahoma"/>
                <w:b/>
                <w:bCs/>
                <w:snapToGrid w:val="0"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Nome</w:t>
            </w:r>
          </w:p>
        </w:tc>
        <w:tc>
          <w:tcPr>
            <w:tcW w:w="233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3F3F3"/>
          </w:tcPr>
          <w:p w14:paraId="12E4C41D" w14:textId="77777777" w:rsidR="00A82F5A" w:rsidRDefault="00193900">
            <w:pPr>
              <w:pStyle w:val="Kopfzeile"/>
              <w:rPr>
                <w:rFonts w:ascii="Calibri" w:hAnsi="Calibri" w:cs="Tahoma"/>
                <w:snapToGrid w:val="0"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fldChar w:fldCharType="begin">
                <w:ffData>
                  <w:name w:val="LegNom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7" w:name="LegNom"/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instrText xml:space="preserve"> FORMTEXT </w:instrText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fldChar w:fldCharType="separate"/>
            </w:r>
            <w:r w:rsidRPr="00412247">
              <w:rPr>
                <w:rFonts w:eastAsia="Calibri" w:cs="Calibri"/>
                <w:noProof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noProof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noProof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noProof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noProof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fldChar w:fldCharType="end"/>
            </w:r>
            <w:bookmarkEnd w:id="7"/>
          </w:p>
        </w:tc>
      </w:tr>
      <w:tr w:rsidR="00AE7AB1" w:rsidRPr="00412247" w14:paraId="70738DF1" w14:textId="77777777" w:rsidTr="00412247">
        <w:trPr>
          <w:cantSplit/>
          <w:trHeight w:hRule="exact" w:val="113"/>
        </w:trPr>
        <w:tc>
          <w:tcPr>
            <w:tcW w:w="1016" w:type="dxa"/>
            <w:gridSpan w:val="2"/>
            <w:tcBorders>
              <w:left w:val="nil"/>
              <w:right w:val="nil"/>
            </w:tcBorders>
          </w:tcPr>
          <w:p w14:paraId="6CD19659" w14:textId="77777777" w:rsidR="00AE7AB1" w:rsidRPr="00412247" w:rsidRDefault="00AE7AB1" w:rsidP="00AE7AB1">
            <w:pPr>
              <w:pStyle w:val="Kopfzeile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</w:p>
        </w:tc>
        <w:tc>
          <w:tcPr>
            <w:tcW w:w="1612" w:type="dxa"/>
            <w:tcBorders>
              <w:top w:val="dotted" w:sz="4" w:space="0" w:color="auto"/>
              <w:left w:val="nil"/>
              <w:right w:val="nil"/>
            </w:tcBorders>
          </w:tcPr>
          <w:p w14:paraId="3F81C540" w14:textId="77777777" w:rsidR="00AE7AB1" w:rsidRPr="00412247" w:rsidRDefault="00AE7AB1" w:rsidP="00AE7AB1">
            <w:pPr>
              <w:pStyle w:val="Kopfzeile"/>
              <w:rPr>
                <w:rFonts w:ascii="Calibri" w:hAnsi="Calibri" w:cs="Tahoma"/>
                <w:b/>
                <w:bCs/>
                <w:snapToGrid w:val="0"/>
                <w:color w:val="262626"/>
                <w:sz w:val="20"/>
                <w:szCs w:val="20"/>
                <w:lang w:val="de-AT"/>
              </w:rPr>
            </w:pPr>
          </w:p>
        </w:tc>
        <w:tc>
          <w:tcPr>
            <w:tcW w:w="1167" w:type="dxa"/>
            <w:tcBorders>
              <w:left w:val="nil"/>
              <w:right w:val="nil"/>
            </w:tcBorders>
          </w:tcPr>
          <w:p w14:paraId="7078F7E5" w14:textId="77777777" w:rsidR="00AE7AB1" w:rsidRPr="00412247" w:rsidRDefault="00AE7AB1" w:rsidP="00AE7AB1">
            <w:pPr>
              <w:pStyle w:val="Kopfzeile"/>
              <w:rPr>
                <w:rFonts w:ascii="Calibri" w:hAnsi="Calibri" w:cs="Tahoma"/>
                <w:b/>
                <w:bCs/>
                <w:snapToGrid w:val="0"/>
                <w:color w:val="262626"/>
                <w:sz w:val="20"/>
                <w:szCs w:val="20"/>
                <w:lang w:val="de-AT"/>
              </w:rPr>
            </w:pPr>
          </w:p>
        </w:tc>
        <w:tc>
          <w:tcPr>
            <w:tcW w:w="2772" w:type="dxa"/>
            <w:tcBorders>
              <w:top w:val="dotted" w:sz="4" w:space="0" w:color="auto"/>
              <w:left w:val="nil"/>
              <w:right w:val="nil"/>
            </w:tcBorders>
          </w:tcPr>
          <w:p w14:paraId="6BCB0F9D" w14:textId="77777777" w:rsidR="00AE7AB1" w:rsidRPr="00412247" w:rsidRDefault="00AE7AB1" w:rsidP="00AE7AB1">
            <w:pPr>
              <w:pStyle w:val="Kopfzeile"/>
              <w:rPr>
                <w:rFonts w:ascii="Calibri" w:hAnsi="Calibri" w:cs="Tahoma"/>
                <w:b/>
                <w:bCs/>
                <w:snapToGrid w:val="0"/>
                <w:color w:val="262626"/>
                <w:sz w:val="20"/>
                <w:szCs w:val="20"/>
                <w:lang w:val="de-AT"/>
              </w:rPr>
            </w:pPr>
          </w:p>
        </w:tc>
        <w:tc>
          <w:tcPr>
            <w:tcW w:w="1018" w:type="dxa"/>
            <w:tcBorders>
              <w:left w:val="nil"/>
              <w:right w:val="nil"/>
            </w:tcBorders>
          </w:tcPr>
          <w:p w14:paraId="6822EAF3" w14:textId="77777777" w:rsidR="00AE7AB1" w:rsidRPr="00412247" w:rsidRDefault="00AE7AB1" w:rsidP="00AE7AB1">
            <w:pPr>
              <w:pStyle w:val="Kopfzeile"/>
              <w:jc w:val="center"/>
              <w:rPr>
                <w:rFonts w:ascii="Calibri" w:hAnsi="Calibri" w:cs="Tahoma"/>
                <w:b/>
                <w:bCs/>
                <w:snapToGrid w:val="0"/>
                <w:color w:val="262626"/>
                <w:sz w:val="20"/>
                <w:szCs w:val="20"/>
                <w:lang w:val="de-AT"/>
              </w:rPr>
            </w:pPr>
          </w:p>
        </w:tc>
        <w:tc>
          <w:tcPr>
            <w:tcW w:w="2338" w:type="dxa"/>
            <w:tcBorders>
              <w:top w:val="dotted" w:sz="4" w:space="0" w:color="auto"/>
              <w:left w:val="nil"/>
              <w:right w:val="nil"/>
            </w:tcBorders>
          </w:tcPr>
          <w:p w14:paraId="1E9C624B" w14:textId="77777777" w:rsidR="00AE7AB1" w:rsidRPr="00412247" w:rsidRDefault="00AE7AB1" w:rsidP="00AE7AB1">
            <w:pPr>
              <w:pStyle w:val="Kopfzeile"/>
              <w:rPr>
                <w:rFonts w:ascii="Calibri" w:hAnsi="Calibri" w:cs="Tahoma"/>
                <w:b/>
                <w:bCs/>
                <w:snapToGrid w:val="0"/>
                <w:color w:val="262626"/>
                <w:sz w:val="20"/>
                <w:szCs w:val="20"/>
                <w:lang w:val="de-AT"/>
              </w:rPr>
            </w:pPr>
          </w:p>
        </w:tc>
      </w:tr>
      <w:tr w:rsidR="00AE7AB1" w:rsidRPr="00412247" w14:paraId="5D1ED1CD" w14:textId="77777777" w:rsidTr="00AE7AB1">
        <w:trPr>
          <w:cantSplit/>
        </w:trPr>
        <w:tc>
          <w:tcPr>
            <w:tcW w:w="3795" w:type="dxa"/>
            <w:gridSpan w:val="4"/>
            <w:tcBorders>
              <w:top w:val="nil"/>
              <w:left w:val="nil"/>
              <w:right w:val="nil"/>
            </w:tcBorders>
          </w:tcPr>
          <w:p w14:paraId="1C194752" w14:textId="77777777" w:rsidR="00A82F5A" w:rsidRDefault="00193900">
            <w:pPr>
              <w:pStyle w:val="Kopfzeile"/>
              <w:rPr>
                <w:rFonts w:ascii="Calibri" w:hAnsi="Calibri" w:cs="Tahoma"/>
                <w:b/>
                <w:bCs/>
                <w:snapToGrid w:val="0"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 xml:space="preserve">Ufficio </w:t>
            </w:r>
            <w:r w:rsidRPr="00412247">
              <w:rPr>
                <w:rFonts w:ascii="Calibri" w:hAnsi="Calibri" w:cs="Tahoma"/>
                <w:i/>
                <w:iCs/>
                <w:color w:val="262626"/>
                <w:sz w:val="20"/>
                <w:szCs w:val="20"/>
                <w:lang w:val="de-AT"/>
              </w:rPr>
              <w:t>(</w:t>
            </w:r>
            <w:r w:rsidR="00D046C4">
              <w:rPr>
                <w:rFonts w:ascii="Calibri" w:hAnsi="Calibri" w:cs="Tahoma"/>
                <w:i/>
                <w:iCs/>
                <w:color w:val="262626"/>
                <w:sz w:val="20"/>
                <w:szCs w:val="20"/>
                <w:lang w:val="de-AT"/>
              </w:rPr>
              <w:t>Direttore</w:t>
            </w:r>
            <w:r w:rsidRPr="00412247">
              <w:rPr>
                <w:rFonts w:ascii="Calibri" w:hAnsi="Calibri" w:cs="Tahoma"/>
                <w:i/>
                <w:iCs/>
                <w:color w:val="262626"/>
                <w:sz w:val="20"/>
                <w:szCs w:val="20"/>
                <w:lang w:val="de-AT"/>
              </w:rPr>
              <w:t xml:space="preserve">, </w:t>
            </w:r>
            <w:r w:rsidR="00D046C4">
              <w:rPr>
                <w:rFonts w:ascii="Calibri" w:hAnsi="Calibri" w:cs="Tahoma"/>
                <w:i/>
                <w:iCs/>
                <w:color w:val="262626"/>
                <w:sz w:val="20"/>
                <w:szCs w:val="20"/>
                <w:lang w:val="de-AT"/>
              </w:rPr>
              <w:t>Presidente</w:t>
            </w:r>
            <w:r w:rsidRPr="00412247">
              <w:rPr>
                <w:rFonts w:ascii="Calibri" w:hAnsi="Calibri" w:cs="Tahoma"/>
                <w:i/>
                <w:iCs/>
                <w:color w:val="262626"/>
                <w:sz w:val="20"/>
                <w:szCs w:val="20"/>
                <w:lang w:val="de-AT"/>
              </w:rPr>
              <w:t>, ecc.)</w:t>
            </w:r>
          </w:p>
        </w:tc>
        <w:tc>
          <w:tcPr>
            <w:tcW w:w="6128" w:type="dxa"/>
            <w:gridSpan w:val="3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3F3F3"/>
          </w:tcPr>
          <w:p w14:paraId="10D1D681" w14:textId="77777777" w:rsidR="00A82F5A" w:rsidRDefault="00193900">
            <w:pPr>
              <w:pStyle w:val="Kopfzeile"/>
              <w:rPr>
                <w:rFonts w:ascii="Calibri" w:hAnsi="Calibri" w:cs="Tahoma"/>
                <w:snapToGrid w:val="0"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fldChar w:fldCharType="begin">
                <w:ffData>
                  <w:name w:val="LegCarica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8" w:name="LegCarica"/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instrText xml:space="preserve"> FORMTEXT </w:instrText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fldChar w:fldCharType="separate"/>
            </w:r>
            <w:r w:rsidRPr="00412247">
              <w:rPr>
                <w:rFonts w:eastAsia="Calibri" w:cs="Calibri"/>
                <w:noProof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noProof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noProof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noProof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noProof/>
                <w:color w:val="262626"/>
                <w:sz w:val="20"/>
                <w:szCs w:val="20"/>
                <w:lang w:val="de-AT"/>
              </w:rPr>
              <w:t> </w:t>
            </w:r>
            <w:r w:rsidRPr="00412247">
              <w:rPr>
                <w:rFonts w:eastAsia="Calibri" w:cs="Calibri"/>
                <w:color w:val="262626"/>
                <w:sz w:val="20"/>
                <w:szCs w:val="20"/>
                <w:lang w:val="de-AT"/>
              </w:rPr>
              <w:fldChar w:fldCharType="end"/>
            </w:r>
            <w:bookmarkEnd w:id="8"/>
          </w:p>
        </w:tc>
      </w:tr>
    </w:tbl>
    <w:p w14:paraId="0263957F" w14:textId="77777777" w:rsidR="0034418C" w:rsidRPr="00412247" w:rsidRDefault="0034418C" w:rsidP="00AE7AB1">
      <w:pPr>
        <w:ind w:left="284" w:hanging="284"/>
        <w:rPr>
          <w:rFonts w:ascii="Calibri" w:hAnsi="Calibri" w:cs="Tahoma"/>
          <w:color w:val="262626"/>
          <w:sz w:val="20"/>
          <w:szCs w:val="20"/>
          <w:vertAlign w:val="superscript"/>
          <w:lang w:val="de-AT"/>
        </w:rPr>
      </w:pPr>
    </w:p>
    <w:tbl>
      <w:tblPr>
        <w:tblW w:w="9930" w:type="dxa"/>
        <w:tblInd w:w="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1"/>
        <w:gridCol w:w="1921"/>
        <w:gridCol w:w="7326"/>
        <w:gridCol w:w="42"/>
      </w:tblGrid>
      <w:tr w:rsidR="00E67399" w:rsidRPr="00412247" w14:paraId="1CC20B30" w14:textId="77777777" w:rsidTr="00412247">
        <w:tc>
          <w:tcPr>
            <w:tcW w:w="641" w:type="dxa"/>
            <w:tcBorders>
              <w:bottom w:val="single" w:sz="4" w:space="0" w:color="auto"/>
            </w:tcBorders>
            <w:shd w:val="clear" w:color="auto" w:fill="D9D9D9"/>
            <w:hideMark/>
          </w:tcPr>
          <w:p w14:paraId="416ACB74" w14:textId="77777777" w:rsidR="00A82F5A" w:rsidRDefault="00193900">
            <w:pPr>
              <w:tabs>
                <w:tab w:val="left" w:pos="5670"/>
                <w:tab w:val="right" w:pos="9638"/>
              </w:tabs>
              <w:jc w:val="both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 w:eastAsia="en-US"/>
              </w:rPr>
            </w:pPr>
            <w:r w:rsidRPr="00412247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 w:eastAsia="en-US"/>
              </w:rPr>
              <w:t>A.5</w:t>
            </w:r>
          </w:p>
        </w:tc>
        <w:tc>
          <w:tcPr>
            <w:tcW w:w="9289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390C0253" w14:textId="77777777" w:rsidR="00A82F5A" w:rsidRDefault="00193900">
            <w:pPr>
              <w:tabs>
                <w:tab w:val="left" w:pos="5670"/>
                <w:tab w:val="right" w:pos="9638"/>
              </w:tabs>
              <w:jc w:val="both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 w:eastAsia="en-US"/>
              </w:rPr>
            </w:pPr>
            <w:r w:rsidRPr="00412247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 w:eastAsia="en-US"/>
              </w:rPr>
              <w:t>Coordinate bancarie</w:t>
            </w:r>
          </w:p>
        </w:tc>
      </w:tr>
      <w:tr w:rsidR="003E4273" w:rsidRPr="00412247" w14:paraId="7205EACE" w14:textId="77777777" w:rsidTr="00E67399">
        <w:trPr>
          <w:gridAfter w:val="1"/>
          <w:wAfter w:w="42" w:type="dxa"/>
          <w:trHeight w:val="113"/>
        </w:trPr>
        <w:tc>
          <w:tcPr>
            <w:tcW w:w="9888" w:type="dxa"/>
            <w:gridSpan w:val="3"/>
            <w:shd w:val="clear" w:color="auto" w:fill="FFFFFF"/>
          </w:tcPr>
          <w:p w14:paraId="5B33EC87" w14:textId="77777777" w:rsidR="003E4273" w:rsidRPr="00412247" w:rsidRDefault="003E4273">
            <w:pPr>
              <w:tabs>
                <w:tab w:val="left" w:pos="5670"/>
                <w:tab w:val="right" w:pos="9638"/>
              </w:tabs>
              <w:jc w:val="both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 w:eastAsia="en-US"/>
              </w:rPr>
            </w:pPr>
          </w:p>
        </w:tc>
      </w:tr>
      <w:tr w:rsidR="003E4273" w:rsidRPr="00412247" w14:paraId="52E5462C" w14:textId="77777777" w:rsidTr="00E67399">
        <w:trPr>
          <w:gridAfter w:val="1"/>
          <w:wAfter w:w="42" w:type="dxa"/>
        </w:trPr>
        <w:tc>
          <w:tcPr>
            <w:tcW w:w="2562" w:type="dxa"/>
            <w:gridSpan w:val="2"/>
            <w:hideMark/>
          </w:tcPr>
          <w:p w14:paraId="680DD306" w14:textId="77777777" w:rsidR="00A82F5A" w:rsidRDefault="00193900">
            <w:pPr>
              <w:tabs>
                <w:tab w:val="left" w:pos="5670"/>
                <w:tab w:val="right" w:pos="9638"/>
              </w:tabs>
              <w:jc w:val="both"/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  <w:t xml:space="preserve">IBAN </w:t>
            </w:r>
            <w:r w:rsidRPr="00412247">
              <w:rPr>
                <w:rStyle w:val="Funotenzeichen"/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  <w:footnoteReference w:id="1"/>
            </w:r>
          </w:p>
        </w:tc>
        <w:tc>
          <w:tcPr>
            <w:tcW w:w="7326" w:type="dxa"/>
            <w:shd w:val="clear" w:color="auto" w:fill="F3F3F3"/>
            <w:hideMark/>
          </w:tcPr>
          <w:p w14:paraId="7565867C" w14:textId="77777777" w:rsidR="00A82F5A" w:rsidRDefault="00193900">
            <w:pPr>
              <w:tabs>
                <w:tab w:val="left" w:pos="5670"/>
                <w:tab w:val="right" w:pos="9638"/>
              </w:tabs>
              <w:jc w:val="both"/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  <w:fldChar w:fldCharType="begin">
                <w:ffData>
                  <w:name w:val="IBAN_1"/>
                  <w:enabled/>
                  <w:calcOnExit w:val="0"/>
                  <w:textInput>
                    <w:maxLength w:val="27"/>
                  </w:textInput>
                </w:ffData>
              </w:fldChar>
            </w:r>
            <w:bookmarkStart w:id="9" w:name="IBAN_1"/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  <w:instrText xml:space="preserve"> FORMTEXT </w:instrTex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  <w:fldChar w:fldCharType="separate"/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sz w:val="20"/>
                <w:szCs w:val="20"/>
              </w:rPr>
              <w:fldChar w:fldCharType="end"/>
            </w:r>
            <w:bookmarkEnd w:id="9"/>
          </w:p>
        </w:tc>
      </w:tr>
      <w:tr w:rsidR="003E4273" w:rsidRPr="00412247" w14:paraId="67FC7B99" w14:textId="77777777" w:rsidTr="00E67399">
        <w:trPr>
          <w:gridAfter w:val="1"/>
          <w:wAfter w:w="42" w:type="dxa"/>
          <w:trHeight w:val="113"/>
        </w:trPr>
        <w:tc>
          <w:tcPr>
            <w:tcW w:w="9888" w:type="dxa"/>
            <w:gridSpan w:val="3"/>
            <w:shd w:val="clear" w:color="auto" w:fill="FFFFFF"/>
          </w:tcPr>
          <w:p w14:paraId="40C1DB07" w14:textId="77777777" w:rsidR="003E4273" w:rsidRPr="00412247" w:rsidRDefault="003E4273">
            <w:pPr>
              <w:tabs>
                <w:tab w:val="left" w:pos="5670"/>
                <w:tab w:val="right" w:pos="9638"/>
              </w:tabs>
              <w:jc w:val="both"/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</w:pPr>
          </w:p>
        </w:tc>
      </w:tr>
      <w:tr w:rsidR="003E4273" w:rsidRPr="00412247" w14:paraId="03541759" w14:textId="77777777" w:rsidTr="00E67399">
        <w:trPr>
          <w:gridAfter w:val="1"/>
          <w:wAfter w:w="42" w:type="dxa"/>
        </w:trPr>
        <w:tc>
          <w:tcPr>
            <w:tcW w:w="2562" w:type="dxa"/>
            <w:gridSpan w:val="2"/>
            <w:hideMark/>
          </w:tcPr>
          <w:p w14:paraId="5C1E978A" w14:textId="509AB1CC" w:rsidR="00A82F5A" w:rsidRPr="00F95C00" w:rsidRDefault="00F95C00">
            <w:pPr>
              <w:tabs>
                <w:tab w:val="left" w:pos="5670"/>
                <w:tab w:val="right" w:pos="9638"/>
              </w:tabs>
              <w:jc w:val="both"/>
              <w:rPr>
                <w:rFonts w:ascii="Calibri" w:hAnsi="Calibri" w:cs="Tahoma"/>
                <w:color w:val="262626"/>
                <w:sz w:val="20"/>
                <w:szCs w:val="20"/>
                <w:lang w:eastAsia="en-US"/>
              </w:rPr>
            </w:pPr>
            <w:r w:rsidRPr="00527EA7">
              <w:rPr>
                <w:rFonts w:ascii="Calibri" w:hAnsi="Calibri" w:cs="Tahoma"/>
                <w:sz w:val="20"/>
                <w:szCs w:val="20"/>
                <w:lang w:eastAsia="en-US"/>
              </w:rPr>
              <w:t>c/c</w:t>
            </w:r>
            <w:r w:rsidR="00193900" w:rsidRPr="00527EA7">
              <w:rPr>
                <w:rFonts w:ascii="Calibri" w:hAnsi="Calibri" w:cs="Tahoma"/>
                <w:sz w:val="20"/>
                <w:szCs w:val="20"/>
                <w:lang w:eastAsia="en-US"/>
              </w:rPr>
              <w:t xml:space="preserve"> </w:t>
            </w:r>
            <w:r w:rsidR="00193900" w:rsidRPr="00F95C00">
              <w:rPr>
                <w:rFonts w:ascii="Calibri" w:hAnsi="Calibri" w:cs="Tahoma"/>
                <w:color w:val="262626"/>
                <w:sz w:val="20"/>
                <w:szCs w:val="20"/>
                <w:lang w:eastAsia="en-US"/>
              </w:rPr>
              <w:t>rilasciato a</w:t>
            </w:r>
          </w:p>
        </w:tc>
        <w:tc>
          <w:tcPr>
            <w:tcW w:w="7326" w:type="dxa"/>
            <w:shd w:val="clear" w:color="auto" w:fill="F3F3F3"/>
            <w:hideMark/>
          </w:tcPr>
          <w:p w14:paraId="1CA865BF" w14:textId="77777777" w:rsidR="00A82F5A" w:rsidRDefault="00193900">
            <w:pPr>
              <w:tabs>
                <w:tab w:val="left" w:pos="5670"/>
                <w:tab w:val="right" w:pos="9638"/>
              </w:tabs>
              <w:jc w:val="both"/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  <w:fldChar w:fldCharType="begin">
                <w:ffData>
                  <w:name w:val="ContoIntestato_1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10" w:name="ContoIntestato_1"/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  <w:instrText xml:space="preserve"> FORMTEXT </w:instrTex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  <w:fldChar w:fldCharType="separate"/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sz w:val="20"/>
                <w:szCs w:val="20"/>
              </w:rPr>
              <w:fldChar w:fldCharType="end"/>
            </w:r>
            <w:bookmarkEnd w:id="10"/>
          </w:p>
        </w:tc>
      </w:tr>
      <w:tr w:rsidR="003E4273" w:rsidRPr="00412247" w14:paraId="2C0C49F8" w14:textId="77777777" w:rsidTr="00E67399">
        <w:trPr>
          <w:gridAfter w:val="1"/>
          <w:wAfter w:w="42" w:type="dxa"/>
          <w:trHeight w:val="113"/>
        </w:trPr>
        <w:tc>
          <w:tcPr>
            <w:tcW w:w="9888" w:type="dxa"/>
            <w:gridSpan w:val="3"/>
            <w:shd w:val="clear" w:color="auto" w:fill="FFFFFF"/>
          </w:tcPr>
          <w:p w14:paraId="4C106555" w14:textId="77777777" w:rsidR="003E4273" w:rsidRPr="00412247" w:rsidRDefault="003E4273">
            <w:pPr>
              <w:tabs>
                <w:tab w:val="left" w:pos="5670"/>
                <w:tab w:val="right" w:pos="9638"/>
              </w:tabs>
              <w:jc w:val="both"/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</w:pPr>
          </w:p>
        </w:tc>
      </w:tr>
      <w:tr w:rsidR="003E4273" w:rsidRPr="00412247" w14:paraId="287CC4DD" w14:textId="77777777" w:rsidTr="00E67399">
        <w:trPr>
          <w:gridAfter w:val="1"/>
          <w:wAfter w:w="42" w:type="dxa"/>
        </w:trPr>
        <w:tc>
          <w:tcPr>
            <w:tcW w:w="2562" w:type="dxa"/>
            <w:gridSpan w:val="2"/>
            <w:hideMark/>
          </w:tcPr>
          <w:p w14:paraId="6E7E82A3" w14:textId="77777777" w:rsidR="00A82F5A" w:rsidRPr="00145E18" w:rsidRDefault="00193900">
            <w:pPr>
              <w:tabs>
                <w:tab w:val="left" w:pos="5670"/>
                <w:tab w:val="right" w:pos="9638"/>
              </w:tabs>
              <w:rPr>
                <w:rFonts w:ascii="Calibri" w:hAnsi="Calibri" w:cs="Tahoma"/>
                <w:color w:val="262626"/>
                <w:sz w:val="20"/>
                <w:szCs w:val="20"/>
                <w:lang w:eastAsia="en-US"/>
              </w:rPr>
            </w:pPr>
            <w:r w:rsidRPr="00145E18">
              <w:rPr>
                <w:rFonts w:ascii="Calibri" w:hAnsi="Calibri" w:cs="Tahoma"/>
                <w:color w:val="262626"/>
                <w:sz w:val="20"/>
                <w:szCs w:val="20"/>
                <w:lang w:eastAsia="en-US"/>
              </w:rPr>
              <w:t xml:space="preserve">Numero di conto del progetto </w:t>
            </w:r>
            <w:r w:rsidRPr="00145E18">
              <w:rPr>
                <w:rFonts w:ascii="Calibri" w:hAnsi="Calibri" w:cs="Tahoma"/>
                <w:i/>
                <w:color w:val="262626"/>
                <w:sz w:val="20"/>
                <w:szCs w:val="20"/>
                <w:lang w:eastAsia="en-US"/>
              </w:rPr>
              <w:t>(se applicabile)</w:t>
            </w:r>
          </w:p>
        </w:tc>
        <w:tc>
          <w:tcPr>
            <w:tcW w:w="7326" w:type="dxa"/>
            <w:shd w:val="clear" w:color="auto" w:fill="F3F3F3"/>
            <w:hideMark/>
          </w:tcPr>
          <w:p w14:paraId="0666955D" w14:textId="77777777" w:rsidR="00A82F5A" w:rsidRDefault="00193900">
            <w:pPr>
              <w:tabs>
                <w:tab w:val="left" w:pos="5670"/>
                <w:tab w:val="right" w:pos="9638"/>
              </w:tabs>
              <w:jc w:val="both"/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  <w:fldChar w:fldCharType="begin">
                <w:ffData>
                  <w:name w:val="ContoProg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11" w:name="ContoProg"/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  <w:instrText xml:space="preserve"> FORMTEXT </w:instrTex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  <w:fldChar w:fldCharType="separate"/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sz w:val="20"/>
                <w:szCs w:val="20"/>
              </w:rPr>
              <w:fldChar w:fldCharType="end"/>
            </w:r>
            <w:bookmarkEnd w:id="11"/>
          </w:p>
        </w:tc>
      </w:tr>
    </w:tbl>
    <w:p w14:paraId="55990EFA" w14:textId="77777777" w:rsidR="0031224D" w:rsidRDefault="0031224D" w:rsidP="00885A50">
      <w:pPr>
        <w:tabs>
          <w:tab w:val="center" w:pos="6804"/>
        </w:tabs>
        <w:rPr>
          <w:rFonts w:ascii="Calibri" w:eastAsia="Calibri" w:hAnsi="Calibri" w:cs="Calibri"/>
          <w:color w:val="262626"/>
          <w:sz w:val="20"/>
          <w:szCs w:val="20"/>
          <w:lang w:val="de-AT" w:eastAsia="en-US"/>
        </w:rPr>
      </w:pPr>
    </w:p>
    <w:p w14:paraId="6BE06B9A" w14:textId="77777777" w:rsidR="007A7EED" w:rsidRPr="0084298A" w:rsidRDefault="007A7EED" w:rsidP="00885A50">
      <w:pPr>
        <w:tabs>
          <w:tab w:val="center" w:pos="6804"/>
        </w:tabs>
        <w:rPr>
          <w:rFonts w:ascii="Calibri" w:eastAsia="Calibri" w:hAnsi="Calibri" w:cs="Calibri"/>
          <w:color w:val="262626"/>
          <w:sz w:val="20"/>
          <w:szCs w:val="20"/>
          <w:lang w:val="de-AT" w:eastAsia="en-US"/>
        </w:rPr>
      </w:pPr>
    </w:p>
    <w:tbl>
      <w:tblPr>
        <w:tblW w:w="9923" w:type="dxa"/>
        <w:tblInd w:w="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157"/>
        <w:gridCol w:w="9061"/>
        <w:gridCol w:w="274"/>
      </w:tblGrid>
      <w:tr w:rsidR="00BE490F" w:rsidRPr="0084298A" w14:paraId="24BAF249" w14:textId="77777777" w:rsidTr="00BE490F"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1B8CEA89" w14:textId="77777777" w:rsidR="00A82F5A" w:rsidRDefault="00193900">
            <w:pPr>
              <w:rPr>
                <w:rFonts w:ascii="Calibri" w:eastAsia="Calibri" w:hAnsi="Calibri" w:cs="Tahoma"/>
                <w:b/>
                <w:bCs/>
                <w:color w:val="262626"/>
                <w:sz w:val="20"/>
                <w:szCs w:val="20"/>
                <w:lang w:val="de-AT" w:eastAsia="en-US"/>
              </w:rPr>
            </w:pPr>
            <w:r w:rsidRPr="0084298A">
              <w:rPr>
                <w:rFonts w:ascii="Calibri" w:eastAsia="Calibri" w:hAnsi="Calibri" w:cs="Tahoma"/>
                <w:b/>
                <w:bCs/>
                <w:color w:val="262626"/>
                <w:sz w:val="20"/>
                <w:szCs w:val="20"/>
                <w:lang w:val="de-AT" w:eastAsia="en-US"/>
              </w:rPr>
              <w:t>B</w:t>
            </w:r>
            <w:r w:rsidR="00F04233" w:rsidRPr="0084298A">
              <w:rPr>
                <w:rFonts w:ascii="Calibri" w:eastAsia="Calibri" w:hAnsi="Calibri" w:cs="Tahoma"/>
                <w:b/>
                <w:bCs/>
                <w:color w:val="262626"/>
                <w:sz w:val="20"/>
                <w:szCs w:val="20"/>
                <w:lang w:val="de-AT" w:eastAsia="en-US"/>
              </w:rPr>
              <w:t xml:space="preserve">. </w:t>
            </w:r>
          </w:p>
        </w:tc>
        <w:tc>
          <w:tcPr>
            <w:tcW w:w="9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080E395A" w14:textId="77777777" w:rsidR="00A82F5A" w:rsidRDefault="00193900">
            <w:pPr>
              <w:rPr>
                <w:rFonts w:ascii="Calibri" w:eastAsia="Calibri" w:hAnsi="Calibri" w:cs="Tahoma"/>
                <w:b/>
                <w:bCs/>
                <w:color w:val="262626"/>
                <w:sz w:val="20"/>
                <w:szCs w:val="20"/>
                <w:lang w:val="de-AT" w:eastAsia="en-US"/>
              </w:rPr>
            </w:pPr>
            <w:r w:rsidRPr="0084298A">
              <w:rPr>
                <w:rFonts w:ascii="Calibri" w:eastAsia="Calibri" w:hAnsi="Calibri" w:cs="Tahoma"/>
                <w:b/>
                <w:bCs/>
                <w:color w:val="262626"/>
                <w:sz w:val="20"/>
                <w:szCs w:val="20"/>
                <w:lang w:val="de-AT" w:eastAsia="en-US"/>
              </w:rPr>
              <w:t>INFORMAZIONI SUL PROGETTO</w:t>
            </w:r>
          </w:p>
        </w:tc>
      </w:tr>
      <w:tr w:rsidR="00BE490F" w:rsidRPr="0084298A" w14:paraId="61BA5B49" w14:textId="77777777" w:rsidTr="00BE490F">
        <w:trPr>
          <w:gridAfter w:val="1"/>
          <w:wAfter w:w="282" w:type="dxa"/>
          <w:trHeight w:hRule="exact" w:val="113"/>
        </w:trPr>
        <w:tc>
          <w:tcPr>
            <w:tcW w:w="9925" w:type="dxa"/>
            <w:gridSpan w:val="3"/>
            <w:tcBorders>
              <w:top w:val="single" w:sz="2" w:space="0" w:color="000000"/>
              <w:left w:val="nil"/>
              <w:right w:val="nil"/>
            </w:tcBorders>
          </w:tcPr>
          <w:p w14:paraId="32EDA406" w14:textId="77777777" w:rsidR="00911083" w:rsidRPr="0084298A" w:rsidRDefault="00911083" w:rsidP="00911083">
            <w:pPr>
              <w:rPr>
                <w:rFonts w:ascii="Calibri" w:eastAsia="Calibri" w:hAnsi="Calibri" w:cs="Calibri"/>
                <w:color w:val="262626"/>
                <w:sz w:val="20"/>
                <w:szCs w:val="20"/>
                <w:lang w:val="de-AT" w:eastAsia="en-US"/>
              </w:rPr>
            </w:pPr>
          </w:p>
        </w:tc>
      </w:tr>
      <w:tr w:rsidR="00BE490F" w:rsidRPr="00733B15" w14:paraId="0C7E2B5F" w14:textId="77777777" w:rsidTr="00BE490F"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454CE8F2" w14:textId="77777777" w:rsidR="00A82F5A" w:rsidRDefault="00193900">
            <w:pPr>
              <w:widowControl w:val="0"/>
              <w:autoSpaceDN w:val="0"/>
              <w:adjustRightInd w:val="0"/>
              <w:jc w:val="both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 w:eastAsia="it-IT"/>
              </w:rPr>
            </w:pPr>
            <w:r w:rsidRPr="0084298A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 w:eastAsia="it-IT"/>
              </w:rPr>
              <w:t>B</w:t>
            </w:r>
            <w:r w:rsidR="00FE2D71" w:rsidRPr="0084298A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 w:eastAsia="it-IT"/>
              </w:rPr>
              <w:t>.1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915532" w14:textId="4EA3168B" w:rsidR="00A82F5A" w:rsidRPr="00145E18" w:rsidRDefault="00193900">
            <w:pPr>
              <w:widowControl w:val="0"/>
              <w:autoSpaceDN w:val="0"/>
              <w:adjustRightInd w:val="0"/>
              <w:jc w:val="both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eastAsia="it-IT"/>
              </w:rPr>
            </w:pPr>
            <w:r w:rsidRPr="00145E18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eastAsia="it-IT"/>
              </w:rPr>
              <w:t>Titolo</w:t>
            </w:r>
            <w:r w:rsidR="00145E18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eastAsia="it-IT"/>
              </w:rPr>
              <w:t xml:space="preserve"> </w:t>
            </w:r>
            <w:r w:rsidR="00B73767" w:rsidRPr="00145E18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eastAsia="it-IT"/>
              </w:rPr>
              <w:t xml:space="preserve">del </w:t>
            </w:r>
            <w:r w:rsidR="00992300" w:rsidRPr="00145E18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eastAsia="it-IT"/>
              </w:rPr>
              <w:t xml:space="preserve">progetto/iniziativa </w:t>
            </w:r>
            <w:r w:rsidR="00B73767" w:rsidRPr="00145E18">
              <w:rPr>
                <w:rFonts w:ascii="Calibri" w:hAnsi="Calibri" w:cs="Tahoma"/>
                <w:bCs/>
                <w:i/>
                <w:color w:val="262626"/>
                <w:sz w:val="20"/>
                <w:szCs w:val="20"/>
                <w:lang w:eastAsia="it-IT"/>
              </w:rPr>
              <w:t>(max. 500 caratteri)</w:t>
            </w:r>
          </w:p>
        </w:tc>
      </w:tr>
      <w:tr w:rsidR="00BE490F" w:rsidRPr="00733B15" w14:paraId="7BB4C38E" w14:textId="77777777" w:rsidTr="00BE490F">
        <w:trPr>
          <w:trHeight w:hRule="exact" w:val="57"/>
        </w:trPr>
        <w:tc>
          <w:tcPr>
            <w:tcW w:w="10206" w:type="dxa"/>
            <w:gridSpan w:val="4"/>
            <w:tcBorders>
              <w:top w:val="single" w:sz="2" w:space="0" w:color="000000"/>
              <w:left w:val="nil"/>
              <w:right w:val="nil"/>
            </w:tcBorders>
          </w:tcPr>
          <w:p w14:paraId="5F528492" w14:textId="77777777" w:rsidR="00FE2D71" w:rsidRPr="00145E18" w:rsidRDefault="00FE2D71" w:rsidP="00FE2D71">
            <w:pPr>
              <w:tabs>
                <w:tab w:val="center" w:pos="4536"/>
                <w:tab w:val="center" w:pos="4819"/>
                <w:tab w:val="right" w:pos="9072"/>
                <w:tab w:val="right" w:pos="9638"/>
              </w:tabs>
              <w:rPr>
                <w:rFonts w:ascii="Calibri" w:eastAsia="Calibri" w:hAnsi="Calibri" w:cs="Tahoma"/>
                <w:snapToGrid w:val="0"/>
                <w:color w:val="262626"/>
                <w:sz w:val="20"/>
                <w:szCs w:val="20"/>
                <w:lang w:eastAsia="en-US"/>
              </w:rPr>
            </w:pPr>
          </w:p>
        </w:tc>
      </w:tr>
      <w:tr w:rsidR="00BE490F" w:rsidRPr="0084298A" w14:paraId="1E972282" w14:textId="77777777" w:rsidTr="00BE490F">
        <w:tblPrEx>
          <w:tblCellMar>
            <w:top w:w="57" w:type="dxa"/>
          </w:tblCellMar>
        </w:tblPrEx>
        <w:tc>
          <w:tcPr>
            <w:tcW w:w="10206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3F3F3"/>
          </w:tcPr>
          <w:p w14:paraId="60BF1BB7" w14:textId="77777777" w:rsidR="00A82F5A" w:rsidRDefault="00193900">
            <w:pPr>
              <w:tabs>
                <w:tab w:val="center" w:pos="4536"/>
                <w:tab w:val="right" w:pos="9072"/>
              </w:tabs>
              <w:rPr>
                <w:rFonts w:ascii="Calibri" w:eastAsia="Calibri" w:hAnsi="Calibri" w:cs="Tahoma"/>
                <w:caps/>
                <w:smallCaps/>
                <w:snapToGrid w:val="0"/>
                <w:color w:val="262626"/>
                <w:sz w:val="20"/>
                <w:szCs w:val="20"/>
                <w:lang w:val="de-AT" w:eastAsia="en-US"/>
              </w:rPr>
            </w:pPr>
            <w:r w:rsidRPr="0084298A">
              <w:rPr>
                <w:rFonts w:ascii="Calibri" w:eastAsia="Calibri" w:hAnsi="Calibri" w:cs="Tahoma"/>
                <w:caps/>
                <w:smallCaps/>
                <w:snapToGrid w:val="0"/>
                <w:color w:val="262626"/>
                <w:sz w:val="20"/>
                <w:szCs w:val="20"/>
                <w:lang w:val="de-AT" w:eastAsia="en-US"/>
              </w:rPr>
              <w:fldChar w:fldCharType="begin">
                <w:ffData>
                  <w:name w:val="Titolo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bookmarkStart w:id="12" w:name="Titolo"/>
            <w:r w:rsidRPr="0084298A">
              <w:rPr>
                <w:rFonts w:ascii="Calibri" w:eastAsia="Calibri" w:hAnsi="Calibri" w:cs="Tahoma"/>
                <w:caps/>
                <w:smallCaps/>
                <w:snapToGrid w:val="0"/>
                <w:color w:val="262626"/>
                <w:sz w:val="20"/>
                <w:szCs w:val="20"/>
                <w:lang w:val="de-AT" w:eastAsia="en-US"/>
              </w:rPr>
              <w:instrText xml:space="preserve"> FORMTEXT </w:instrText>
            </w:r>
            <w:r w:rsidRPr="0084298A">
              <w:rPr>
                <w:rFonts w:ascii="Calibri" w:eastAsia="Calibri" w:hAnsi="Calibri" w:cs="Tahoma"/>
                <w:caps/>
                <w:smallCaps/>
                <w:snapToGrid w:val="0"/>
                <w:color w:val="262626"/>
                <w:sz w:val="20"/>
                <w:szCs w:val="20"/>
                <w:lang w:val="de-AT" w:eastAsia="en-US"/>
              </w:rPr>
            </w:r>
            <w:r w:rsidRPr="0084298A">
              <w:rPr>
                <w:rFonts w:ascii="Calibri" w:eastAsia="Calibri" w:hAnsi="Calibri" w:cs="Tahoma"/>
                <w:caps/>
                <w:smallCaps/>
                <w:snapToGrid w:val="0"/>
                <w:color w:val="262626"/>
                <w:sz w:val="20"/>
                <w:szCs w:val="20"/>
                <w:lang w:val="de-AT" w:eastAsia="en-US"/>
              </w:rPr>
              <w:fldChar w:fldCharType="separate"/>
            </w:r>
            <w:r w:rsidRPr="0084298A">
              <w:rPr>
                <w:rFonts w:ascii="Calibri" w:eastAsia="Calibri" w:hAnsi="Calibri" w:cs="Tahoma"/>
                <w:caps/>
                <w:smallCaps/>
                <w:noProof/>
                <w:snapToGrid w:val="0"/>
                <w:color w:val="262626"/>
                <w:sz w:val="20"/>
                <w:szCs w:val="20"/>
                <w:lang w:val="de-AT" w:eastAsia="en-US"/>
              </w:rPr>
              <w:t> </w:t>
            </w:r>
            <w:r w:rsidRPr="0084298A">
              <w:rPr>
                <w:rFonts w:ascii="Calibri" w:eastAsia="Calibri" w:hAnsi="Calibri" w:cs="Tahoma"/>
                <w:caps/>
                <w:smallCaps/>
                <w:noProof/>
                <w:snapToGrid w:val="0"/>
                <w:color w:val="262626"/>
                <w:sz w:val="20"/>
                <w:szCs w:val="20"/>
                <w:lang w:val="de-AT" w:eastAsia="en-US"/>
              </w:rPr>
              <w:t> </w:t>
            </w:r>
            <w:r w:rsidRPr="0084298A">
              <w:rPr>
                <w:rFonts w:ascii="Calibri" w:eastAsia="Calibri" w:hAnsi="Calibri" w:cs="Tahoma"/>
                <w:caps/>
                <w:smallCaps/>
                <w:noProof/>
                <w:snapToGrid w:val="0"/>
                <w:color w:val="262626"/>
                <w:sz w:val="20"/>
                <w:szCs w:val="20"/>
                <w:lang w:val="de-AT" w:eastAsia="en-US"/>
              </w:rPr>
              <w:t> </w:t>
            </w:r>
            <w:r w:rsidRPr="0084298A">
              <w:rPr>
                <w:rFonts w:ascii="Calibri" w:eastAsia="Calibri" w:hAnsi="Calibri" w:cs="Tahoma"/>
                <w:caps/>
                <w:smallCaps/>
                <w:noProof/>
                <w:snapToGrid w:val="0"/>
                <w:color w:val="262626"/>
                <w:sz w:val="20"/>
                <w:szCs w:val="20"/>
                <w:lang w:val="de-AT" w:eastAsia="en-US"/>
              </w:rPr>
              <w:t> </w:t>
            </w:r>
            <w:r w:rsidRPr="0084298A">
              <w:rPr>
                <w:rFonts w:ascii="Calibri" w:eastAsia="Calibri" w:hAnsi="Calibri" w:cs="Tahoma"/>
                <w:caps/>
                <w:smallCaps/>
                <w:noProof/>
                <w:snapToGrid w:val="0"/>
                <w:color w:val="262626"/>
                <w:sz w:val="20"/>
                <w:szCs w:val="20"/>
                <w:lang w:val="de-AT" w:eastAsia="en-US"/>
              </w:rPr>
              <w:t> </w:t>
            </w:r>
            <w:r w:rsidRPr="0084298A">
              <w:rPr>
                <w:rFonts w:ascii="Calibri" w:eastAsia="Calibri" w:hAnsi="Calibri" w:cs="Tahoma"/>
                <w:caps/>
                <w:smallCaps/>
                <w:snapToGrid w:val="0"/>
                <w:color w:val="262626"/>
                <w:sz w:val="20"/>
                <w:szCs w:val="20"/>
                <w:lang w:val="de-AT" w:eastAsia="en-US"/>
              </w:rPr>
              <w:fldChar w:fldCharType="end"/>
            </w:r>
            <w:bookmarkEnd w:id="12"/>
          </w:p>
        </w:tc>
      </w:tr>
    </w:tbl>
    <w:p w14:paraId="2713A5B4" w14:textId="77777777" w:rsidR="00FE2D71" w:rsidRPr="0084298A" w:rsidRDefault="00FE2D71" w:rsidP="00FE2D71">
      <w:pPr>
        <w:tabs>
          <w:tab w:val="left" w:pos="3428"/>
        </w:tabs>
        <w:autoSpaceDE w:val="0"/>
        <w:rPr>
          <w:rFonts w:ascii="Calibri" w:eastAsia="Calibri" w:hAnsi="Calibri" w:cs="Calibri"/>
          <w:color w:val="262626"/>
          <w:sz w:val="20"/>
          <w:szCs w:val="20"/>
          <w:lang w:val="de-AT" w:eastAsia="en-US"/>
        </w:rPr>
      </w:pPr>
    </w:p>
    <w:tbl>
      <w:tblPr>
        <w:tblW w:w="9923" w:type="dxa"/>
        <w:tblInd w:w="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9336"/>
      </w:tblGrid>
      <w:tr w:rsidR="00BE490F" w:rsidRPr="00733B15" w14:paraId="7514C595" w14:textId="77777777" w:rsidTr="003E4273"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37C8A104" w14:textId="77777777" w:rsidR="00A82F5A" w:rsidRDefault="00193900">
            <w:pPr>
              <w:tabs>
                <w:tab w:val="left" w:pos="3428"/>
              </w:tabs>
              <w:autoSpaceDE w:val="0"/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val="de-AT" w:eastAsia="en-US"/>
              </w:rPr>
            </w:pPr>
            <w:r w:rsidRPr="0084298A"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val="de-AT" w:eastAsia="en-US"/>
              </w:rPr>
              <w:t>B</w:t>
            </w:r>
            <w:r w:rsidR="00B73767" w:rsidRPr="0084298A"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val="de-AT" w:eastAsia="en-US"/>
              </w:rPr>
              <w:t>.2</w:t>
            </w:r>
          </w:p>
        </w:tc>
        <w:tc>
          <w:tcPr>
            <w:tcW w:w="9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D5D9E4" w14:textId="77777777" w:rsidR="00A82F5A" w:rsidRPr="00145E18" w:rsidRDefault="00193900">
            <w:pPr>
              <w:tabs>
                <w:tab w:val="left" w:pos="3428"/>
              </w:tabs>
              <w:autoSpaceDE w:val="0"/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eastAsia="en-US"/>
              </w:rPr>
            </w:pPr>
            <w:r w:rsidRPr="00145E18"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eastAsia="en-US"/>
              </w:rPr>
              <w:t xml:space="preserve">Breve </w:t>
            </w:r>
            <w:r w:rsidR="00B73767" w:rsidRPr="00145E18"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eastAsia="en-US"/>
              </w:rPr>
              <w:t>descrizione</w:t>
            </w:r>
            <w:r w:rsidRPr="00145E18"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eastAsia="en-US"/>
              </w:rPr>
              <w:t xml:space="preserve"> del </w:t>
            </w:r>
            <w:r w:rsidR="00992300" w:rsidRPr="00145E18"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eastAsia="en-US"/>
              </w:rPr>
              <w:t xml:space="preserve">progetto/iniziativa </w:t>
            </w:r>
            <w:r w:rsidR="00B73767" w:rsidRPr="00145E18">
              <w:rPr>
                <w:rFonts w:ascii="Calibri" w:eastAsia="Calibri" w:hAnsi="Calibri" w:cs="Calibri"/>
                <w:bCs/>
                <w:i/>
                <w:color w:val="262626"/>
                <w:sz w:val="20"/>
                <w:szCs w:val="20"/>
                <w:lang w:eastAsia="en-US"/>
              </w:rPr>
              <w:t>(max. 1.000 caratteri</w:t>
            </w:r>
            <w:r w:rsidR="007A05C1" w:rsidRPr="00145E18">
              <w:rPr>
                <w:rFonts w:ascii="Calibri" w:eastAsia="Calibri" w:hAnsi="Calibri" w:cs="Calibri"/>
                <w:bCs/>
                <w:i/>
                <w:color w:val="262626"/>
                <w:sz w:val="20"/>
                <w:szCs w:val="20"/>
                <w:lang w:eastAsia="en-US"/>
              </w:rPr>
              <w:t>)</w:t>
            </w:r>
          </w:p>
        </w:tc>
      </w:tr>
      <w:tr w:rsidR="00BE490F" w:rsidRPr="00733B15" w14:paraId="73C4D896" w14:textId="77777777" w:rsidTr="003E4273">
        <w:trPr>
          <w:trHeight w:hRule="exact" w:val="57"/>
        </w:trPr>
        <w:tc>
          <w:tcPr>
            <w:tcW w:w="9923" w:type="dxa"/>
            <w:gridSpan w:val="2"/>
            <w:tcBorders>
              <w:top w:val="single" w:sz="2" w:space="0" w:color="000000"/>
              <w:left w:val="nil"/>
              <w:right w:val="nil"/>
            </w:tcBorders>
          </w:tcPr>
          <w:p w14:paraId="38ECE974" w14:textId="77777777" w:rsidR="00B73767" w:rsidRPr="00145E18" w:rsidRDefault="00B73767" w:rsidP="00B73767">
            <w:pPr>
              <w:tabs>
                <w:tab w:val="left" w:pos="3428"/>
              </w:tabs>
              <w:autoSpaceDE w:val="0"/>
              <w:rPr>
                <w:rFonts w:ascii="Calibri" w:eastAsia="Calibri" w:hAnsi="Calibri" w:cs="Calibri"/>
                <w:color w:val="262626"/>
                <w:sz w:val="20"/>
                <w:szCs w:val="20"/>
                <w:lang w:eastAsia="en-US"/>
              </w:rPr>
            </w:pPr>
          </w:p>
        </w:tc>
      </w:tr>
      <w:tr w:rsidR="00BE490F" w:rsidRPr="0084298A" w14:paraId="18F92D59" w14:textId="77777777" w:rsidTr="003E4273">
        <w:tblPrEx>
          <w:tblCellMar>
            <w:top w:w="57" w:type="dxa"/>
          </w:tblCellMar>
        </w:tblPrEx>
        <w:tc>
          <w:tcPr>
            <w:tcW w:w="99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3F3F3"/>
          </w:tcPr>
          <w:p w14:paraId="61B5DD57" w14:textId="77777777" w:rsidR="00A82F5A" w:rsidRDefault="00193900">
            <w:pPr>
              <w:tabs>
                <w:tab w:val="left" w:pos="3428"/>
              </w:tabs>
              <w:autoSpaceDE w:val="0"/>
              <w:rPr>
                <w:rFonts w:ascii="Calibri" w:eastAsia="Calibri" w:hAnsi="Calibri" w:cs="Calibri"/>
                <w:color w:val="262626"/>
                <w:sz w:val="20"/>
                <w:szCs w:val="20"/>
                <w:lang w:val="de-AT" w:eastAsia="en-US"/>
              </w:rPr>
            </w:pPr>
            <w:r w:rsidRPr="0084298A">
              <w:rPr>
                <w:rFonts w:ascii="Calibri" w:eastAsia="Calibri" w:hAnsi="Calibri" w:cs="Calibri"/>
                <w:color w:val="262626"/>
                <w:sz w:val="20"/>
                <w:szCs w:val="20"/>
                <w:lang w:val="de-AT" w:eastAsia="en-US"/>
              </w:rPr>
              <w:fldChar w:fldCharType="begin">
                <w:ffData>
                  <w:name w:val="DescrProg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bookmarkStart w:id="13" w:name="DescrProg"/>
            <w:r w:rsidRPr="0084298A">
              <w:rPr>
                <w:rFonts w:ascii="Calibri" w:eastAsia="Calibri" w:hAnsi="Calibri" w:cs="Calibri"/>
                <w:color w:val="262626"/>
                <w:sz w:val="20"/>
                <w:szCs w:val="20"/>
                <w:lang w:val="de-AT" w:eastAsia="en-US"/>
              </w:rPr>
              <w:instrText xml:space="preserve"> FORMTEXT </w:instrText>
            </w:r>
            <w:r w:rsidRPr="0084298A">
              <w:rPr>
                <w:rFonts w:ascii="Calibri" w:eastAsia="Calibri" w:hAnsi="Calibri" w:cs="Calibri"/>
                <w:color w:val="262626"/>
                <w:sz w:val="20"/>
                <w:szCs w:val="20"/>
                <w:lang w:val="de-AT" w:eastAsia="en-US"/>
              </w:rPr>
            </w:r>
            <w:r w:rsidRPr="0084298A">
              <w:rPr>
                <w:rFonts w:ascii="Calibri" w:eastAsia="Calibri" w:hAnsi="Calibri" w:cs="Calibri"/>
                <w:color w:val="262626"/>
                <w:sz w:val="20"/>
                <w:szCs w:val="20"/>
                <w:lang w:val="de-AT" w:eastAsia="en-US"/>
              </w:rPr>
              <w:fldChar w:fldCharType="separate"/>
            </w:r>
            <w:r w:rsidRPr="0084298A">
              <w:rPr>
                <w:rFonts w:ascii="Calibri" w:eastAsia="Calibri" w:hAnsi="Calibri" w:cs="Calibri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84298A">
              <w:rPr>
                <w:rFonts w:ascii="Calibri" w:eastAsia="Calibri" w:hAnsi="Calibri" w:cs="Calibri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84298A">
              <w:rPr>
                <w:rFonts w:ascii="Calibri" w:eastAsia="Calibri" w:hAnsi="Calibri" w:cs="Calibri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84298A">
              <w:rPr>
                <w:rFonts w:ascii="Calibri" w:eastAsia="Calibri" w:hAnsi="Calibri" w:cs="Calibri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84298A">
              <w:rPr>
                <w:rFonts w:ascii="Calibri" w:eastAsia="Calibri" w:hAnsi="Calibri" w:cs="Calibri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84298A">
              <w:rPr>
                <w:rFonts w:ascii="Calibri" w:eastAsia="Calibri" w:hAnsi="Calibri" w:cs="Calibri"/>
                <w:color w:val="262626"/>
                <w:sz w:val="20"/>
                <w:szCs w:val="20"/>
                <w:lang w:val="de-AT" w:eastAsia="en-US"/>
              </w:rPr>
              <w:fldChar w:fldCharType="end"/>
            </w:r>
            <w:bookmarkEnd w:id="13"/>
          </w:p>
        </w:tc>
      </w:tr>
    </w:tbl>
    <w:p w14:paraId="2A4D6189" w14:textId="77777777" w:rsidR="00911083" w:rsidRDefault="00911083" w:rsidP="00FE2D71">
      <w:pPr>
        <w:autoSpaceDE w:val="0"/>
        <w:rPr>
          <w:rFonts w:ascii="Calibri" w:eastAsia="Calibri" w:hAnsi="Calibri" w:cs="Calibri"/>
          <w:b/>
          <w:color w:val="262626"/>
          <w:sz w:val="20"/>
          <w:szCs w:val="20"/>
          <w:lang w:val="de-AT" w:eastAsia="en-US"/>
        </w:rPr>
      </w:pPr>
    </w:p>
    <w:tbl>
      <w:tblPr>
        <w:tblW w:w="9923" w:type="dxa"/>
        <w:tblInd w:w="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9336"/>
      </w:tblGrid>
      <w:tr w:rsidR="00EA5395" w:rsidRPr="00733B15" w14:paraId="0B6D8E33" w14:textId="77777777" w:rsidTr="00895BA1"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5A39311" w14:textId="77777777" w:rsidR="00A82F5A" w:rsidRDefault="00193900">
            <w:pPr>
              <w:tabs>
                <w:tab w:val="left" w:pos="3428"/>
              </w:tabs>
              <w:autoSpaceDE w:val="0"/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val="de-AT" w:eastAsia="en-US"/>
              </w:rPr>
            </w:pPr>
            <w:r w:rsidRPr="0084298A"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val="de-AT" w:eastAsia="en-US"/>
              </w:rPr>
              <w:t>B.</w:t>
            </w:r>
            <w:r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val="de-AT" w:eastAsia="en-US"/>
              </w:rPr>
              <w:t>3</w:t>
            </w:r>
          </w:p>
        </w:tc>
        <w:tc>
          <w:tcPr>
            <w:tcW w:w="9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4DEC43" w14:textId="0228FCD0" w:rsidR="00A82F5A" w:rsidRPr="00145E18" w:rsidRDefault="00193900">
            <w:pPr>
              <w:tabs>
                <w:tab w:val="left" w:pos="3428"/>
              </w:tabs>
              <w:autoSpaceDE w:val="0"/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eastAsia="en-US"/>
              </w:rPr>
            </w:pPr>
            <w:r w:rsidRPr="00145E18"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eastAsia="en-US"/>
              </w:rPr>
              <w:t xml:space="preserve">Gruppo/classe partecipante e livello di istruzione </w:t>
            </w:r>
            <w:r w:rsidRPr="00145E18">
              <w:rPr>
                <w:rFonts w:ascii="Calibri" w:eastAsia="Calibri" w:hAnsi="Calibri" w:cs="Calibri"/>
                <w:bCs/>
                <w:i/>
                <w:color w:val="262626"/>
                <w:sz w:val="20"/>
                <w:szCs w:val="20"/>
                <w:lang w:eastAsia="en-US"/>
              </w:rPr>
              <w:t>(</w:t>
            </w:r>
            <w:r w:rsidR="00145E18">
              <w:rPr>
                <w:rFonts w:ascii="Calibri" w:eastAsia="Calibri" w:hAnsi="Calibri" w:cs="Calibri"/>
                <w:bCs/>
                <w:i/>
                <w:color w:val="262626"/>
                <w:sz w:val="20"/>
                <w:szCs w:val="20"/>
                <w:lang w:eastAsia="en-US"/>
              </w:rPr>
              <w:t>Infanzia</w:t>
            </w:r>
            <w:r w:rsidRPr="00145E18">
              <w:rPr>
                <w:rFonts w:ascii="Calibri" w:eastAsia="Calibri" w:hAnsi="Calibri" w:cs="Calibri"/>
                <w:bCs/>
                <w:i/>
                <w:color w:val="262626"/>
                <w:sz w:val="20"/>
                <w:szCs w:val="20"/>
                <w:lang w:eastAsia="en-US"/>
              </w:rPr>
              <w:t xml:space="preserve">, </w:t>
            </w:r>
            <w:r w:rsidR="00145E18">
              <w:rPr>
                <w:rFonts w:ascii="Calibri" w:eastAsia="Calibri" w:hAnsi="Calibri" w:cs="Calibri"/>
                <w:bCs/>
                <w:i/>
                <w:color w:val="262626"/>
                <w:sz w:val="20"/>
                <w:szCs w:val="20"/>
                <w:lang w:eastAsia="en-US"/>
              </w:rPr>
              <w:t>primaria</w:t>
            </w:r>
            <w:r w:rsidRPr="00145E18">
              <w:rPr>
                <w:rFonts w:ascii="Calibri" w:eastAsia="Calibri" w:hAnsi="Calibri" w:cs="Calibri"/>
                <w:bCs/>
                <w:i/>
                <w:color w:val="262626"/>
                <w:sz w:val="20"/>
                <w:szCs w:val="20"/>
                <w:lang w:eastAsia="en-US"/>
              </w:rPr>
              <w:t>,</w:t>
            </w:r>
            <w:r w:rsidR="00145E18">
              <w:rPr>
                <w:rFonts w:ascii="Calibri" w:eastAsia="Calibri" w:hAnsi="Calibri" w:cs="Calibri"/>
                <w:bCs/>
                <w:i/>
                <w:color w:val="262626"/>
                <w:sz w:val="20"/>
                <w:szCs w:val="20"/>
                <w:lang w:eastAsia="en-US"/>
              </w:rPr>
              <w:t xml:space="preserve"> secondaria di I e II grado</w:t>
            </w:r>
            <w:r w:rsidRPr="00145E18">
              <w:rPr>
                <w:rFonts w:ascii="Calibri" w:eastAsia="Calibri" w:hAnsi="Calibri" w:cs="Calibri"/>
                <w:bCs/>
                <w:i/>
                <w:color w:val="262626"/>
                <w:sz w:val="20"/>
                <w:szCs w:val="20"/>
                <w:lang w:eastAsia="en-US"/>
              </w:rPr>
              <w:t>)</w:t>
            </w:r>
          </w:p>
        </w:tc>
      </w:tr>
      <w:tr w:rsidR="00EA5395" w:rsidRPr="00733B15" w14:paraId="4478013B" w14:textId="77777777" w:rsidTr="00895BA1">
        <w:trPr>
          <w:trHeight w:hRule="exact" w:val="57"/>
        </w:trPr>
        <w:tc>
          <w:tcPr>
            <w:tcW w:w="9923" w:type="dxa"/>
            <w:gridSpan w:val="2"/>
            <w:tcBorders>
              <w:top w:val="single" w:sz="2" w:space="0" w:color="000000"/>
              <w:left w:val="nil"/>
              <w:right w:val="nil"/>
            </w:tcBorders>
          </w:tcPr>
          <w:p w14:paraId="04F4F56D" w14:textId="77777777" w:rsidR="00EA5395" w:rsidRPr="00145E18" w:rsidRDefault="00EA5395" w:rsidP="00895BA1">
            <w:pPr>
              <w:tabs>
                <w:tab w:val="left" w:pos="3428"/>
              </w:tabs>
              <w:autoSpaceDE w:val="0"/>
              <w:rPr>
                <w:rFonts w:ascii="Calibri" w:eastAsia="Calibri" w:hAnsi="Calibri" w:cs="Calibri"/>
                <w:color w:val="262626"/>
                <w:sz w:val="20"/>
                <w:szCs w:val="20"/>
                <w:lang w:eastAsia="en-US"/>
              </w:rPr>
            </w:pPr>
          </w:p>
        </w:tc>
      </w:tr>
      <w:tr w:rsidR="00EA5395" w:rsidRPr="0084298A" w14:paraId="463CADB2" w14:textId="77777777" w:rsidTr="00895BA1">
        <w:tblPrEx>
          <w:tblCellMar>
            <w:top w:w="57" w:type="dxa"/>
          </w:tblCellMar>
        </w:tblPrEx>
        <w:tc>
          <w:tcPr>
            <w:tcW w:w="99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3F3F3"/>
          </w:tcPr>
          <w:p w14:paraId="4AD41BD6" w14:textId="77777777" w:rsidR="00A82F5A" w:rsidRDefault="00193900">
            <w:pPr>
              <w:tabs>
                <w:tab w:val="left" w:pos="3428"/>
              </w:tabs>
              <w:autoSpaceDE w:val="0"/>
              <w:rPr>
                <w:rFonts w:ascii="Calibri" w:eastAsia="Calibri" w:hAnsi="Calibri" w:cs="Calibri"/>
                <w:color w:val="262626"/>
                <w:sz w:val="20"/>
                <w:szCs w:val="20"/>
                <w:lang w:val="de-AT" w:eastAsia="en-US"/>
              </w:rPr>
            </w:pPr>
            <w:r w:rsidRPr="0084298A">
              <w:rPr>
                <w:rFonts w:ascii="Calibri" w:eastAsia="Calibri" w:hAnsi="Calibri" w:cs="Calibri"/>
                <w:color w:val="262626"/>
                <w:sz w:val="20"/>
                <w:szCs w:val="20"/>
                <w:lang w:val="de-AT" w:eastAsia="en-US"/>
              </w:rPr>
              <w:fldChar w:fldCharType="begin">
                <w:ffData>
                  <w:name w:val="DescrProg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84298A">
              <w:rPr>
                <w:rFonts w:ascii="Calibri" w:eastAsia="Calibri" w:hAnsi="Calibri" w:cs="Calibri"/>
                <w:color w:val="262626"/>
                <w:sz w:val="20"/>
                <w:szCs w:val="20"/>
                <w:lang w:val="de-AT" w:eastAsia="en-US"/>
              </w:rPr>
              <w:instrText xml:space="preserve"> FORMTEXT </w:instrText>
            </w:r>
            <w:r w:rsidRPr="0084298A">
              <w:rPr>
                <w:rFonts w:ascii="Calibri" w:eastAsia="Calibri" w:hAnsi="Calibri" w:cs="Calibri"/>
                <w:color w:val="262626"/>
                <w:sz w:val="20"/>
                <w:szCs w:val="20"/>
                <w:lang w:val="de-AT" w:eastAsia="en-US"/>
              </w:rPr>
            </w:r>
            <w:r w:rsidRPr="0084298A">
              <w:rPr>
                <w:rFonts w:ascii="Calibri" w:eastAsia="Calibri" w:hAnsi="Calibri" w:cs="Calibri"/>
                <w:color w:val="262626"/>
                <w:sz w:val="20"/>
                <w:szCs w:val="20"/>
                <w:lang w:val="de-AT" w:eastAsia="en-US"/>
              </w:rPr>
              <w:fldChar w:fldCharType="separate"/>
            </w:r>
            <w:r w:rsidRPr="0084298A">
              <w:rPr>
                <w:rFonts w:ascii="Calibri" w:eastAsia="Calibri" w:hAnsi="Calibri" w:cs="Calibri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84298A">
              <w:rPr>
                <w:rFonts w:ascii="Calibri" w:eastAsia="Calibri" w:hAnsi="Calibri" w:cs="Calibri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84298A">
              <w:rPr>
                <w:rFonts w:ascii="Calibri" w:eastAsia="Calibri" w:hAnsi="Calibri" w:cs="Calibri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84298A">
              <w:rPr>
                <w:rFonts w:ascii="Calibri" w:eastAsia="Calibri" w:hAnsi="Calibri" w:cs="Calibri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84298A">
              <w:rPr>
                <w:rFonts w:ascii="Calibri" w:eastAsia="Calibri" w:hAnsi="Calibri" w:cs="Calibri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84298A">
              <w:rPr>
                <w:rFonts w:ascii="Calibri" w:eastAsia="Calibri" w:hAnsi="Calibri" w:cs="Calibri"/>
                <w:color w:val="262626"/>
                <w:sz w:val="20"/>
                <w:szCs w:val="20"/>
                <w:lang w:val="de-AT" w:eastAsia="en-US"/>
              </w:rPr>
              <w:fldChar w:fldCharType="end"/>
            </w:r>
          </w:p>
        </w:tc>
      </w:tr>
    </w:tbl>
    <w:p w14:paraId="20E04E0C" w14:textId="77777777" w:rsidR="00EA5395" w:rsidRDefault="00EA5395" w:rsidP="00FE2D71">
      <w:pPr>
        <w:autoSpaceDE w:val="0"/>
        <w:rPr>
          <w:rFonts w:ascii="Calibri" w:eastAsia="Calibri" w:hAnsi="Calibri" w:cs="Calibri"/>
          <w:b/>
          <w:color w:val="262626"/>
          <w:sz w:val="20"/>
          <w:szCs w:val="20"/>
          <w:lang w:val="de-AT" w:eastAsia="en-US"/>
        </w:rPr>
      </w:pPr>
    </w:p>
    <w:p w14:paraId="581EE7AB" w14:textId="77777777" w:rsidR="00EA5395" w:rsidRPr="0084298A" w:rsidRDefault="00EA5395" w:rsidP="00FE2D71">
      <w:pPr>
        <w:autoSpaceDE w:val="0"/>
        <w:rPr>
          <w:rFonts w:ascii="Calibri" w:eastAsia="Calibri" w:hAnsi="Calibri" w:cs="Calibri"/>
          <w:b/>
          <w:color w:val="262626"/>
          <w:sz w:val="20"/>
          <w:szCs w:val="20"/>
          <w:lang w:val="de-AT" w:eastAsia="en-US"/>
        </w:rPr>
      </w:pPr>
    </w:p>
    <w:tbl>
      <w:tblPr>
        <w:tblW w:w="9899" w:type="dxa"/>
        <w:tblInd w:w="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"/>
        <w:gridCol w:w="273"/>
        <w:gridCol w:w="291"/>
        <w:gridCol w:w="686"/>
        <w:gridCol w:w="1278"/>
        <w:gridCol w:w="564"/>
        <w:gridCol w:w="238"/>
        <w:gridCol w:w="519"/>
        <w:gridCol w:w="975"/>
        <w:gridCol w:w="7"/>
        <w:gridCol w:w="1081"/>
        <w:gridCol w:w="11"/>
        <w:gridCol w:w="149"/>
        <w:gridCol w:w="1857"/>
        <w:gridCol w:w="1438"/>
        <w:gridCol w:w="6"/>
      </w:tblGrid>
      <w:tr w:rsidR="00BE490F" w:rsidRPr="00412247" w14:paraId="7E2B2909" w14:textId="77777777" w:rsidTr="003C6552">
        <w:tc>
          <w:tcPr>
            <w:tcW w:w="526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E6E6E6"/>
          </w:tcPr>
          <w:p w14:paraId="34AA65A3" w14:textId="77777777" w:rsidR="00A82F5A" w:rsidRDefault="00193900">
            <w:pPr>
              <w:autoSpaceDE w:val="0"/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val="de-AT" w:eastAsia="en-US"/>
              </w:rPr>
            </w:pPr>
            <w:r w:rsidRPr="00412247"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val="de-AT" w:eastAsia="en-US"/>
              </w:rPr>
              <w:t>B</w:t>
            </w:r>
            <w:r w:rsidR="00911083" w:rsidRPr="00412247"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val="de-AT" w:eastAsia="en-US"/>
              </w:rPr>
              <w:t>.</w:t>
            </w:r>
            <w:r w:rsidR="00EA5395" w:rsidRPr="00412247"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val="de-AT" w:eastAsia="en-US"/>
              </w:rPr>
              <w:t>4</w:t>
            </w:r>
          </w:p>
        </w:tc>
        <w:tc>
          <w:tcPr>
            <w:tcW w:w="9373" w:type="dxa"/>
            <w:gridSpan w:val="15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809E1E1" w14:textId="77777777" w:rsidR="00A82F5A" w:rsidRPr="00145E18" w:rsidRDefault="00451627">
            <w:pPr>
              <w:autoSpaceDE w:val="0"/>
              <w:ind w:right="-3385"/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eastAsia="en-US"/>
              </w:rPr>
            </w:pPr>
            <w:r w:rsidRPr="00145E18"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eastAsia="en-US"/>
              </w:rPr>
              <w:t xml:space="preserve">Specialista pedagogico/insegnante </w:t>
            </w:r>
            <w:r w:rsidR="00193900" w:rsidRPr="00145E18"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eastAsia="en-US"/>
              </w:rPr>
              <w:t>responsabile del progetto</w:t>
            </w:r>
          </w:p>
        </w:tc>
      </w:tr>
      <w:tr w:rsidR="00BE490F" w:rsidRPr="00412247" w14:paraId="620F4EC6" w14:textId="77777777" w:rsidTr="003C6552">
        <w:trPr>
          <w:gridAfter w:val="2"/>
          <w:wAfter w:w="1444" w:type="dxa"/>
          <w:trHeight w:hRule="exact" w:val="113"/>
        </w:trPr>
        <w:tc>
          <w:tcPr>
            <w:tcW w:w="1090" w:type="dxa"/>
            <w:gridSpan w:val="3"/>
            <w:tcBorders>
              <w:top w:val="single" w:sz="2" w:space="0" w:color="auto"/>
              <w:left w:val="nil"/>
              <w:right w:val="nil"/>
            </w:tcBorders>
          </w:tcPr>
          <w:p w14:paraId="58D2363B" w14:textId="77777777" w:rsidR="00911083" w:rsidRPr="00145E18" w:rsidRDefault="00911083" w:rsidP="00911083">
            <w:pPr>
              <w:autoSpaceDE w:val="0"/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eastAsia="en-US"/>
              </w:rPr>
            </w:pPr>
          </w:p>
        </w:tc>
        <w:tc>
          <w:tcPr>
            <w:tcW w:w="7365" w:type="dxa"/>
            <w:gridSpan w:val="11"/>
            <w:tcBorders>
              <w:top w:val="single" w:sz="2" w:space="0" w:color="auto"/>
              <w:left w:val="nil"/>
              <w:right w:val="nil"/>
            </w:tcBorders>
          </w:tcPr>
          <w:p w14:paraId="137747EF" w14:textId="77777777" w:rsidR="00911083" w:rsidRPr="00145E18" w:rsidRDefault="00911083" w:rsidP="00911083">
            <w:pPr>
              <w:autoSpaceDE w:val="0"/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eastAsia="en-US"/>
              </w:rPr>
            </w:pPr>
          </w:p>
        </w:tc>
      </w:tr>
      <w:tr w:rsidR="00BE490F" w:rsidRPr="00412247" w14:paraId="05FBBE11" w14:textId="77777777" w:rsidTr="003C6552">
        <w:trPr>
          <w:gridAfter w:val="1"/>
          <w:wAfter w:w="6" w:type="dxa"/>
        </w:trPr>
        <w:tc>
          <w:tcPr>
            <w:tcW w:w="799" w:type="dxa"/>
            <w:gridSpan w:val="2"/>
            <w:tcBorders>
              <w:top w:val="nil"/>
              <w:left w:val="nil"/>
              <w:right w:val="nil"/>
            </w:tcBorders>
          </w:tcPr>
          <w:p w14:paraId="004DEF8E" w14:textId="77777777" w:rsidR="00A82F5A" w:rsidRDefault="00193900">
            <w:pPr>
              <w:autoSpaceDE w:val="0"/>
              <w:rPr>
                <w:rFonts w:ascii="Calibri" w:eastAsia="Calibri" w:hAnsi="Calibri" w:cs="Calibri"/>
                <w:color w:val="262626"/>
                <w:sz w:val="20"/>
                <w:szCs w:val="20"/>
                <w:lang w:val="de-AT" w:eastAsia="en-US"/>
              </w:rPr>
            </w:pPr>
            <w:r w:rsidRPr="00412247">
              <w:rPr>
                <w:rFonts w:ascii="Calibri" w:eastAsia="Calibri" w:hAnsi="Calibri" w:cs="Calibri"/>
                <w:color w:val="262626"/>
                <w:sz w:val="20"/>
                <w:szCs w:val="20"/>
                <w:lang w:val="de-AT" w:eastAsia="en-US"/>
              </w:rPr>
              <w:t>Titolo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3F3F3"/>
          </w:tcPr>
          <w:p w14:paraId="48EBC419" w14:textId="77777777" w:rsidR="00A82F5A" w:rsidRDefault="00193900">
            <w:pPr>
              <w:autoSpaceDE w:val="0"/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</w:pPr>
            <w:r w:rsidRPr="00412247"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  <w:fldChar w:fldCharType="begin">
                <w:ffData>
                  <w:name w:val="RefTit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14" w:name="RefTit"/>
            <w:r w:rsidRPr="00412247"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  <w:instrText xml:space="preserve"> FORMTEXT </w:instrText>
            </w:r>
            <w:r w:rsidRPr="00412247"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</w:r>
            <w:r w:rsidRPr="00412247"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  <w:fldChar w:fldCharType="separate"/>
            </w:r>
            <w:r w:rsidRPr="00412247">
              <w:rPr>
                <w:rFonts w:ascii="Calibri" w:eastAsia="Calibri" w:hAnsi="Calibri" w:cs="Calibri"/>
                <w:b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b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b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b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b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  <w:fldChar w:fldCharType="end"/>
            </w:r>
            <w:bookmarkEnd w:id="14"/>
          </w:p>
        </w:tc>
        <w:tc>
          <w:tcPr>
            <w:tcW w:w="1278" w:type="dxa"/>
            <w:tcBorders>
              <w:top w:val="nil"/>
              <w:left w:val="dotted" w:sz="4" w:space="0" w:color="auto"/>
              <w:right w:val="nil"/>
            </w:tcBorders>
          </w:tcPr>
          <w:p w14:paraId="17CEBEB0" w14:textId="77777777" w:rsidR="00A82F5A" w:rsidRDefault="00193900">
            <w:pPr>
              <w:autoSpaceDE w:val="0"/>
              <w:jc w:val="right"/>
              <w:rPr>
                <w:rFonts w:ascii="Calibri" w:eastAsia="Calibri" w:hAnsi="Calibri" w:cs="Calibri"/>
                <w:bCs/>
                <w:color w:val="262626"/>
                <w:sz w:val="20"/>
                <w:szCs w:val="20"/>
                <w:lang w:val="de-AT" w:eastAsia="en-US"/>
              </w:rPr>
            </w:pPr>
            <w:r w:rsidRPr="00412247">
              <w:rPr>
                <w:rFonts w:ascii="Calibri" w:eastAsia="Calibri" w:hAnsi="Calibri" w:cs="Calibri"/>
                <w:color w:val="262626"/>
                <w:sz w:val="20"/>
                <w:szCs w:val="20"/>
                <w:lang w:val="de-AT" w:eastAsia="en-US"/>
              </w:rPr>
              <w:t>Cognome</w:t>
            </w:r>
          </w:p>
        </w:tc>
        <w:tc>
          <w:tcPr>
            <w:tcW w:w="2296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3F3F3"/>
          </w:tcPr>
          <w:p w14:paraId="7176325D" w14:textId="77777777" w:rsidR="00A82F5A" w:rsidRDefault="00193900">
            <w:pPr>
              <w:autoSpaceDE w:val="0"/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</w:pPr>
            <w:r w:rsidRPr="00412247"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  <w:fldChar w:fldCharType="begin">
                <w:ffData>
                  <w:name w:val="RefCognome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15" w:name="RefCognome"/>
            <w:r w:rsidRPr="00412247"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  <w:instrText xml:space="preserve"> FORMTEXT </w:instrText>
            </w:r>
            <w:r w:rsidRPr="00412247"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</w:r>
            <w:r w:rsidRPr="00412247"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  <w:fldChar w:fldCharType="separate"/>
            </w:r>
            <w:r w:rsidRPr="00412247">
              <w:rPr>
                <w:rFonts w:ascii="Calibri" w:eastAsia="Calibri" w:hAnsi="Calibri" w:cs="Calibri"/>
                <w:b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b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b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b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b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  <w:fldChar w:fldCharType="end"/>
            </w:r>
            <w:bookmarkEnd w:id="15"/>
          </w:p>
        </w:tc>
        <w:tc>
          <w:tcPr>
            <w:tcW w:w="1088" w:type="dxa"/>
            <w:gridSpan w:val="2"/>
            <w:tcBorders>
              <w:top w:val="nil"/>
              <w:left w:val="dotted" w:sz="4" w:space="0" w:color="auto"/>
              <w:right w:val="nil"/>
            </w:tcBorders>
          </w:tcPr>
          <w:p w14:paraId="5E76FE1D" w14:textId="77777777" w:rsidR="00A82F5A" w:rsidRDefault="00193900">
            <w:pPr>
              <w:autoSpaceDE w:val="0"/>
              <w:jc w:val="right"/>
              <w:rPr>
                <w:rFonts w:ascii="Calibri" w:eastAsia="Calibri" w:hAnsi="Calibri" w:cs="Calibri"/>
                <w:bCs/>
                <w:color w:val="262626"/>
                <w:sz w:val="20"/>
                <w:szCs w:val="20"/>
                <w:lang w:val="de-AT" w:eastAsia="en-US"/>
              </w:rPr>
            </w:pPr>
            <w:r w:rsidRPr="00412247">
              <w:rPr>
                <w:rFonts w:ascii="Calibri" w:eastAsia="Calibri" w:hAnsi="Calibri" w:cs="Calibri"/>
                <w:color w:val="262626"/>
                <w:sz w:val="20"/>
                <w:szCs w:val="20"/>
                <w:lang w:val="de-AT" w:eastAsia="en-US"/>
              </w:rPr>
              <w:t>Nome</w:t>
            </w:r>
          </w:p>
        </w:tc>
        <w:tc>
          <w:tcPr>
            <w:tcW w:w="3455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3F3F3"/>
          </w:tcPr>
          <w:p w14:paraId="15FF80C5" w14:textId="77777777" w:rsidR="00A82F5A" w:rsidRDefault="00193900">
            <w:pPr>
              <w:autoSpaceDE w:val="0"/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</w:pPr>
            <w:r w:rsidRPr="00412247"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  <w:fldChar w:fldCharType="begin">
                <w:ffData>
                  <w:name w:val="RefNome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16" w:name="RefNome"/>
            <w:r w:rsidRPr="00412247"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  <w:instrText xml:space="preserve"> FORMTEXT </w:instrText>
            </w:r>
            <w:r w:rsidRPr="00412247"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</w:r>
            <w:r w:rsidRPr="00412247"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  <w:fldChar w:fldCharType="separate"/>
            </w:r>
            <w:r w:rsidRPr="00412247">
              <w:rPr>
                <w:rFonts w:ascii="Calibri" w:eastAsia="Calibri" w:hAnsi="Calibri" w:cs="Calibri"/>
                <w:b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b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b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b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b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  <w:fldChar w:fldCharType="end"/>
            </w:r>
            <w:bookmarkEnd w:id="16"/>
          </w:p>
        </w:tc>
      </w:tr>
      <w:tr w:rsidR="00BE490F" w:rsidRPr="00412247" w14:paraId="4687F1EB" w14:textId="77777777" w:rsidTr="003C6552">
        <w:trPr>
          <w:gridAfter w:val="3"/>
          <w:wAfter w:w="3301" w:type="dxa"/>
          <w:trHeight w:hRule="exact" w:val="113"/>
        </w:trPr>
        <w:tc>
          <w:tcPr>
            <w:tcW w:w="799" w:type="dxa"/>
            <w:gridSpan w:val="2"/>
            <w:tcBorders>
              <w:top w:val="nil"/>
              <w:left w:val="nil"/>
              <w:right w:val="nil"/>
            </w:tcBorders>
          </w:tcPr>
          <w:p w14:paraId="25B74401" w14:textId="77777777" w:rsidR="00911083" w:rsidRPr="00412247" w:rsidRDefault="00911083" w:rsidP="00911083">
            <w:pPr>
              <w:autoSpaceDE w:val="0"/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</w:pPr>
          </w:p>
        </w:tc>
        <w:tc>
          <w:tcPr>
            <w:tcW w:w="3057" w:type="dxa"/>
            <w:gridSpan w:val="5"/>
            <w:tcBorders>
              <w:left w:val="nil"/>
              <w:right w:val="nil"/>
            </w:tcBorders>
          </w:tcPr>
          <w:p w14:paraId="02B8AC30" w14:textId="77777777" w:rsidR="00911083" w:rsidRPr="00412247" w:rsidRDefault="00911083" w:rsidP="00911083">
            <w:pPr>
              <w:autoSpaceDE w:val="0"/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val="de-AT"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right w:val="nil"/>
            </w:tcBorders>
          </w:tcPr>
          <w:p w14:paraId="01B26E68" w14:textId="77777777" w:rsidR="00911083" w:rsidRPr="00412247" w:rsidRDefault="00911083" w:rsidP="00911083">
            <w:pPr>
              <w:autoSpaceDE w:val="0"/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val="de-AT" w:eastAsia="en-US"/>
              </w:rPr>
            </w:pPr>
          </w:p>
        </w:tc>
        <w:tc>
          <w:tcPr>
            <w:tcW w:w="2223" w:type="dxa"/>
            <w:gridSpan w:val="5"/>
            <w:tcBorders>
              <w:top w:val="dotted" w:sz="4" w:space="0" w:color="auto"/>
              <w:left w:val="nil"/>
              <w:right w:val="nil"/>
            </w:tcBorders>
          </w:tcPr>
          <w:p w14:paraId="35422B68" w14:textId="77777777" w:rsidR="00911083" w:rsidRPr="00412247" w:rsidRDefault="00911083" w:rsidP="00911083">
            <w:pPr>
              <w:autoSpaceDE w:val="0"/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val="de-AT" w:eastAsia="en-US"/>
              </w:rPr>
            </w:pPr>
          </w:p>
        </w:tc>
      </w:tr>
      <w:tr w:rsidR="003C6552" w:rsidRPr="00412247" w14:paraId="65E3DD10" w14:textId="77777777" w:rsidTr="003C6552">
        <w:tc>
          <w:tcPr>
            <w:tcW w:w="799" w:type="dxa"/>
            <w:gridSpan w:val="2"/>
            <w:tcBorders>
              <w:top w:val="nil"/>
              <w:left w:val="nil"/>
            </w:tcBorders>
          </w:tcPr>
          <w:p w14:paraId="68589EF5" w14:textId="77777777" w:rsidR="00A82F5A" w:rsidRDefault="00193900">
            <w:pPr>
              <w:autoSpaceDE w:val="0"/>
              <w:rPr>
                <w:rFonts w:ascii="Calibri" w:eastAsia="Calibri" w:hAnsi="Calibri" w:cs="Calibri"/>
                <w:color w:val="262626"/>
                <w:sz w:val="20"/>
                <w:szCs w:val="20"/>
                <w:lang w:val="de-AT" w:eastAsia="en-US"/>
              </w:rPr>
            </w:pPr>
            <w:r w:rsidRPr="00412247">
              <w:rPr>
                <w:rFonts w:ascii="Calibri" w:eastAsia="Calibri" w:hAnsi="Calibri" w:cs="Calibri"/>
                <w:color w:val="262626"/>
                <w:sz w:val="20"/>
                <w:szCs w:val="20"/>
                <w:lang w:val="de-AT" w:eastAsia="en-US"/>
              </w:rPr>
              <w:t>Telefono</w:t>
            </w:r>
          </w:p>
        </w:tc>
        <w:tc>
          <w:tcPr>
            <w:tcW w:w="977" w:type="dxa"/>
            <w:gridSpan w:val="2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F3F3F3"/>
          </w:tcPr>
          <w:p w14:paraId="2AD70DFF" w14:textId="77777777" w:rsidR="00A82F5A" w:rsidRDefault="00193900">
            <w:pPr>
              <w:autoSpaceDE w:val="0"/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</w:pPr>
            <w:r w:rsidRPr="00412247"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  <w:fldChar w:fldCharType="begin">
                <w:ffData>
                  <w:name w:val="RefTelefono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7" w:name="RefTelefono"/>
            <w:r w:rsidRPr="00412247"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  <w:instrText xml:space="preserve"> FORMTEXT </w:instrText>
            </w:r>
            <w:r w:rsidRPr="00412247"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</w:r>
            <w:r w:rsidRPr="00412247"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  <w:fldChar w:fldCharType="separate"/>
            </w:r>
            <w:r w:rsidRPr="00412247">
              <w:rPr>
                <w:rFonts w:ascii="Calibri" w:eastAsia="Calibri" w:hAnsi="Calibri" w:cs="Calibri"/>
                <w:b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b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b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b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b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  <w:fldChar w:fldCharType="end"/>
            </w:r>
            <w:bookmarkEnd w:id="17"/>
          </w:p>
        </w:tc>
        <w:tc>
          <w:tcPr>
            <w:tcW w:w="1278" w:type="dxa"/>
            <w:tcBorders>
              <w:top w:val="nil"/>
              <w:left w:val="dotted" w:sz="4" w:space="0" w:color="auto"/>
            </w:tcBorders>
          </w:tcPr>
          <w:p w14:paraId="1740C62F" w14:textId="77777777" w:rsidR="00A82F5A" w:rsidRDefault="00193900">
            <w:pPr>
              <w:autoSpaceDE w:val="0"/>
              <w:jc w:val="right"/>
              <w:rPr>
                <w:rFonts w:ascii="Calibri" w:eastAsia="Calibri" w:hAnsi="Calibri" w:cs="Calibri"/>
                <w:bCs/>
                <w:color w:val="262626"/>
                <w:sz w:val="20"/>
                <w:szCs w:val="20"/>
                <w:lang w:val="de-AT" w:eastAsia="en-US"/>
              </w:rPr>
            </w:pPr>
            <w:r w:rsidRPr="00412247">
              <w:rPr>
                <w:rFonts w:ascii="Calibri" w:eastAsia="Calibri" w:hAnsi="Calibri" w:cs="Calibri"/>
                <w:color w:val="262626"/>
                <w:sz w:val="20"/>
                <w:szCs w:val="20"/>
                <w:lang w:val="de-AT" w:eastAsia="en-US"/>
              </w:rPr>
              <w:t>Telefono cellulare</w:t>
            </w:r>
          </w:p>
        </w:tc>
        <w:tc>
          <w:tcPr>
            <w:tcW w:w="2303" w:type="dxa"/>
            <w:gridSpan w:val="5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F3F3F3"/>
          </w:tcPr>
          <w:p w14:paraId="2AFFA4AF" w14:textId="77777777" w:rsidR="00A82F5A" w:rsidRDefault="00193900">
            <w:pPr>
              <w:tabs>
                <w:tab w:val="center" w:pos="1081"/>
              </w:tabs>
              <w:autoSpaceDE w:val="0"/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</w:pPr>
            <w:r w:rsidRPr="00412247"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  <w:fldChar w:fldCharType="begin">
                <w:ffData>
                  <w:name w:val="RefCel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8" w:name="RefCel"/>
            <w:r w:rsidRPr="00412247"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  <w:instrText xml:space="preserve"> FORMTEXT </w:instrText>
            </w:r>
            <w:r w:rsidRPr="00412247"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</w:r>
            <w:r w:rsidRPr="00412247"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  <w:fldChar w:fldCharType="separate"/>
            </w:r>
            <w:r w:rsidRPr="00412247">
              <w:rPr>
                <w:rFonts w:ascii="Calibri" w:eastAsia="Calibri" w:hAnsi="Calibri" w:cs="Calibri"/>
                <w:b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b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b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b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b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  <w:fldChar w:fldCharType="end"/>
            </w:r>
            <w:bookmarkEnd w:id="18"/>
            <w:r w:rsidR="00985586" w:rsidRPr="00412247"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  <w:tab/>
            </w:r>
          </w:p>
        </w:tc>
        <w:tc>
          <w:tcPr>
            <w:tcW w:w="1092" w:type="dxa"/>
            <w:gridSpan w:val="2"/>
            <w:tcBorders>
              <w:top w:val="nil"/>
              <w:left w:val="dotted" w:sz="4" w:space="0" w:color="auto"/>
            </w:tcBorders>
          </w:tcPr>
          <w:p w14:paraId="2C5D9C7A" w14:textId="77777777" w:rsidR="00A82F5A" w:rsidRDefault="00193900">
            <w:pPr>
              <w:autoSpaceDE w:val="0"/>
              <w:jc w:val="right"/>
              <w:rPr>
                <w:rFonts w:ascii="Calibri" w:eastAsia="Calibri" w:hAnsi="Calibri" w:cs="Calibri"/>
                <w:bCs/>
                <w:color w:val="262626"/>
                <w:sz w:val="20"/>
                <w:szCs w:val="20"/>
                <w:lang w:val="de-AT" w:eastAsia="en-US"/>
              </w:rPr>
            </w:pPr>
            <w:r w:rsidRPr="00412247">
              <w:rPr>
                <w:rFonts w:ascii="Calibri" w:eastAsia="Calibri" w:hAnsi="Calibri" w:cs="Calibri"/>
                <w:color w:val="262626"/>
                <w:sz w:val="20"/>
                <w:szCs w:val="20"/>
                <w:lang w:val="de-AT" w:eastAsia="en-US"/>
              </w:rPr>
              <w:t>E-mail</w:t>
            </w:r>
          </w:p>
        </w:tc>
        <w:tc>
          <w:tcPr>
            <w:tcW w:w="3450" w:type="dxa"/>
            <w:gridSpan w:val="4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F3F3F3"/>
          </w:tcPr>
          <w:p w14:paraId="1E48B210" w14:textId="77777777" w:rsidR="00A82F5A" w:rsidRDefault="00193900">
            <w:pPr>
              <w:autoSpaceDE w:val="0"/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</w:pPr>
            <w:r w:rsidRPr="00412247"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  <w:fldChar w:fldCharType="begin">
                <w:ffData>
                  <w:name w:val="RefEmail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bookmarkStart w:id="19" w:name="RefEmail"/>
            <w:r w:rsidRPr="00412247"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  <w:instrText xml:space="preserve"> FORMTEXT </w:instrText>
            </w:r>
            <w:r w:rsidRPr="00412247"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</w:r>
            <w:r w:rsidRPr="00412247"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  <w:fldChar w:fldCharType="separate"/>
            </w:r>
            <w:r w:rsidRPr="00412247">
              <w:rPr>
                <w:rFonts w:ascii="Calibri" w:eastAsia="Calibri" w:hAnsi="Calibri" w:cs="Calibri"/>
                <w:b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b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b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b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b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  <w:fldChar w:fldCharType="end"/>
            </w:r>
            <w:bookmarkEnd w:id="19"/>
          </w:p>
        </w:tc>
      </w:tr>
      <w:tr w:rsidR="003C6552" w:rsidRPr="00412247" w14:paraId="329E6A38" w14:textId="77777777" w:rsidTr="003C6552">
        <w:trPr>
          <w:gridAfter w:val="3"/>
          <w:wAfter w:w="3301" w:type="dxa"/>
          <w:trHeight w:hRule="exact" w:val="113"/>
        </w:trPr>
        <w:tc>
          <w:tcPr>
            <w:tcW w:w="799" w:type="dxa"/>
            <w:gridSpan w:val="2"/>
            <w:tcBorders>
              <w:left w:val="nil"/>
              <w:right w:val="nil"/>
            </w:tcBorders>
          </w:tcPr>
          <w:p w14:paraId="71A49310" w14:textId="77777777" w:rsidR="00A945DE" w:rsidRPr="00412247" w:rsidRDefault="00A945DE" w:rsidP="00A945DE">
            <w:pPr>
              <w:autoSpaceDE w:val="0"/>
              <w:rPr>
                <w:rFonts w:ascii="Calibri" w:eastAsia="Calibri" w:hAnsi="Calibri" w:cs="Calibri"/>
                <w:b/>
                <w:color w:val="262626"/>
                <w:sz w:val="20"/>
                <w:szCs w:val="20"/>
                <w:lang w:val="de-AT" w:eastAsia="en-US"/>
              </w:rPr>
            </w:pPr>
          </w:p>
        </w:tc>
        <w:tc>
          <w:tcPr>
            <w:tcW w:w="3057" w:type="dxa"/>
            <w:gridSpan w:val="5"/>
            <w:tcBorders>
              <w:left w:val="nil"/>
              <w:right w:val="nil"/>
            </w:tcBorders>
          </w:tcPr>
          <w:p w14:paraId="51AACE5D" w14:textId="77777777" w:rsidR="00A945DE" w:rsidRPr="00412247" w:rsidRDefault="00A945DE" w:rsidP="00A945DE">
            <w:pPr>
              <w:autoSpaceDE w:val="0"/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val="de-AT" w:eastAsia="en-US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</w:tcPr>
          <w:p w14:paraId="20BBA1E0" w14:textId="77777777" w:rsidR="00A945DE" w:rsidRPr="00412247" w:rsidRDefault="00A945DE" w:rsidP="00A945DE">
            <w:pPr>
              <w:autoSpaceDE w:val="0"/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val="de-AT" w:eastAsia="en-US"/>
              </w:rPr>
            </w:pPr>
          </w:p>
        </w:tc>
        <w:tc>
          <w:tcPr>
            <w:tcW w:w="2223" w:type="dxa"/>
            <w:gridSpan w:val="5"/>
            <w:tcBorders>
              <w:left w:val="nil"/>
              <w:right w:val="nil"/>
            </w:tcBorders>
          </w:tcPr>
          <w:p w14:paraId="593DCAEA" w14:textId="77777777" w:rsidR="00A945DE" w:rsidRPr="00412247" w:rsidRDefault="00A945DE" w:rsidP="00A945DE">
            <w:pPr>
              <w:autoSpaceDE w:val="0"/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val="de-AT" w:eastAsia="en-US"/>
              </w:rPr>
            </w:pPr>
          </w:p>
        </w:tc>
      </w:tr>
      <w:tr w:rsidR="003C6552" w:rsidRPr="00412247" w14:paraId="0F041354" w14:textId="77777777" w:rsidTr="00E5142F">
        <w:trPr>
          <w:cantSplit/>
        </w:trPr>
        <w:tc>
          <w:tcPr>
            <w:tcW w:w="3618" w:type="dxa"/>
            <w:gridSpan w:val="6"/>
            <w:tcBorders>
              <w:top w:val="nil"/>
              <w:left w:val="nil"/>
              <w:right w:val="nil"/>
            </w:tcBorders>
          </w:tcPr>
          <w:p w14:paraId="025DBFD0" w14:textId="1D59889D" w:rsidR="00A82F5A" w:rsidRPr="00145E18" w:rsidRDefault="00193900">
            <w:pPr>
              <w:autoSpaceDE w:val="0"/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eastAsia="en-US"/>
              </w:rPr>
            </w:pPr>
            <w:r w:rsidRPr="00145E18">
              <w:rPr>
                <w:rFonts w:ascii="Calibri" w:eastAsia="Calibri" w:hAnsi="Calibri" w:cs="Calibri"/>
                <w:color w:val="262626"/>
                <w:sz w:val="20"/>
                <w:szCs w:val="20"/>
                <w:lang w:eastAsia="en-US"/>
              </w:rPr>
              <w:t>Funzione</w:t>
            </w:r>
            <w:r w:rsidR="00145E18">
              <w:rPr>
                <w:rFonts w:ascii="Calibri" w:eastAsia="Calibri" w:hAnsi="Calibri" w:cs="Calibri"/>
                <w:color w:val="262626"/>
                <w:sz w:val="20"/>
                <w:szCs w:val="20"/>
                <w:lang w:eastAsia="en-US"/>
              </w:rPr>
              <w:t xml:space="preserve"> </w:t>
            </w:r>
            <w:r w:rsidRPr="00145E18">
              <w:rPr>
                <w:rFonts w:ascii="Calibri" w:eastAsia="Calibri" w:hAnsi="Calibri" w:cs="Calibri"/>
                <w:color w:val="262626"/>
                <w:sz w:val="20"/>
                <w:szCs w:val="20"/>
                <w:lang w:eastAsia="en-US"/>
              </w:rPr>
              <w:t xml:space="preserve">o </w:t>
            </w:r>
            <w:r w:rsidR="00145E18">
              <w:rPr>
                <w:rFonts w:ascii="Calibri" w:eastAsia="Calibri" w:hAnsi="Calibri" w:cs="Calibri"/>
                <w:color w:val="262626"/>
                <w:sz w:val="20"/>
                <w:szCs w:val="20"/>
                <w:lang w:eastAsia="en-US"/>
              </w:rPr>
              <w:t>materia di insegnament</w:t>
            </w:r>
            <w:r w:rsidR="00D7271A">
              <w:rPr>
                <w:rFonts w:ascii="Calibri" w:eastAsia="Calibri" w:hAnsi="Calibri" w:cs="Calibri"/>
                <w:color w:val="262626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6281" w:type="dxa"/>
            <w:gridSpan w:val="10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3F3F3"/>
          </w:tcPr>
          <w:p w14:paraId="61943D64" w14:textId="77777777" w:rsidR="00A82F5A" w:rsidRDefault="00193900">
            <w:pPr>
              <w:autoSpaceDE w:val="0"/>
              <w:rPr>
                <w:rFonts w:ascii="Calibri" w:eastAsia="Calibri" w:hAnsi="Calibri" w:cs="Calibri"/>
                <w:color w:val="262626"/>
                <w:sz w:val="20"/>
                <w:szCs w:val="20"/>
                <w:lang w:val="de-AT" w:eastAsia="en-US"/>
              </w:rPr>
            </w:pPr>
            <w:r w:rsidRPr="00412247">
              <w:rPr>
                <w:rFonts w:ascii="Calibri" w:eastAsia="Calibri" w:hAnsi="Calibri" w:cs="Calibri"/>
                <w:color w:val="262626"/>
                <w:sz w:val="20"/>
                <w:szCs w:val="20"/>
                <w:lang w:val="de-AT" w:eastAsia="en-US"/>
              </w:rPr>
              <w:fldChar w:fldCharType="begin">
                <w:ffData>
                  <w:name w:val="RefMater1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bookmarkStart w:id="20" w:name="RefMater1"/>
            <w:r w:rsidRPr="00412247">
              <w:rPr>
                <w:rFonts w:ascii="Calibri" w:eastAsia="Calibri" w:hAnsi="Calibri" w:cs="Calibri"/>
                <w:color w:val="262626"/>
                <w:sz w:val="20"/>
                <w:szCs w:val="20"/>
                <w:lang w:val="de-AT" w:eastAsia="en-US"/>
              </w:rPr>
              <w:instrText xml:space="preserve"> FORMTEXT </w:instrText>
            </w:r>
            <w:r w:rsidRPr="00412247">
              <w:rPr>
                <w:rFonts w:ascii="Calibri" w:eastAsia="Calibri" w:hAnsi="Calibri" w:cs="Calibri"/>
                <w:color w:val="262626"/>
                <w:sz w:val="20"/>
                <w:szCs w:val="20"/>
                <w:lang w:val="de-AT" w:eastAsia="en-US"/>
              </w:rPr>
            </w:r>
            <w:r w:rsidRPr="00412247">
              <w:rPr>
                <w:rFonts w:ascii="Calibri" w:eastAsia="Calibri" w:hAnsi="Calibri" w:cs="Calibri"/>
                <w:color w:val="262626"/>
                <w:sz w:val="20"/>
                <w:szCs w:val="20"/>
                <w:lang w:val="de-AT" w:eastAsia="en-US"/>
              </w:rPr>
              <w:fldChar w:fldCharType="separate"/>
            </w:r>
            <w:r w:rsidRPr="00412247">
              <w:rPr>
                <w:rFonts w:ascii="Calibri" w:eastAsia="Calibri" w:hAnsi="Calibri" w:cs="Calibri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eastAsia="Calibri" w:hAnsi="Calibri" w:cs="Calibri"/>
                <w:color w:val="262626"/>
                <w:sz w:val="20"/>
                <w:szCs w:val="20"/>
                <w:lang w:val="de-AT" w:eastAsia="en-US"/>
              </w:rPr>
              <w:fldChar w:fldCharType="end"/>
            </w:r>
            <w:bookmarkEnd w:id="20"/>
          </w:p>
        </w:tc>
      </w:tr>
    </w:tbl>
    <w:p w14:paraId="2A663A82" w14:textId="77777777" w:rsidR="00DD33CA" w:rsidRPr="00412247" w:rsidRDefault="00DD33CA" w:rsidP="00FE2D71">
      <w:pPr>
        <w:autoSpaceDE w:val="0"/>
        <w:rPr>
          <w:rFonts w:ascii="Calibri" w:eastAsia="Calibri" w:hAnsi="Calibri" w:cs="Calibri"/>
          <w:color w:val="262626"/>
          <w:sz w:val="20"/>
          <w:szCs w:val="20"/>
          <w:lang w:val="de-AT" w:eastAsia="en-US"/>
        </w:rPr>
      </w:pPr>
    </w:p>
    <w:tbl>
      <w:tblPr>
        <w:tblW w:w="9930" w:type="dxa"/>
        <w:tblInd w:w="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3969"/>
        <w:gridCol w:w="5420"/>
        <w:gridCol w:w="42"/>
      </w:tblGrid>
      <w:tr w:rsidR="00412247" w:rsidRPr="00412247" w14:paraId="6CA86A4F" w14:textId="77777777" w:rsidTr="00412247">
        <w:tc>
          <w:tcPr>
            <w:tcW w:w="499" w:type="dxa"/>
            <w:tcBorders>
              <w:top w:val="nil"/>
              <w:left w:val="nil"/>
            </w:tcBorders>
            <w:shd w:val="clear" w:color="auto" w:fill="D9D9D9" w:themeFill="background1" w:themeFillShade="D9"/>
            <w:hideMark/>
          </w:tcPr>
          <w:p w14:paraId="2EDF6186" w14:textId="77777777" w:rsidR="00A82F5A" w:rsidRDefault="00193900">
            <w:pPr>
              <w:tabs>
                <w:tab w:val="left" w:pos="5670"/>
                <w:tab w:val="right" w:pos="9638"/>
              </w:tabs>
              <w:jc w:val="both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 w:eastAsia="en-US"/>
              </w:rPr>
            </w:pPr>
            <w:r w:rsidRPr="00412247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  <w:t xml:space="preserve">B.5  </w:t>
            </w:r>
          </w:p>
        </w:tc>
        <w:tc>
          <w:tcPr>
            <w:tcW w:w="9431" w:type="dxa"/>
            <w:gridSpan w:val="3"/>
            <w:tcBorders>
              <w:top w:val="nil"/>
              <w:right w:val="nil"/>
            </w:tcBorders>
            <w:shd w:val="clear" w:color="auto" w:fill="FFFFFF"/>
          </w:tcPr>
          <w:p w14:paraId="4AAD126B" w14:textId="77777777" w:rsidR="00A82F5A" w:rsidRDefault="00193900">
            <w:pPr>
              <w:tabs>
                <w:tab w:val="left" w:pos="5670"/>
                <w:tab w:val="right" w:pos="9638"/>
              </w:tabs>
              <w:ind w:left="26"/>
              <w:jc w:val="both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 w:eastAsia="en-US"/>
              </w:rPr>
            </w:pPr>
            <w:r w:rsidRPr="00412247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 w:eastAsia="en-US"/>
              </w:rPr>
              <w:t>Partecipante</w:t>
            </w:r>
          </w:p>
        </w:tc>
      </w:tr>
      <w:tr w:rsidR="003E4273" w:rsidRPr="00412247" w14:paraId="5F51096B" w14:textId="77777777" w:rsidTr="003E4273">
        <w:trPr>
          <w:gridAfter w:val="1"/>
          <w:wAfter w:w="42" w:type="dxa"/>
          <w:trHeight w:val="113"/>
        </w:trPr>
        <w:tc>
          <w:tcPr>
            <w:tcW w:w="9888" w:type="dxa"/>
            <w:gridSpan w:val="3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40357EE" w14:textId="77777777" w:rsidR="003E4273" w:rsidRPr="00412247" w:rsidRDefault="003E4273">
            <w:pPr>
              <w:tabs>
                <w:tab w:val="left" w:pos="5670"/>
                <w:tab w:val="right" w:pos="9638"/>
              </w:tabs>
              <w:jc w:val="both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 w:eastAsia="en-US"/>
              </w:rPr>
            </w:pPr>
          </w:p>
        </w:tc>
      </w:tr>
      <w:tr w:rsidR="003E4273" w:rsidRPr="00412247" w14:paraId="38A284E6" w14:textId="77777777" w:rsidTr="00462FE7">
        <w:trPr>
          <w:gridAfter w:val="1"/>
          <w:wAfter w:w="42" w:type="dxa"/>
        </w:trPr>
        <w:tc>
          <w:tcPr>
            <w:tcW w:w="4468" w:type="dxa"/>
            <w:gridSpan w:val="2"/>
            <w:hideMark/>
          </w:tcPr>
          <w:p w14:paraId="42E34468" w14:textId="77777777" w:rsidR="00A82F5A" w:rsidRDefault="00193900">
            <w:pPr>
              <w:tabs>
                <w:tab w:val="left" w:pos="5670"/>
                <w:tab w:val="right" w:pos="9638"/>
              </w:tabs>
              <w:jc w:val="both"/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  <w:t xml:space="preserve">Numero di </w:t>
            </w:r>
            <w:r w:rsidR="00451627"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  <w:t>bambini/ragazzi</w:t>
            </w:r>
          </w:p>
        </w:tc>
        <w:tc>
          <w:tcPr>
            <w:tcW w:w="542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3F3F3"/>
            <w:hideMark/>
          </w:tcPr>
          <w:p w14:paraId="23C43142" w14:textId="77777777" w:rsidR="00A82F5A" w:rsidRDefault="00193900">
            <w:pPr>
              <w:tabs>
                <w:tab w:val="left" w:pos="5670"/>
                <w:tab w:val="right" w:pos="9638"/>
              </w:tabs>
              <w:jc w:val="both"/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  <w:fldChar w:fldCharType="begin">
                <w:ffData>
                  <w:name w:val="Alunni"/>
                  <w:enabled/>
                  <w:calcOnExit w:val="0"/>
                  <w:textInput>
                    <w:maxLength w:val="27"/>
                  </w:textInput>
                </w:ffData>
              </w:fldChar>
            </w:r>
            <w:bookmarkStart w:id="21" w:name="Alunni"/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  <w:instrText xml:space="preserve"> FORMTEXT </w:instrTex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  <w:fldChar w:fldCharType="separate"/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  <w:fldChar w:fldCharType="end"/>
            </w:r>
            <w:bookmarkEnd w:id="21"/>
          </w:p>
        </w:tc>
      </w:tr>
      <w:tr w:rsidR="003E4273" w:rsidRPr="00412247" w14:paraId="1F8379AA" w14:textId="77777777" w:rsidTr="00462FE7">
        <w:trPr>
          <w:gridAfter w:val="1"/>
          <w:wAfter w:w="42" w:type="dxa"/>
        </w:trPr>
        <w:tc>
          <w:tcPr>
            <w:tcW w:w="4468" w:type="dxa"/>
            <w:gridSpan w:val="2"/>
            <w:hideMark/>
          </w:tcPr>
          <w:p w14:paraId="4DD12FD0" w14:textId="77777777" w:rsidR="00A82F5A" w:rsidRPr="00145E18" w:rsidRDefault="00193900">
            <w:pPr>
              <w:tabs>
                <w:tab w:val="left" w:pos="5670"/>
                <w:tab w:val="right" w:pos="9638"/>
              </w:tabs>
              <w:jc w:val="both"/>
              <w:rPr>
                <w:rFonts w:ascii="Calibri" w:hAnsi="Calibri" w:cs="Tahoma"/>
                <w:color w:val="262626"/>
                <w:sz w:val="20"/>
                <w:szCs w:val="20"/>
                <w:lang w:eastAsia="en-US"/>
              </w:rPr>
            </w:pPr>
            <w:r w:rsidRPr="00145E18">
              <w:rPr>
                <w:rFonts w:ascii="Calibri" w:hAnsi="Calibri" w:cs="Tahoma"/>
                <w:color w:val="262626"/>
                <w:sz w:val="20"/>
                <w:szCs w:val="20"/>
                <w:lang w:eastAsia="en-US"/>
              </w:rPr>
              <w:t>Numero di personale pedagogico/insegnanti</w:t>
            </w:r>
          </w:p>
        </w:tc>
        <w:tc>
          <w:tcPr>
            <w:tcW w:w="542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3F3F3"/>
            <w:hideMark/>
          </w:tcPr>
          <w:p w14:paraId="6D242A9B" w14:textId="77777777" w:rsidR="00A82F5A" w:rsidRDefault="00193900">
            <w:pPr>
              <w:tabs>
                <w:tab w:val="left" w:pos="5670"/>
                <w:tab w:val="right" w:pos="9638"/>
              </w:tabs>
              <w:jc w:val="both"/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  <w:fldChar w:fldCharType="begin">
                <w:ffData>
                  <w:name w:val="Insegnanti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22" w:name="Insegnanti"/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  <w:instrText xml:space="preserve"> FORMTEXT </w:instrTex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  <w:fldChar w:fldCharType="separate"/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  <w:fldChar w:fldCharType="end"/>
            </w:r>
            <w:bookmarkEnd w:id="22"/>
          </w:p>
        </w:tc>
      </w:tr>
    </w:tbl>
    <w:p w14:paraId="11DF4441" w14:textId="77777777" w:rsidR="007B2F30" w:rsidRPr="00412247" w:rsidRDefault="007B2F30" w:rsidP="00FE2D71">
      <w:pPr>
        <w:autoSpaceDE w:val="0"/>
        <w:rPr>
          <w:rFonts w:ascii="Calibri" w:eastAsia="Calibri" w:hAnsi="Calibri" w:cs="Calibri"/>
          <w:color w:val="262626"/>
          <w:sz w:val="20"/>
          <w:szCs w:val="20"/>
          <w:lang w:val="de-AT" w:eastAsia="en-US"/>
        </w:rPr>
      </w:pPr>
    </w:p>
    <w:tbl>
      <w:tblPr>
        <w:tblW w:w="9941" w:type="dxa"/>
        <w:tblInd w:w="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"/>
        <w:gridCol w:w="528"/>
        <w:gridCol w:w="15"/>
        <w:gridCol w:w="908"/>
        <w:gridCol w:w="23"/>
        <w:gridCol w:w="8366"/>
        <w:gridCol w:w="42"/>
        <w:gridCol w:w="18"/>
      </w:tblGrid>
      <w:tr w:rsidR="008E5352" w:rsidRPr="00412247" w14:paraId="61F08458" w14:textId="77777777" w:rsidTr="00F97FA1">
        <w:trPr>
          <w:gridAfter w:val="1"/>
          <w:wAfter w:w="18" w:type="dxa"/>
          <w:trHeight w:hRule="exact" w:val="113"/>
        </w:trPr>
        <w:tc>
          <w:tcPr>
            <w:tcW w:w="9923" w:type="dxa"/>
            <w:gridSpan w:val="7"/>
            <w:tcBorders>
              <w:top w:val="nil"/>
              <w:left w:val="nil"/>
              <w:right w:val="nil"/>
            </w:tcBorders>
          </w:tcPr>
          <w:p w14:paraId="3D4A2EC1" w14:textId="77777777" w:rsidR="008E5352" w:rsidRPr="00412247" w:rsidRDefault="008E5352" w:rsidP="001D5DBB">
            <w:pPr>
              <w:pStyle w:val="Textkrper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</w:pPr>
          </w:p>
        </w:tc>
      </w:tr>
      <w:tr w:rsidR="008E5352" w:rsidRPr="00733B15" w14:paraId="2C355E14" w14:textId="77777777" w:rsidTr="00F97FA1">
        <w:trPr>
          <w:gridAfter w:val="1"/>
          <w:wAfter w:w="18" w:type="dxa"/>
        </w:trPr>
        <w:tc>
          <w:tcPr>
            <w:tcW w:w="5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31202D3" w14:textId="77777777" w:rsidR="00A82F5A" w:rsidRDefault="00193900">
            <w:pPr>
              <w:pStyle w:val="Textkrper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  <w:t>B</w:t>
            </w:r>
            <w:r w:rsidR="008E5352" w:rsidRPr="00412247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  <w:t xml:space="preserve">.6  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035735" w14:textId="77777777" w:rsidR="00A82F5A" w:rsidRPr="00145E18" w:rsidRDefault="00193900">
            <w:pPr>
              <w:pStyle w:val="Textkrper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</w:rPr>
            </w:pPr>
            <w:r w:rsidRPr="00145E18">
              <w:rPr>
                <w:rFonts w:ascii="Calibri" w:hAnsi="Calibri" w:cs="Tahoma"/>
                <w:b/>
                <w:bCs/>
                <w:color w:val="262626"/>
                <w:sz w:val="20"/>
                <w:szCs w:val="20"/>
              </w:rPr>
              <w:t>Il progetto/iniziativa ha già ricevuto finanziamenti dalla Fondazione?</w:t>
            </w:r>
          </w:p>
        </w:tc>
      </w:tr>
      <w:tr w:rsidR="008E5352" w:rsidRPr="00733B15" w14:paraId="049B2B6C" w14:textId="77777777" w:rsidTr="001D5DBB">
        <w:trPr>
          <w:gridBefore w:val="1"/>
          <w:gridAfter w:val="1"/>
          <w:wBefore w:w="41" w:type="dxa"/>
          <w:wAfter w:w="18" w:type="dxa"/>
          <w:trHeight w:hRule="exact" w:val="113"/>
        </w:trPr>
        <w:tc>
          <w:tcPr>
            <w:tcW w:w="98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66E63B" w14:textId="77777777" w:rsidR="008E5352" w:rsidRPr="00145E18" w:rsidRDefault="008E5352" w:rsidP="001D5DBB">
            <w:pPr>
              <w:pStyle w:val="Textkrper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</w:rPr>
            </w:pPr>
          </w:p>
        </w:tc>
      </w:tr>
      <w:tr w:rsidR="008E5352" w:rsidRPr="00412247" w14:paraId="3B57223C" w14:textId="77777777" w:rsidTr="001D5DB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3"/>
          <w:wAfter w:w="8426" w:type="dxa"/>
          <w:trHeight w:hRule="exact" w:val="255"/>
        </w:trPr>
        <w:tc>
          <w:tcPr>
            <w:tcW w:w="569" w:type="dxa"/>
            <w:gridSpan w:val="2"/>
            <w:shd w:val="clear" w:color="auto" w:fill="FFFFFF"/>
          </w:tcPr>
          <w:p w14:paraId="4FDD745F" w14:textId="31F0845E" w:rsidR="008E5352" w:rsidRPr="00412247" w:rsidRDefault="008E5352" w:rsidP="001D5DBB">
            <w:pPr>
              <w:pStyle w:val="Textkrper"/>
              <w:jc w:val="center"/>
              <w:rPr>
                <w:rFonts w:ascii="Calibri" w:hAnsi="Calibri" w:cs="Tahoma"/>
                <w:b/>
                <w:bCs/>
                <w:iCs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cs="Tahoma"/>
                <w:color w:val="262626"/>
                <w:sz w:val="20"/>
                <w:szCs w:val="20"/>
                <w:lang w:val="de-AT"/>
              </w:rPr>
              <w:object w:dxaOrig="225" w:dyaOrig="225" w14:anchorId="185A300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10.15pt;height:15.25pt" o:ole="">
                  <v:imagedata r:id="rId9" o:title=""/>
                </v:shape>
                <w:control r:id="rId10" w:name="PrimaRichiestaSi" w:shapeid="_x0000_i1035"/>
              </w:object>
            </w:r>
          </w:p>
        </w:tc>
        <w:tc>
          <w:tcPr>
            <w:tcW w:w="946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7DC64BCE" w14:textId="77777777" w:rsidR="00A82F5A" w:rsidRDefault="00193900">
            <w:pPr>
              <w:pStyle w:val="Textkrper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  <w:t>Sì</w:t>
            </w:r>
          </w:p>
        </w:tc>
      </w:tr>
      <w:tr w:rsidR="008E5352" w:rsidRPr="00412247" w14:paraId="79488E78" w14:textId="77777777" w:rsidTr="001D5DBB">
        <w:trPr>
          <w:gridBefore w:val="1"/>
          <w:wBefore w:w="41" w:type="dxa"/>
          <w:trHeight w:hRule="exact" w:val="113"/>
        </w:trPr>
        <w:tc>
          <w:tcPr>
            <w:tcW w:w="9900" w:type="dxa"/>
            <w:gridSpan w:val="7"/>
            <w:tcBorders>
              <w:top w:val="nil"/>
              <w:left w:val="nil"/>
              <w:right w:val="nil"/>
            </w:tcBorders>
          </w:tcPr>
          <w:p w14:paraId="18C93024" w14:textId="77777777" w:rsidR="008E5352" w:rsidRPr="00412247" w:rsidRDefault="008E5352" w:rsidP="001D5DBB">
            <w:pPr>
              <w:pStyle w:val="Textkrper"/>
              <w:rPr>
                <w:rFonts w:ascii="Calibri" w:hAnsi="Calibri" w:cs="Tahoma"/>
                <w:b/>
                <w:bCs/>
                <w:iCs/>
                <w:color w:val="262626"/>
                <w:sz w:val="20"/>
                <w:szCs w:val="20"/>
                <w:lang w:val="de-AT"/>
              </w:rPr>
            </w:pPr>
          </w:p>
        </w:tc>
      </w:tr>
      <w:tr w:rsidR="008E5352" w:rsidRPr="00412247" w14:paraId="18E07657" w14:textId="77777777" w:rsidTr="001D5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3"/>
          <w:wAfter w:w="8426" w:type="dxa"/>
        </w:trPr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8E970A" w14:textId="1DDF2D4F" w:rsidR="008E5352" w:rsidRPr="00412247" w:rsidRDefault="008E5352" w:rsidP="001D5DBB">
            <w:pPr>
              <w:pStyle w:val="Textkrper"/>
              <w:jc w:val="center"/>
              <w:rPr>
                <w:rFonts w:ascii="Calibri" w:hAnsi="Calibri" w:cs="Tahoma"/>
                <w:b/>
                <w:bCs/>
                <w:iCs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cs="Tahoma"/>
                <w:color w:val="262626"/>
                <w:sz w:val="20"/>
                <w:szCs w:val="20"/>
                <w:lang w:val="de-AT"/>
              </w:rPr>
              <w:object w:dxaOrig="225" w:dyaOrig="225" w14:anchorId="56F13809">
                <v:shape id="_x0000_i1037" type="#_x0000_t75" style="width:10.15pt;height:15.25pt" o:ole="">
                  <v:imagedata r:id="rId11" o:title=""/>
                </v:shape>
                <w:control r:id="rId12" w:name="PrimaRichiestaNo" w:shapeid="_x0000_i1037"/>
              </w:object>
            </w:r>
          </w:p>
        </w:tc>
        <w:tc>
          <w:tcPr>
            <w:tcW w:w="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4547CE" w14:textId="77777777" w:rsidR="00A82F5A" w:rsidRDefault="00193900">
            <w:pPr>
              <w:pStyle w:val="Textkrper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  <w:t>No</w:t>
            </w:r>
          </w:p>
        </w:tc>
      </w:tr>
      <w:tr w:rsidR="008E5352" w:rsidRPr="00412247" w14:paraId="1170082C" w14:textId="77777777" w:rsidTr="001D5DBB">
        <w:trPr>
          <w:gridBefore w:val="1"/>
          <w:gridAfter w:val="1"/>
          <w:wBefore w:w="41" w:type="dxa"/>
          <w:wAfter w:w="18" w:type="dxa"/>
          <w:trHeight w:hRule="exact" w:val="113"/>
        </w:trPr>
        <w:tc>
          <w:tcPr>
            <w:tcW w:w="9882" w:type="dxa"/>
            <w:gridSpan w:val="6"/>
            <w:tcBorders>
              <w:top w:val="nil"/>
              <w:left w:val="nil"/>
              <w:right w:val="nil"/>
            </w:tcBorders>
          </w:tcPr>
          <w:p w14:paraId="7628AC89" w14:textId="77777777" w:rsidR="008E5352" w:rsidRPr="00412247" w:rsidRDefault="008E5352" w:rsidP="001D5DBB">
            <w:pPr>
              <w:pStyle w:val="Textkrper"/>
              <w:rPr>
                <w:rFonts w:ascii="Calibri" w:hAnsi="Calibri" w:cs="Tahoma"/>
                <w:b/>
                <w:bCs/>
                <w:i/>
                <w:iCs/>
                <w:color w:val="262626"/>
                <w:sz w:val="20"/>
                <w:szCs w:val="20"/>
                <w:lang w:val="de-AT"/>
              </w:rPr>
            </w:pPr>
          </w:p>
        </w:tc>
      </w:tr>
      <w:tr w:rsidR="008E5352" w:rsidRPr="00412247" w14:paraId="49AACCB5" w14:textId="77777777" w:rsidTr="00B531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60" w:type="dxa"/>
          <w:trHeight w:val="327"/>
        </w:trPr>
        <w:tc>
          <w:tcPr>
            <w:tcW w:w="14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F631F7" w14:textId="77777777" w:rsidR="00A82F5A" w:rsidRDefault="00193900">
            <w:pPr>
              <w:pStyle w:val="Textkrper"/>
              <w:jc w:val="left"/>
              <w:rPr>
                <w:rFonts w:ascii="Calibri" w:hAnsi="Calibri" w:cs="Tahoma"/>
                <w:bCs/>
                <w:i/>
                <w:iCs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iCs/>
                <w:color w:val="262626"/>
                <w:sz w:val="20"/>
                <w:szCs w:val="20"/>
                <w:lang w:val="de-AT" w:eastAsia="en-US"/>
              </w:rPr>
              <w:t>Dichiarazione, se applicabile</w:t>
            </w:r>
          </w:p>
        </w:tc>
        <w:tc>
          <w:tcPr>
            <w:tcW w:w="8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CE78A21" w14:textId="77777777" w:rsidR="00A82F5A" w:rsidRDefault="00193900">
            <w:pPr>
              <w:pStyle w:val="Textkrper"/>
              <w:jc w:val="left"/>
              <w:rPr>
                <w:rFonts w:ascii="Calibri" w:hAnsi="Calibri" w:cs="Tahoma"/>
                <w:bCs/>
                <w:i/>
                <w:iCs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  <w:fldChar w:fldCharType="begin">
                <w:ffData>
                  <w:name w:val="ContoProg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  <w:instrText xml:space="preserve"> FORMTEXT </w:instrTex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en-US"/>
              </w:rPr>
              <w:fldChar w:fldCharType="separate"/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lang w:val="de-AT" w:eastAsia="en-US"/>
              </w:rPr>
              <w:t> </w:t>
            </w:r>
            <w:r w:rsidRPr="00412247">
              <w:rPr>
                <w:sz w:val="20"/>
                <w:szCs w:val="20"/>
              </w:rPr>
              <w:fldChar w:fldCharType="end"/>
            </w:r>
          </w:p>
        </w:tc>
      </w:tr>
    </w:tbl>
    <w:p w14:paraId="387C28DA" w14:textId="77777777" w:rsidR="008E5352" w:rsidRPr="008E5352" w:rsidRDefault="008E5352" w:rsidP="00FE2D71">
      <w:pPr>
        <w:autoSpaceDE w:val="0"/>
        <w:rPr>
          <w:rFonts w:ascii="Calibri" w:eastAsia="Calibri" w:hAnsi="Calibri" w:cs="Calibri"/>
          <w:color w:val="262626"/>
          <w:sz w:val="20"/>
          <w:szCs w:val="20"/>
          <w:lang w:val="de-DE" w:eastAsia="en-US"/>
        </w:rPr>
      </w:pPr>
    </w:p>
    <w:p w14:paraId="0E37F8A8" w14:textId="77777777" w:rsidR="003E4273" w:rsidRPr="0084298A" w:rsidRDefault="003E4273" w:rsidP="00FE2D71">
      <w:pPr>
        <w:autoSpaceDE w:val="0"/>
        <w:rPr>
          <w:rFonts w:ascii="Calibri" w:eastAsia="Calibri" w:hAnsi="Calibri" w:cs="Calibri"/>
          <w:color w:val="262626"/>
          <w:sz w:val="20"/>
          <w:szCs w:val="20"/>
          <w:lang w:val="de-AT" w:eastAsia="en-US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"/>
        <w:gridCol w:w="156"/>
        <w:gridCol w:w="294"/>
        <w:gridCol w:w="6560"/>
        <w:gridCol w:w="439"/>
        <w:gridCol w:w="2030"/>
        <w:gridCol w:w="12"/>
      </w:tblGrid>
      <w:tr w:rsidR="00BE490F" w:rsidRPr="0084298A" w14:paraId="10CA4DA0" w14:textId="77777777" w:rsidTr="00E67399">
        <w:trPr>
          <w:gridAfter w:val="1"/>
          <w:wAfter w:w="12" w:type="dxa"/>
        </w:trPr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144B071F" w14:textId="77777777" w:rsidR="00A82F5A" w:rsidRDefault="00193900">
            <w:pPr>
              <w:rPr>
                <w:rFonts w:ascii="Calibri" w:eastAsia="Calibri" w:hAnsi="Calibri" w:cs="Tahoma"/>
                <w:b/>
                <w:bCs/>
                <w:color w:val="262626"/>
                <w:sz w:val="20"/>
                <w:szCs w:val="20"/>
                <w:lang w:val="de-AT" w:eastAsia="en-US"/>
              </w:rPr>
            </w:pPr>
            <w:r w:rsidRPr="0084298A">
              <w:rPr>
                <w:rFonts w:ascii="Calibri" w:eastAsia="Calibri" w:hAnsi="Calibri" w:cs="Tahoma"/>
                <w:b/>
                <w:bCs/>
                <w:color w:val="262626"/>
                <w:sz w:val="20"/>
                <w:szCs w:val="20"/>
                <w:lang w:val="de-AT" w:eastAsia="en-US"/>
              </w:rPr>
              <w:t>C</w:t>
            </w:r>
            <w:r w:rsidR="000711E8" w:rsidRPr="0084298A">
              <w:rPr>
                <w:rFonts w:ascii="Calibri" w:eastAsia="Calibri" w:hAnsi="Calibri" w:cs="Tahoma"/>
                <w:b/>
                <w:bCs/>
                <w:color w:val="262626"/>
                <w:sz w:val="20"/>
                <w:szCs w:val="20"/>
                <w:lang w:val="de-AT" w:eastAsia="en-US"/>
              </w:rPr>
              <w:t xml:space="preserve">. </w:t>
            </w:r>
          </w:p>
        </w:tc>
        <w:tc>
          <w:tcPr>
            <w:tcW w:w="94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1D5CEBAF" w14:textId="77777777" w:rsidR="00A82F5A" w:rsidRDefault="00193900">
            <w:pPr>
              <w:rPr>
                <w:rFonts w:ascii="Calibri" w:eastAsia="Calibri" w:hAnsi="Calibri" w:cs="Tahoma"/>
                <w:b/>
                <w:bCs/>
                <w:color w:val="262626"/>
                <w:sz w:val="20"/>
                <w:szCs w:val="20"/>
                <w:lang w:val="de-AT" w:eastAsia="en-US"/>
              </w:rPr>
            </w:pPr>
            <w:r w:rsidRPr="0084298A">
              <w:rPr>
                <w:rFonts w:ascii="Calibri" w:eastAsia="Calibri" w:hAnsi="Calibri" w:cs="Tahoma"/>
                <w:b/>
                <w:bCs/>
                <w:color w:val="262626"/>
                <w:sz w:val="20"/>
                <w:szCs w:val="20"/>
                <w:lang w:val="de-AT" w:eastAsia="en-US"/>
              </w:rPr>
              <w:t>COSTI TOTALI E FINANZIAMENTI</w:t>
            </w:r>
          </w:p>
        </w:tc>
      </w:tr>
      <w:tr w:rsidR="00BE490F" w:rsidRPr="0084298A" w14:paraId="69498BC8" w14:textId="77777777" w:rsidTr="00E67399">
        <w:trPr>
          <w:gridAfter w:val="1"/>
          <w:wAfter w:w="12" w:type="dxa"/>
          <w:trHeight w:hRule="exact" w:val="113"/>
        </w:trPr>
        <w:tc>
          <w:tcPr>
            <w:tcW w:w="991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10BDAE" w14:textId="77777777" w:rsidR="000711E8" w:rsidRPr="0084298A" w:rsidRDefault="000711E8" w:rsidP="000711E8">
            <w:pPr>
              <w:pStyle w:val="Textkrper"/>
              <w:rPr>
                <w:rFonts w:ascii="Calibri" w:hAnsi="Calibri" w:cs="Tahoma"/>
                <w:b/>
                <w:bCs/>
                <w:color w:val="262626"/>
                <w:sz w:val="19"/>
                <w:szCs w:val="19"/>
                <w:lang w:val="de-AT"/>
              </w:rPr>
            </w:pPr>
          </w:p>
        </w:tc>
      </w:tr>
      <w:tr w:rsidR="00BE490F" w:rsidRPr="0084298A" w14:paraId="66B76613" w14:textId="77777777" w:rsidTr="0034418C">
        <w:tblPrEx>
          <w:tblBorders>
            <w:bottom w:val="single" w:sz="2" w:space="0" w:color="auto"/>
          </w:tblBorders>
        </w:tblPrEx>
        <w:tc>
          <w:tcPr>
            <w:tcW w:w="588" w:type="dxa"/>
            <w:gridSpan w:val="2"/>
            <w:tcBorders>
              <w:bottom w:val="single" w:sz="2" w:space="0" w:color="auto"/>
            </w:tcBorders>
            <w:shd w:val="clear" w:color="auto" w:fill="E6E6E6"/>
            <w:vAlign w:val="center"/>
          </w:tcPr>
          <w:p w14:paraId="4584741D" w14:textId="77777777" w:rsidR="00A82F5A" w:rsidRDefault="00193900">
            <w:pPr>
              <w:autoSpaceDE w:val="0"/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val="de-AT" w:eastAsia="en-US"/>
              </w:rPr>
            </w:pPr>
            <w:r w:rsidRPr="0084298A"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val="de-AT" w:eastAsia="en-US"/>
              </w:rPr>
              <w:t>C</w:t>
            </w:r>
            <w:r w:rsidR="00FE2D71" w:rsidRPr="0084298A"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val="de-AT" w:eastAsia="en-US"/>
              </w:rPr>
              <w:t>.</w:t>
            </w:r>
            <w:r w:rsidR="000711E8" w:rsidRPr="0084298A"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val="de-AT" w:eastAsia="en-US"/>
              </w:rPr>
              <w:t>1</w:t>
            </w:r>
          </w:p>
        </w:tc>
        <w:tc>
          <w:tcPr>
            <w:tcW w:w="9335" w:type="dxa"/>
            <w:gridSpan w:val="5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05674B10" w14:textId="77777777" w:rsidR="00A82F5A" w:rsidRPr="00145E18" w:rsidRDefault="00193900">
            <w:pPr>
              <w:autoSpaceDE w:val="0"/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eastAsia="en-US"/>
              </w:rPr>
            </w:pPr>
            <w:r w:rsidRPr="00145E18"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eastAsia="en-US"/>
              </w:rPr>
              <w:t xml:space="preserve">Prospetto sintetico dei costi </w:t>
            </w:r>
            <w:r w:rsidR="00EA45B1" w:rsidRPr="00145E18"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eastAsia="en-US"/>
              </w:rPr>
              <w:t>previsti</w:t>
            </w:r>
            <w:r w:rsidR="008B3CF9" w:rsidRPr="00145E18"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eastAsia="en-US"/>
              </w:rPr>
              <w:t xml:space="preserve">, esclusivamente legati al progetto </w:t>
            </w:r>
            <w:r w:rsidR="00EA45B1" w:rsidRPr="00145E18">
              <w:rPr>
                <w:rFonts w:ascii="Calibri" w:eastAsia="Calibri" w:hAnsi="Calibri" w:cs="Calibri"/>
                <w:bCs/>
                <w:i/>
                <w:color w:val="262626"/>
                <w:sz w:val="20"/>
                <w:szCs w:val="20"/>
                <w:lang w:eastAsia="en-US"/>
              </w:rPr>
              <w:t>(inclusi i costi accessori di natura fiscale e contributiva)</w:t>
            </w:r>
          </w:p>
        </w:tc>
      </w:tr>
      <w:tr w:rsidR="00725C80" w:rsidRPr="0084298A" w14:paraId="78D2E3E4" w14:textId="77777777" w:rsidTr="00F839C7">
        <w:tblPrEx>
          <w:tblCellMar>
            <w:left w:w="28" w:type="dxa"/>
            <w:right w:w="28" w:type="dxa"/>
          </w:tblCellMar>
        </w:tblPrEx>
        <w:trPr>
          <w:trHeight w:hRule="exact" w:val="57"/>
        </w:trPr>
        <w:tc>
          <w:tcPr>
            <w:tcW w:w="588" w:type="dxa"/>
            <w:gridSpan w:val="2"/>
            <w:tcBorders>
              <w:top w:val="single" w:sz="2" w:space="0" w:color="auto"/>
              <w:left w:val="nil"/>
            </w:tcBorders>
            <w:tcMar>
              <w:left w:w="28" w:type="dxa"/>
              <w:right w:w="28" w:type="dxa"/>
            </w:tcMar>
          </w:tcPr>
          <w:p w14:paraId="24D3C8C3" w14:textId="77777777" w:rsidR="00FE2D71" w:rsidRPr="00145E18" w:rsidRDefault="00FE2D71" w:rsidP="00FE2D71">
            <w:pPr>
              <w:autoSpaceDE w:val="0"/>
              <w:rPr>
                <w:rFonts w:ascii="Calibri" w:eastAsia="Calibri" w:hAnsi="Calibri" w:cs="Tahoma"/>
                <w:b/>
                <w:bCs/>
                <w:color w:val="262626"/>
                <w:sz w:val="20"/>
                <w:szCs w:val="20"/>
                <w:lang w:eastAsia="en-US"/>
              </w:rPr>
            </w:pPr>
          </w:p>
        </w:tc>
        <w:tc>
          <w:tcPr>
            <w:tcW w:w="294" w:type="dxa"/>
            <w:tcBorders>
              <w:top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BC99CDB" w14:textId="77777777" w:rsidR="00FE2D71" w:rsidRPr="00145E18" w:rsidRDefault="00FE2D71" w:rsidP="00FE2D71">
            <w:pPr>
              <w:autoSpaceDE w:val="0"/>
              <w:jc w:val="center"/>
              <w:rPr>
                <w:rFonts w:ascii="Calibri" w:eastAsia="Calibri" w:hAnsi="Calibri" w:cs="Tahoma"/>
                <w:color w:val="262626"/>
                <w:sz w:val="20"/>
                <w:szCs w:val="20"/>
                <w:lang w:eastAsia="en-US"/>
              </w:rPr>
            </w:pPr>
          </w:p>
        </w:tc>
        <w:tc>
          <w:tcPr>
            <w:tcW w:w="6560" w:type="dxa"/>
            <w:tcBorders>
              <w:top w:val="single" w:sz="2" w:space="0" w:color="auto"/>
            </w:tcBorders>
            <w:tcMar>
              <w:left w:w="28" w:type="dxa"/>
              <w:right w:w="28" w:type="dxa"/>
            </w:tcMar>
          </w:tcPr>
          <w:p w14:paraId="30936A5B" w14:textId="77777777" w:rsidR="00FE2D71" w:rsidRPr="00145E18" w:rsidRDefault="00FE2D71" w:rsidP="00FE2D71">
            <w:pPr>
              <w:autoSpaceDE w:val="0"/>
              <w:rPr>
                <w:rFonts w:ascii="Calibri" w:eastAsia="Calibri" w:hAnsi="Calibri" w:cs="Tahoma"/>
                <w:b/>
                <w:bCs/>
                <w:color w:val="262626"/>
                <w:sz w:val="20"/>
                <w:szCs w:val="20"/>
                <w:lang w:eastAsia="en-US"/>
              </w:rPr>
            </w:pPr>
          </w:p>
        </w:tc>
        <w:tc>
          <w:tcPr>
            <w:tcW w:w="439" w:type="dxa"/>
            <w:tcBorders>
              <w:top w:val="single" w:sz="2" w:space="0" w:color="auto"/>
            </w:tcBorders>
            <w:tcMar>
              <w:left w:w="28" w:type="dxa"/>
              <w:right w:w="28" w:type="dxa"/>
            </w:tcMar>
          </w:tcPr>
          <w:p w14:paraId="2263F502" w14:textId="77777777" w:rsidR="00FE2D71" w:rsidRPr="00145E18" w:rsidRDefault="00FE2D71" w:rsidP="00FE2D71">
            <w:pPr>
              <w:autoSpaceDE w:val="0"/>
              <w:rPr>
                <w:rFonts w:ascii="Calibri" w:eastAsia="Calibri" w:hAnsi="Calibri" w:cs="Tahoma"/>
                <w:b/>
                <w:bCs/>
                <w:smallCaps/>
                <w:color w:val="262626"/>
                <w:sz w:val="20"/>
                <w:szCs w:val="20"/>
                <w:lang w:eastAsia="en-US"/>
              </w:rPr>
            </w:pPr>
          </w:p>
        </w:tc>
        <w:tc>
          <w:tcPr>
            <w:tcW w:w="2042" w:type="dxa"/>
            <w:gridSpan w:val="2"/>
            <w:tcBorders>
              <w:top w:val="single" w:sz="2" w:space="0" w:color="auto"/>
            </w:tcBorders>
            <w:tcMar>
              <w:left w:w="28" w:type="dxa"/>
              <w:right w:w="28" w:type="dxa"/>
            </w:tcMar>
          </w:tcPr>
          <w:p w14:paraId="6FBB204C" w14:textId="77777777" w:rsidR="00FE2D71" w:rsidRPr="00145E18" w:rsidRDefault="00FE2D71" w:rsidP="00FE2D71">
            <w:pPr>
              <w:autoSpaceDE w:val="0"/>
              <w:rPr>
                <w:rFonts w:ascii="Calibri" w:eastAsia="Calibri" w:hAnsi="Calibri" w:cs="Tahoma"/>
                <w:b/>
                <w:bCs/>
                <w:smallCaps/>
                <w:color w:val="262626"/>
                <w:sz w:val="20"/>
                <w:szCs w:val="20"/>
                <w:lang w:eastAsia="en-US"/>
              </w:rPr>
            </w:pPr>
          </w:p>
        </w:tc>
      </w:tr>
      <w:tr w:rsidR="00725C80" w:rsidRPr="0084298A" w14:paraId="2516C030" w14:textId="77777777" w:rsidTr="0084298A">
        <w:tblPrEx>
          <w:tblCellMar>
            <w:left w:w="28" w:type="dxa"/>
            <w:right w:w="28" w:type="dxa"/>
          </w:tblCellMar>
        </w:tblPrEx>
        <w:tc>
          <w:tcPr>
            <w:tcW w:w="588" w:type="dxa"/>
            <w:gridSpan w:val="2"/>
            <w:tcBorders>
              <w:left w:val="nil"/>
            </w:tcBorders>
            <w:tcMar>
              <w:left w:w="28" w:type="dxa"/>
              <w:right w:w="28" w:type="dxa"/>
            </w:tcMar>
          </w:tcPr>
          <w:p w14:paraId="4D7D8B67" w14:textId="77777777" w:rsidR="00FE2D71" w:rsidRPr="00145E18" w:rsidRDefault="00FE2D71" w:rsidP="00467D3F">
            <w:pPr>
              <w:shd w:val="clear" w:color="auto" w:fill="FFFFFF"/>
              <w:autoSpaceDE w:val="0"/>
              <w:rPr>
                <w:rFonts w:ascii="Calibri" w:eastAsia="Calibri" w:hAnsi="Calibri" w:cs="Tahoma"/>
                <w:color w:val="262626"/>
                <w:sz w:val="20"/>
                <w:szCs w:val="20"/>
                <w:lang w:eastAsia="en-US"/>
              </w:rPr>
            </w:pPr>
          </w:p>
        </w:tc>
        <w:tc>
          <w:tcPr>
            <w:tcW w:w="294" w:type="dxa"/>
            <w:tcBorders>
              <w:bottom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459C5B5" w14:textId="77777777" w:rsidR="00A82F5A" w:rsidRDefault="00193900">
            <w:pPr>
              <w:shd w:val="clear" w:color="auto" w:fill="FFFFFF"/>
              <w:autoSpaceDE w:val="0"/>
              <w:jc w:val="right"/>
              <w:rPr>
                <w:rFonts w:ascii="Calibri" w:eastAsia="Calibri" w:hAnsi="Calibri" w:cs="Tahoma"/>
                <w:color w:val="262626"/>
                <w:sz w:val="16"/>
                <w:szCs w:val="16"/>
                <w:lang w:val="de-AT" w:eastAsia="en-US"/>
              </w:rPr>
            </w:pPr>
            <w:r w:rsidRPr="0084298A">
              <w:rPr>
                <w:rFonts w:ascii="Calibri" w:eastAsia="Calibri" w:hAnsi="Calibri" w:cs="Tahoma"/>
                <w:color w:val="262626"/>
                <w:sz w:val="16"/>
                <w:szCs w:val="16"/>
                <w:lang w:val="de-AT" w:eastAsia="en-US"/>
              </w:rPr>
              <w:t>1</w:t>
            </w:r>
          </w:p>
        </w:tc>
        <w:tc>
          <w:tcPr>
            <w:tcW w:w="6560" w:type="dxa"/>
            <w:tcBorders>
              <w:left w:val="nil"/>
              <w:bottom w:val="dotted" w:sz="4" w:space="0" w:color="auto"/>
            </w:tcBorders>
            <w:shd w:val="clear" w:color="auto" w:fill="F3F3F3"/>
            <w:tcMar>
              <w:left w:w="28" w:type="dxa"/>
              <w:right w:w="28" w:type="dxa"/>
            </w:tcMar>
          </w:tcPr>
          <w:p w14:paraId="6302A20B" w14:textId="77777777" w:rsidR="00A82F5A" w:rsidRDefault="00193900">
            <w:pPr>
              <w:shd w:val="clear" w:color="auto" w:fill="FFFFFF"/>
              <w:autoSpaceDE w:val="0"/>
              <w:rPr>
                <w:rFonts w:ascii="Calibri" w:eastAsia="Calibri" w:hAnsi="Calibri" w:cs="Calibri"/>
                <w:color w:val="262626"/>
                <w:sz w:val="20"/>
                <w:szCs w:val="20"/>
                <w:lang w:val="de-AT" w:eastAsia="en-US"/>
              </w:rPr>
            </w:pPr>
            <w:r w:rsidRPr="0084298A">
              <w:rPr>
                <w:rFonts w:ascii="Calibri" w:eastAsia="Calibri" w:hAnsi="Calibri" w:cs="Calibri"/>
                <w:bCs/>
                <w:color w:val="262626"/>
                <w:sz w:val="20"/>
                <w:szCs w:val="20"/>
                <w:lang w:val="de-AT" w:eastAsia="en-US"/>
              </w:rPr>
              <w:t>Costo dei materiali</w:t>
            </w:r>
          </w:p>
        </w:tc>
        <w:tc>
          <w:tcPr>
            <w:tcW w:w="439" w:type="dxa"/>
            <w:tcMar>
              <w:left w:w="28" w:type="dxa"/>
              <w:right w:w="28" w:type="dxa"/>
            </w:tcMar>
            <w:vAlign w:val="center"/>
          </w:tcPr>
          <w:p w14:paraId="770F7269" w14:textId="77777777" w:rsidR="00A82F5A" w:rsidRDefault="00193900">
            <w:pPr>
              <w:shd w:val="clear" w:color="auto" w:fill="FFFFFF"/>
              <w:autoSpaceDE w:val="0"/>
              <w:jc w:val="right"/>
              <w:rPr>
                <w:rFonts w:ascii="Calibri" w:eastAsia="Calibri" w:hAnsi="Calibri" w:cs="Tahoma"/>
                <w:smallCaps/>
                <w:color w:val="262626"/>
                <w:sz w:val="20"/>
                <w:szCs w:val="20"/>
                <w:lang w:val="de-AT" w:eastAsia="en-US"/>
              </w:rPr>
            </w:pPr>
            <w:r w:rsidRPr="0084298A"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  <w:t>€</w:t>
            </w:r>
          </w:p>
        </w:tc>
        <w:tc>
          <w:tcPr>
            <w:tcW w:w="2042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26A50DFF" w14:textId="77777777" w:rsidR="00A82F5A" w:rsidRDefault="00193900">
            <w:pPr>
              <w:tabs>
                <w:tab w:val="right" w:pos="1986"/>
              </w:tabs>
              <w:autoSpaceDE w:val="0"/>
              <w:jc w:val="right"/>
              <w:rPr>
                <w:rFonts w:eastAsia="Calibri" w:cs="Calibri"/>
                <w:color w:val="262626"/>
                <w:sz w:val="19"/>
                <w:szCs w:val="19"/>
                <w:lang w:val="de-AT"/>
              </w:rPr>
            </w:pP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fldChar w:fldCharType="begin">
                <w:ffData>
                  <w:name w:val="VocePr1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bookmarkStart w:id="23" w:name="VocePr1"/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instrText xml:space="preserve"> FORMTEXT </w:instrTex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fldChar w:fldCharType="separate"/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fldChar w:fldCharType="end"/>
            </w:r>
            <w:bookmarkEnd w:id="23"/>
          </w:p>
        </w:tc>
      </w:tr>
      <w:tr w:rsidR="00725C80" w:rsidRPr="0084298A" w14:paraId="18611236" w14:textId="77777777" w:rsidTr="00F839C7">
        <w:tblPrEx>
          <w:tblCellMar>
            <w:left w:w="28" w:type="dxa"/>
            <w:right w:w="28" w:type="dxa"/>
          </w:tblCellMar>
        </w:tblPrEx>
        <w:trPr>
          <w:trHeight w:hRule="exact" w:val="113"/>
        </w:trPr>
        <w:tc>
          <w:tcPr>
            <w:tcW w:w="588" w:type="dxa"/>
            <w:gridSpan w:val="2"/>
            <w:tcBorders>
              <w:left w:val="nil"/>
            </w:tcBorders>
            <w:tcMar>
              <w:left w:w="28" w:type="dxa"/>
              <w:right w:w="28" w:type="dxa"/>
            </w:tcMar>
          </w:tcPr>
          <w:p w14:paraId="74D7AF07" w14:textId="77777777" w:rsidR="00FE2D71" w:rsidRPr="0084298A" w:rsidRDefault="00FE2D71" w:rsidP="00467D3F">
            <w:pPr>
              <w:shd w:val="clear" w:color="auto" w:fill="FFFFFF"/>
              <w:autoSpaceDE w:val="0"/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</w:pPr>
          </w:p>
        </w:tc>
        <w:tc>
          <w:tcPr>
            <w:tcW w:w="294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1628539" w14:textId="77777777" w:rsidR="00FE2D71" w:rsidRPr="0084298A" w:rsidRDefault="00FE2D71" w:rsidP="001244B5">
            <w:pPr>
              <w:shd w:val="clear" w:color="auto" w:fill="FFFFFF"/>
              <w:autoSpaceDE w:val="0"/>
              <w:jc w:val="right"/>
              <w:rPr>
                <w:rFonts w:ascii="Calibri" w:eastAsia="Calibri" w:hAnsi="Calibri" w:cs="Tahoma"/>
                <w:color w:val="262626"/>
                <w:sz w:val="16"/>
                <w:szCs w:val="16"/>
                <w:lang w:val="de-AT" w:eastAsia="en-US"/>
              </w:rPr>
            </w:pPr>
          </w:p>
        </w:tc>
        <w:tc>
          <w:tcPr>
            <w:tcW w:w="6560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B9DA1EB" w14:textId="77777777" w:rsidR="00FE2D71" w:rsidRPr="0084298A" w:rsidRDefault="00FE2D71" w:rsidP="00467D3F">
            <w:pPr>
              <w:shd w:val="clear" w:color="auto" w:fill="FFFFFF"/>
              <w:autoSpaceDE w:val="0"/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</w:pPr>
          </w:p>
        </w:tc>
        <w:tc>
          <w:tcPr>
            <w:tcW w:w="439" w:type="dxa"/>
            <w:tcMar>
              <w:left w:w="28" w:type="dxa"/>
              <w:right w:w="28" w:type="dxa"/>
            </w:tcMar>
            <w:vAlign w:val="center"/>
          </w:tcPr>
          <w:p w14:paraId="39596F6A" w14:textId="77777777" w:rsidR="00FE2D71" w:rsidRPr="0084298A" w:rsidRDefault="00FE2D71" w:rsidP="00467D3F">
            <w:pPr>
              <w:shd w:val="clear" w:color="auto" w:fill="FFFFFF"/>
              <w:autoSpaceDE w:val="0"/>
              <w:rPr>
                <w:rFonts w:ascii="Calibri" w:eastAsia="Calibri" w:hAnsi="Calibri" w:cs="Tahoma"/>
                <w:smallCaps/>
                <w:color w:val="262626"/>
                <w:sz w:val="20"/>
                <w:szCs w:val="20"/>
                <w:lang w:val="de-AT" w:eastAsia="en-US"/>
              </w:rPr>
            </w:pPr>
          </w:p>
        </w:tc>
        <w:tc>
          <w:tcPr>
            <w:tcW w:w="2042" w:type="dxa"/>
            <w:gridSpan w:val="2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7141471" w14:textId="77777777" w:rsidR="00FE2D71" w:rsidRPr="0084298A" w:rsidRDefault="00FE2D71" w:rsidP="00F839C7">
            <w:pPr>
              <w:shd w:val="clear" w:color="auto" w:fill="FFFFFF"/>
              <w:autoSpaceDE w:val="0"/>
              <w:jc w:val="right"/>
              <w:rPr>
                <w:rFonts w:ascii="Calibri" w:eastAsia="Calibri" w:hAnsi="Calibri" w:cs="Tahoma"/>
                <w:smallCaps/>
                <w:color w:val="262626"/>
                <w:sz w:val="20"/>
                <w:szCs w:val="20"/>
                <w:lang w:val="de-AT" w:eastAsia="en-US"/>
              </w:rPr>
            </w:pPr>
          </w:p>
        </w:tc>
      </w:tr>
      <w:tr w:rsidR="00725C80" w:rsidRPr="0084298A" w14:paraId="6CFBD57A" w14:textId="77777777" w:rsidTr="002D150F">
        <w:tblPrEx>
          <w:tblCellMar>
            <w:left w:w="28" w:type="dxa"/>
            <w:right w:w="28" w:type="dxa"/>
          </w:tblCellMar>
        </w:tblPrEx>
        <w:tc>
          <w:tcPr>
            <w:tcW w:w="588" w:type="dxa"/>
            <w:gridSpan w:val="2"/>
            <w:tcBorders>
              <w:left w:val="nil"/>
            </w:tcBorders>
            <w:tcMar>
              <w:left w:w="28" w:type="dxa"/>
              <w:right w:w="28" w:type="dxa"/>
            </w:tcMar>
          </w:tcPr>
          <w:p w14:paraId="5F046F51" w14:textId="77777777" w:rsidR="00FE2D71" w:rsidRPr="0084298A" w:rsidRDefault="00FE2D71" w:rsidP="00467D3F">
            <w:pPr>
              <w:shd w:val="clear" w:color="auto" w:fill="FFFFFF"/>
              <w:autoSpaceDE w:val="0"/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</w:pPr>
          </w:p>
        </w:tc>
        <w:tc>
          <w:tcPr>
            <w:tcW w:w="294" w:type="dxa"/>
            <w:tcBorders>
              <w:bottom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82F5E20" w14:textId="77777777" w:rsidR="00A82F5A" w:rsidRDefault="00193900">
            <w:pPr>
              <w:shd w:val="clear" w:color="auto" w:fill="FFFFFF"/>
              <w:autoSpaceDE w:val="0"/>
              <w:jc w:val="right"/>
              <w:rPr>
                <w:rFonts w:ascii="Calibri" w:eastAsia="Calibri" w:hAnsi="Calibri" w:cs="Tahoma"/>
                <w:color w:val="262626"/>
                <w:sz w:val="16"/>
                <w:szCs w:val="16"/>
                <w:lang w:val="de-AT" w:eastAsia="en-US"/>
              </w:rPr>
            </w:pPr>
            <w:r w:rsidRPr="0084298A">
              <w:rPr>
                <w:rFonts w:ascii="Calibri" w:eastAsia="Calibri" w:hAnsi="Calibri" w:cs="Tahoma"/>
                <w:color w:val="262626"/>
                <w:sz w:val="16"/>
                <w:szCs w:val="16"/>
                <w:lang w:val="de-AT" w:eastAsia="en-US"/>
              </w:rPr>
              <w:t>2</w:t>
            </w:r>
          </w:p>
        </w:tc>
        <w:tc>
          <w:tcPr>
            <w:tcW w:w="6560" w:type="dxa"/>
            <w:tcBorders>
              <w:left w:val="nil"/>
              <w:bottom w:val="dotted" w:sz="4" w:space="0" w:color="auto"/>
            </w:tcBorders>
            <w:shd w:val="clear" w:color="auto" w:fill="F3F3F3"/>
            <w:tcMar>
              <w:left w:w="28" w:type="dxa"/>
              <w:right w:w="28" w:type="dxa"/>
            </w:tcMar>
            <w:vAlign w:val="center"/>
          </w:tcPr>
          <w:p w14:paraId="5C3ADA73" w14:textId="77777777" w:rsidR="00A82F5A" w:rsidRPr="00145E18" w:rsidRDefault="00EA45B1">
            <w:pPr>
              <w:shd w:val="clear" w:color="auto" w:fill="FFFFFF"/>
              <w:autoSpaceDE w:val="0"/>
              <w:rPr>
                <w:rFonts w:ascii="Calibri" w:eastAsia="Calibri" w:hAnsi="Calibri" w:cs="Tahoma"/>
                <w:color w:val="262626"/>
                <w:sz w:val="20"/>
                <w:szCs w:val="20"/>
                <w:lang w:eastAsia="en-US"/>
              </w:rPr>
            </w:pPr>
            <w:r w:rsidRPr="00145E18">
              <w:rPr>
                <w:rFonts w:ascii="Calibri" w:eastAsia="Calibri" w:hAnsi="Calibri" w:cs="Tahoma"/>
                <w:bCs/>
                <w:color w:val="262626"/>
                <w:sz w:val="20"/>
                <w:szCs w:val="20"/>
                <w:lang w:eastAsia="en-US"/>
              </w:rPr>
              <w:t>Spese</w:t>
            </w:r>
            <w:r w:rsidR="00193900" w:rsidRPr="00145E18">
              <w:rPr>
                <w:rFonts w:ascii="Calibri" w:eastAsia="Calibri" w:hAnsi="Calibri" w:cs="Tahoma"/>
                <w:bCs/>
                <w:color w:val="262626"/>
                <w:sz w:val="20"/>
                <w:szCs w:val="20"/>
                <w:lang w:eastAsia="en-US"/>
              </w:rPr>
              <w:t xml:space="preserve"> di viaggio o di trasferta </w:t>
            </w:r>
          </w:p>
        </w:tc>
        <w:tc>
          <w:tcPr>
            <w:tcW w:w="439" w:type="dxa"/>
            <w:tcMar>
              <w:left w:w="28" w:type="dxa"/>
              <w:right w:w="28" w:type="dxa"/>
            </w:tcMar>
            <w:vAlign w:val="center"/>
          </w:tcPr>
          <w:p w14:paraId="58DB4C09" w14:textId="77777777" w:rsidR="00A82F5A" w:rsidRDefault="00193900">
            <w:pPr>
              <w:shd w:val="clear" w:color="auto" w:fill="FFFFFF"/>
              <w:autoSpaceDE w:val="0"/>
              <w:jc w:val="right"/>
              <w:rPr>
                <w:rFonts w:ascii="Calibri" w:eastAsia="Calibri" w:hAnsi="Calibri" w:cs="Tahoma"/>
                <w:smallCaps/>
                <w:color w:val="262626"/>
                <w:sz w:val="20"/>
                <w:szCs w:val="20"/>
                <w:lang w:val="de-AT" w:eastAsia="en-US"/>
              </w:rPr>
            </w:pPr>
            <w:r w:rsidRPr="0084298A"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  <w:t>€</w:t>
            </w:r>
          </w:p>
        </w:tc>
        <w:tc>
          <w:tcPr>
            <w:tcW w:w="2042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7000E270" w14:textId="77777777" w:rsidR="00A82F5A" w:rsidRDefault="00193900">
            <w:pPr>
              <w:tabs>
                <w:tab w:val="right" w:pos="1986"/>
              </w:tabs>
              <w:autoSpaceDE w:val="0"/>
              <w:jc w:val="right"/>
              <w:rPr>
                <w:rFonts w:eastAsia="Calibri" w:cs="Calibri"/>
                <w:color w:val="262626"/>
                <w:sz w:val="19"/>
                <w:szCs w:val="19"/>
                <w:lang w:val="de-AT"/>
              </w:rPr>
            </w:pP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fldChar w:fldCharType="begin">
                <w:ffData>
                  <w:name w:val="VocePr2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bookmarkStart w:id="24" w:name="VocePr2"/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instrText xml:space="preserve"> FORMTEXT </w:instrTex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fldChar w:fldCharType="separate"/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fldChar w:fldCharType="end"/>
            </w:r>
            <w:bookmarkEnd w:id="24"/>
          </w:p>
        </w:tc>
      </w:tr>
      <w:tr w:rsidR="00725C80" w:rsidRPr="0084298A" w14:paraId="5CE4C029" w14:textId="77777777" w:rsidTr="002D150F">
        <w:tblPrEx>
          <w:tblCellMar>
            <w:left w:w="28" w:type="dxa"/>
            <w:right w:w="28" w:type="dxa"/>
          </w:tblCellMar>
        </w:tblPrEx>
        <w:trPr>
          <w:trHeight w:hRule="exact" w:val="113"/>
        </w:trPr>
        <w:tc>
          <w:tcPr>
            <w:tcW w:w="588" w:type="dxa"/>
            <w:gridSpan w:val="2"/>
            <w:tcBorders>
              <w:left w:val="nil"/>
            </w:tcBorders>
            <w:tcMar>
              <w:left w:w="28" w:type="dxa"/>
              <w:right w:w="28" w:type="dxa"/>
            </w:tcMar>
          </w:tcPr>
          <w:p w14:paraId="14398DA7" w14:textId="77777777" w:rsidR="00FE2D71" w:rsidRPr="0084298A" w:rsidRDefault="00FE2D71" w:rsidP="00467D3F">
            <w:pPr>
              <w:shd w:val="clear" w:color="auto" w:fill="FFFFFF"/>
              <w:autoSpaceDE w:val="0"/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</w:pPr>
          </w:p>
        </w:tc>
        <w:tc>
          <w:tcPr>
            <w:tcW w:w="294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EFBFB88" w14:textId="77777777" w:rsidR="00FE2D71" w:rsidRPr="0084298A" w:rsidRDefault="00FE2D71" w:rsidP="001244B5">
            <w:pPr>
              <w:shd w:val="clear" w:color="auto" w:fill="FFFFFF"/>
              <w:autoSpaceDE w:val="0"/>
              <w:jc w:val="right"/>
              <w:rPr>
                <w:rFonts w:ascii="Calibri" w:eastAsia="Calibri" w:hAnsi="Calibri" w:cs="Tahoma"/>
                <w:color w:val="262626"/>
                <w:sz w:val="16"/>
                <w:szCs w:val="16"/>
                <w:lang w:val="de-AT" w:eastAsia="en-US"/>
              </w:rPr>
            </w:pPr>
          </w:p>
        </w:tc>
        <w:tc>
          <w:tcPr>
            <w:tcW w:w="6560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3ED95A1" w14:textId="77777777" w:rsidR="00FE2D71" w:rsidRPr="0084298A" w:rsidRDefault="00FE2D71" w:rsidP="00467D3F">
            <w:pPr>
              <w:shd w:val="clear" w:color="auto" w:fill="FFFFFF"/>
              <w:autoSpaceDE w:val="0"/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</w:pPr>
          </w:p>
        </w:tc>
        <w:tc>
          <w:tcPr>
            <w:tcW w:w="439" w:type="dxa"/>
            <w:tcMar>
              <w:left w:w="28" w:type="dxa"/>
              <w:right w:w="28" w:type="dxa"/>
            </w:tcMar>
            <w:vAlign w:val="center"/>
          </w:tcPr>
          <w:p w14:paraId="6C9219D4" w14:textId="77777777" w:rsidR="00FE2D71" w:rsidRPr="0084298A" w:rsidRDefault="00FE2D71" w:rsidP="00467D3F">
            <w:pPr>
              <w:shd w:val="clear" w:color="auto" w:fill="FFFFFF"/>
              <w:autoSpaceDE w:val="0"/>
              <w:rPr>
                <w:rFonts w:ascii="Calibri" w:eastAsia="Calibri" w:hAnsi="Calibri" w:cs="Tahoma"/>
                <w:smallCaps/>
                <w:color w:val="262626"/>
                <w:sz w:val="20"/>
                <w:szCs w:val="20"/>
                <w:lang w:val="de-AT" w:eastAsia="en-US"/>
              </w:rPr>
            </w:pPr>
          </w:p>
        </w:tc>
        <w:tc>
          <w:tcPr>
            <w:tcW w:w="2042" w:type="dxa"/>
            <w:gridSpan w:val="2"/>
            <w:tcBorders>
              <w:top w:val="dotted" w:sz="4" w:space="0" w:color="auto"/>
            </w:tcBorders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3BF5B9C6" w14:textId="77777777" w:rsidR="00FE2D71" w:rsidRPr="0084298A" w:rsidRDefault="00FE2D71" w:rsidP="00F839C7">
            <w:pPr>
              <w:shd w:val="clear" w:color="auto" w:fill="FFFFFF"/>
              <w:autoSpaceDE w:val="0"/>
              <w:jc w:val="right"/>
              <w:rPr>
                <w:rFonts w:ascii="Calibri" w:eastAsia="Calibri" w:hAnsi="Calibri" w:cs="Tahoma"/>
                <w:smallCaps/>
                <w:color w:val="262626"/>
                <w:sz w:val="20"/>
                <w:szCs w:val="20"/>
                <w:lang w:val="de-AT" w:eastAsia="en-US"/>
              </w:rPr>
            </w:pPr>
          </w:p>
        </w:tc>
      </w:tr>
      <w:tr w:rsidR="00725C80" w:rsidRPr="0084298A" w14:paraId="381B407A" w14:textId="77777777" w:rsidTr="002D150F">
        <w:tblPrEx>
          <w:tblCellMar>
            <w:left w:w="28" w:type="dxa"/>
            <w:right w:w="28" w:type="dxa"/>
          </w:tblCellMar>
        </w:tblPrEx>
        <w:tc>
          <w:tcPr>
            <w:tcW w:w="588" w:type="dxa"/>
            <w:gridSpan w:val="2"/>
            <w:tcBorders>
              <w:left w:val="nil"/>
            </w:tcBorders>
            <w:tcMar>
              <w:left w:w="28" w:type="dxa"/>
              <w:right w:w="28" w:type="dxa"/>
            </w:tcMar>
          </w:tcPr>
          <w:p w14:paraId="4EACDFED" w14:textId="77777777" w:rsidR="00FE2D71" w:rsidRPr="0084298A" w:rsidRDefault="00FE2D71" w:rsidP="00467D3F">
            <w:pPr>
              <w:shd w:val="clear" w:color="auto" w:fill="FFFFFF"/>
              <w:autoSpaceDE w:val="0"/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</w:pPr>
          </w:p>
        </w:tc>
        <w:tc>
          <w:tcPr>
            <w:tcW w:w="294" w:type="dxa"/>
            <w:tcBorders>
              <w:bottom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9176AAD" w14:textId="77777777" w:rsidR="00A82F5A" w:rsidRDefault="00193900">
            <w:pPr>
              <w:shd w:val="clear" w:color="auto" w:fill="FFFFFF"/>
              <w:autoSpaceDE w:val="0"/>
              <w:jc w:val="right"/>
              <w:rPr>
                <w:rFonts w:ascii="Calibri" w:eastAsia="Calibri" w:hAnsi="Calibri" w:cs="Tahoma"/>
                <w:color w:val="262626"/>
                <w:sz w:val="16"/>
                <w:szCs w:val="16"/>
                <w:lang w:val="de-AT" w:eastAsia="en-US"/>
              </w:rPr>
            </w:pPr>
            <w:r w:rsidRPr="0084298A">
              <w:rPr>
                <w:rFonts w:ascii="Calibri" w:eastAsia="Calibri" w:hAnsi="Calibri" w:cs="Tahoma"/>
                <w:color w:val="262626"/>
                <w:sz w:val="16"/>
                <w:szCs w:val="16"/>
                <w:lang w:val="de-AT" w:eastAsia="en-US"/>
              </w:rPr>
              <w:t>3</w:t>
            </w:r>
          </w:p>
        </w:tc>
        <w:tc>
          <w:tcPr>
            <w:tcW w:w="6560" w:type="dxa"/>
            <w:tcBorders>
              <w:left w:val="nil"/>
              <w:bottom w:val="dotted" w:sz="4" w:space="0" w:color="auto"/>
            </w:tcBorders>
            <w:shd w:val="clear" w:color="auto" w:fill="F3F3F3"/>
            <w:tcMar>
              <w:left w:w="28" w:type="dxa"/>
              <w:right w:w="28" w:type="dxa"/>
            </w:tcMar>
            <w:vAlign w:val="center"/>
          </w:tcPr>
          <w:p w14:paraId="7264580B" w14:textId="77777777" w:rsidR="00A82F5A" w:rsidRDefault="00193900">
            <w:pPr>
              <w:shd w:val="clear" w:color="auto" w:fill="FFFFFF"/>
              <w:autoSpaceDE w:val="0"/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</w:pPr>
            <w:r w:rsidRPr="0084298A">
              <w:rPr>
                <w:rFonts w:ascii="Calibri" w:eastAsia="Calibri" w:hAnsi="Calibri" w:cs="Tahoma"/>
                <w:bCs/>
                <w:color w:val="262626"/>
                <w:sz w:val="20"/>
                <w:szCs w:val="20"/>
                <w:lang w:val="de-AT" w:eastAsia="en-US"/>
              </w:rPr>
              <w:t>Costi di ristorazione</w:t>
            </w:r>
          </w:p>
        </w:tc>
        <w:tc>
          <w:tcPr>
            <w:tcW w:w="439" w:type="dxa"/>
            <w:tcMar>
              <w:left w:w="28" w:type="dxa"/>
              <w:right w:w="28" w:type="dxa"/>
            </w:tcMar>
            <w:vAlign w:val="center"/>
          </w:tcPr>
          <w:p w14:paraId="0E929F1A" w14:textId="77777777" w:rsidR="00A82F5A" w:rsidRDefault="00193900">
            <w:pPr>
              <w:shd w:val="clear" w:color="auto" w:fill="FFFFFF"/>
              <w:autoSpaceDE w:val="0"/>
              <w:jc w:val="right"/>
              <w:rPr>
                <w:rFonts w:ascii="Calibri" w:eastAsia="Calibri" w:hAnsi="Calibri" w:cs="Tahoma"/>
                <w:smallCaps/>
                <w:color w:val="262626"/>
                <w:sz w:val="20"/>
                <w:szCs w:val="20"/>
                <w:lang w:val="de-AT" w:eastAsia="en-US"/>
              </w:rPr>
            </w:pPr>
            <w:r w:rsidRPr="0084298A"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  <w:t>€</w:t>
            </w:r>
          </w:p>
        </w:tc>
        <w:tc>
          <w:tcPr>
            <w:tcW w:w="2042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29EE5AB9" w14:textId="77777777" w:rsidR="00A82F5A" w:rsidRDefault="00193900">
            <w:pPr>
              <w:tabs>
                <w:tab w:val="right" w:pos="1986"/>
              </w:tabs>
              <w:autoSpaceDE w:val="0"/>
              <w:jc w:val="right"/>
              <w:rPr>
                <w:rFonts w:eastAsia="Calibri" w:cs="Calibri"/>
                <w:color w:val="262626"/>
                <w:sz w:val="19"/>
                <w:szCs w:val="19"/>
                <w:lang w:val="de-AT"/>
              </w:rPr>
            </w:pP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fldChar w:fldCharType="begin">
                <w:ffData>
                  <w:name w:val="VocePr3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bookmarkStart w:id="25" w:name="VocePr3"/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instrText xml:space="preserve"> FORMTEXT </w:instrTex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fldChar w:fldCharType="separate"/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fldChar w:fldCharType="end"/>
            </w:r>
            <w:bookmarkEnd w:id="25"/>
          </w:p>
        </w:tc>
      </w:tr>
      <w:tr w:rsidR="00725C80" w:rsidRPr="0084298A" w14:paraId="582A06C1" w14:textId="77777777" w:rsidTr="002D150F">
        <w:tblPrEx>
          <w:tblCellMar>
            <w:left w:w="28" w:type="dxa"/>
            <w:right w:w="28" w:type="dxa"/>
          </w:tblCellMar>
        </w:tblPrEx>
        <w:trPr>
          <w:trHeight w:hRule="exact" w:val="113"/>
        </w:trPr>
        <w:tc>
          <w:tcPr>
            <w:tcW w:w="588" w:type="dxa"/>
            <w:gridSpan w:val="2"/>
            <w:tcBorders>
              <w:left w:val="nil"/>
            </w:tcBorders>
            <w:tcMar>
              <w:left w:w="28" w:type="dxa"/>
              <w:right w:w="28" w:type="dxa"/>
            </w:tcMar>
          </w:tcPr>
          <w:p w14:paraId="088556EC" w14:textId="77777777" w:rsidR="00FE2D71" w:rsidRPr="0084298A" w:rsidRDefault="00FE2D71" w:rsidP="00467D3F">
            <w:pPr>
              <w:shd w:val="clear" w:color="auto" w:fill="FFFFFF"/>
              <w:autoSpaceDE w:val="0"/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</w:pPr>
          </w:p>
        </w:tc>
        <w:tc>
          <w:tcPr>
            <w:tcW w:w="294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E6463F6" w14:textId="77777777" w:rsidR="00FE2D71" w:rsidRPr="0084298A" w:rsidRDefault="00FE2D71" w:rsidP="001244B5">
            <w:pPr>
              <w:shd w:val="clear" w:color="auto" w:fill="FFFFFF"/>
              <w:autoSpaceDE w:val="0"/>
              <w:jc w:val="right"/>
              <w:rPr>
                <w:rFonts w:ascii="Calibri" w:eastAsia="Calibri" w:hAnsi="Calibri" w:cs="Tahoma"/>
                <w:color w:val="262626"/>
                <w:sz w:val="16"/>
                <w:szCs w:val="16"/>
                <w:lang w:val="de-AT" w:eastAsia="en-US"/>
              </w:rPr>
            </w:pPr>
          </w:p>
        </w:tc>
        <w:tc>
          <w:tcPr>
            <w:tcW w:w="6560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C5BD877" w14:textId="77777777" w:rsidR="00FE2D71" w:rsidRPr="0084298A" w:rsidRDefault="00FE2D71" w:rsidP="00467D3F">
            <w:pPr>
              <w:shd w:val="clear" w:color="auto" w:fill="FFFFFF"/>
              <w:autoSpaceDE w:val="0"/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</w:pPr>
          </w:p>
        </w:tc>
        <w:tc>
          <w:tcPr>
            <w:tcW w:w="439" w:type="dxa"/>
            <w:tcMar>
              <w:left w:w="28" w:type="dxa"/>
              <w:right w:w="28" w:type="dxa"/>
            </w:tcMar>
            <w:vAlign w:val="center"/>
          </w:tcPr>
          <w:p w14:paraId="1A8C3010" w14:textId="77777777" w:rsidR="00FE2D71" w:rsidRPr="0084298A" w:rsidRDefault="00FE2D71" w:rsidP="00467D3F">
            <w:pPr>
              <w:shd w:val="clear" w:color="auto" w:fill="FFFFFF"/>
              <w:autoSpaceDE w:val="0"/>
              <w:rPr>
                <w:rFonts w:ascii="Calibri" w:eastAsia="Calibri" w:hAnsi="Calibri" w:cs="Tahoma"/>
                <w:smallCaps/>
                <w:color w:val="262626"/>
                <w:sz w:val="20"/>
                <w:szCs w:val="20"/>
                <w:lang w:val="de-AT" w:eastAsia="en-US"/>
              </w:rPr>
            </w:pPr>
          </w:p>
        </w:tc>
        <w:tc>
          <w:tcPr>
            <w:tcW w:w="2042" w:type="dxa"/>
            <w:gridSpan w:val="2"/>
            <w:tcBorders>
              <w:top w:val="dotted" w:sz="4" w:space="0" w:color="auto"/>
            </w:tcBorders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0F1C9FC5" w14:textId="77777777" w:rsidR="00FE2D71" w:rsidRPr="0084298A" w:rsidRDefault="00FE2D71" w:rsidP="00F839C7">
            <w:pPr>
              <w:shd w:val="clear" w:color="auto" w:fill="FFFFFF"/>
              <w:autoSpaceDE w:val="0"/>
              <w:jc w:val="right"/>
              <w:rPr>
                <w:rFonts w:ascii="Calibri" w:eastAsia="Calibri" w:hAnsi="Calibri" w:cs="Tahoma"/>
                <w:smallCaps/>
                <w:color w:val="262626"/>
                <w:sz w:val="20"/>
                <w:szCs w:val="20"/>
                <w:lang w:val="de-AT" w:eastAsia="en-US"/>
              </w:rPr>
            </w:pPr>
          </w:p>
        </w:tc>
      </w:tr>
      <w:tr w:rsidR="00725C80" w:rsidRPr="0084298A" w14:paraId="5B09AB26" w14:textId="77777777" w:rsidTr="002D150F">
        <w:tblPrEx>
          <w:tblCellMar>
            <w:left w:w="28" w:type="dxa"/>
            <w:right w:w="28" w:type="dxa"/>
          </w:tblCellMar>
        </w:tblPrEx>
        <w:tc>
          <w:tcPr>
            <w:tcW w:w="588" w:type="dxa"/>
            <w:gridSpan w:val="2"/>
            <w:tcBorders>
              <w:left w:val="nil"/>
            </w:tcBorders>
            <w:tcMar>
              <w:left w:w="28" w:type="dxa"/>
              <w:right w:w="28" w:type="dxa"/>
            </w:tcMar>
          </w:tcPr>
          <w:p w14:paraId="5F52112C" w14:textId="77777777" w:rsidR="00FE2D71" w:rsidRPr="0084298A" w:rsidRDefault="00FE2D71" w:rsidP="00467D3F">
            <w:pPr>
              <w:shd w:val="clear" w:color="auto" w:fill="FFFFFF"/>
              <w:autoSpaceDE w:val="0"/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</w:pPr>
          </w:p>
        </w:tc>
        <w:tc>
          <w:tcPr>
            <w:tcW w:w="294" w:type="dxa"/>
            <w:tcBorders>
              <w:bottom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A69B6E0" w14:textId="77777777" w:rsidR="00A82F5A" w:rsidRDefault="00193900">
            <w:pPr>
              <w:shd w:val="clear" w:color="auto" w:fill="FFFFFF"/>
              <w:autoSpaceDE w:val="0"/>
              <w:jc w:val="right"/>
              <w:rPr>
                <w:rFonts w:ascii="Calibri" w:eastAsia="Calibri" w:hAnsi="Calibri" w:cs="Tahoma"/>
                <w:color w:val="262626"/>
                <w:sz w:val="16"/>
                <w:szCs w:val="16"/>
                <w:lang w:val="de-AT" w:eastAsia="en-US"/>
              </w:rPr>
            </w:pPr>
            <w:r w:rsidRPr="0084298A">
              <w:rPr>
                <w:rFonts w:ascii="Calibri" w:eastAsia="Calibri" w:hAnsi="Calibri" w:cs="Tahoma"/>
                <w:color w:val="262626"/>
                <w:sz w:val="16"/>
                <w:szCs w:val="16"/>
                <w:lang w:val="de-AT" w:eastAsia="en-US"/>
              </w:rPr>
              <w:t>4</w:t>
            </w:r>
          </w:p>
        </w:tc>
        <w:tc>
          <w:tcPr>
            <w:tcW w:w="6560" w:type="dxa"/>
            <w:tcBorders>
              <w:left w:val="nil"/>
              <w:bottom w:val="dotted" w:sz="4" w:space="0" w:color="auto"/>
            </w:tcBorders>
            <w:shd w:val="clear" w:color="auto" w:fill="F3F3F3"/>
            <w:tcMar>
              <w:left w:w="28" w:type="dxa"/>
              <w:right w:w="28" w:type="dxa"/>
            </w:tcMar>
            <w:vAlign w:val="center"/>
          </w:tcPr>
          <w:p w14:paraId="74998CCF" w14:textId="77777777" w:rsidR="00A82F5A" w:rsidRDefault="00193900">
            <w:pPr>
              <w:shd w:val="clear" w:color="auto" w:fill="FFFFFF"/>
              <w:autoSpaceDE w:val="0"/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</w:pPr>
            <w:r w:rsidRPr="0084298A">
              <w:rPr>
                <w:rFonts w:ascii="Calibri" w:eastAsia="Calibri" w:hAnsi="Calibri" w:cs="Tahoma"/>
                <w:bCs/>
                <w:color w:val="262626"/>
                <w:sz w:val="20"/>
                <w:szCs w:val="20"/>
                <w:lang w:val="de-AT" w:eastAsia="en-US"/>
              </w:rPr>
              <w:t>Costi di comunicazione</w:t>
            </w:r>
          </w:p>
        </w:tc>
        <w:tc>
          <w:tcPr>
            <w:tcW w:w="439" w:type="dxa"/>
            <w:tcMar>
              <w:left w:w="28" w:type="dxa"/>
              <w:right w:w="28" w:type="dxa"/>
            </w:tcMar>
            <w:vAlign w:val="center"/>
          </w:tcPr>
          <w:p w14:paraId="41BBCE72" w14:textId="77777777" w:rsidR="00A82F5A" w:rsidRDefault="00193900">
            <w:pPr>
              <w:shd w:val="clear" w:color="auto" w:fill="FFFFFF"/>
              <w:autoSpaceDE w:val="0"/>
              <w:jc w:val="right"/>
              <w:rPr>
                <w:rFonts w:ascii="Calibri" w:eastAsia="Calibri" w:hAnsi="Calibri" w:cs="Tahoma"/>
                <w:smallCaps/>
                <w:color w:val="262626"/>
                <w:sz w:val="20"/>
                <w:szCs w:val="20"/>
                <w:lang w:val="de-AT" w:eastAsia="en-US"/>
              </w:rPr>
            </w:pPr>
            <w:r w:rsidRPr="0084298A"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  <w:t>€</w:t>
            </w:r>
          </w:p>
        </w:tc>
        <w:tc>
          <w:tcPr>
            <w:tcW w:w="2042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5CEBBEF5" w14:textId="77777777" w:rsidR="00A82F5A" w:rsidRDefault="00193900">
            <w:pPr>
              <w:tabs>
                <w:tab w:val="right" w:pos="1986"/>
              </w:tabs>
              <w:autoSpaceDE w:val="0"/>
              <w:jc w:val="right"/>
              <w:rPr>
                <w:rFonts w:eastAsia="Calibri" w:cs="Calibri"/>
                <w:color w:val="262626"/>
                <w:sz w:val="19"/>
                <w:szCs w:val="19"/>
                <w:lang w:val="de-AT"/>
              </w:rPr>
            </w:pP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fldChar w:fldCharType="begin">
                <w:ffData>
                  <w:name w:val="VocePr4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bookmarkStart w:id="26" w:name="VocePr4"/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instrText xml:space="preserve"> FORMTEXT </w:instrTex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fldChar w:fldCharType="separate"/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fldChar w:fldCharType="end"/>
            </w:r>
            <w:bookmarkEnd w:id="26"/>
          </w:p>
        </w:tc>
      </w:tr>
      <w:tr w:rsidR="00725C80" w:rsidRPr="0084298A" w14:paraId="2381AD33" w14:textId="77777777" w:rsidTr="002D150F">
        <w:tblPrEx>
          <w:tblCellMar>
            <w:left w:w="28" w:type="dxa"/>
            <w:right w:w="28" w:type="dxa"/>
          </w:tblCellMar>
        </w:tblPrEx>
        <w:trPr>
          <w:trHeight w:hRule="exact" w:val="113"/>
        </w:trPr>
        <w:tc>
          <w:tcPr>
            <w:tcW w:w="588" w:type="dxa"/>
            <w:gridSpan w:val="2"/>
            <w:tcBorders>
              <w:left w:val="nil"/>
            </w:tcBorders>
            <w:tcMar>
              <w:left w:w="28" w:type="dxa"/>
              <w:right w:w="28" w:type="dxa"/>
            </w:tcMar>
          </w:tcPr>
          <w:p w14:paraId="1CF7AB19" w14:textId="77777777" w:rsidR="00976925" w:rsidRPr="0084298A" w:rsidRDefault="00976925" w:rsidP="00467D3F">
            <w:pPr>
              <w:shd w:val="clear" w:color="auto" w:fill="FFFFFF"/>
              <w:autoSpaceDE w:val="0"/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</w:pPr>
          </w:p>
        </w:tc>
        <w:tc>
          <w:tcPr>
            <w:tcW w:w="294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46B8CD6" w14:textId="77777777" w:rsidR="00976925" w:rsidRPr="0084298A" w:rsidRDefault="00976925" w:rsidP="001244B5">
            <w:pPr>
              <w:shd w:val="clear" w:color="auto" w:fill="FFFFFF"/>
              <w:autoSpaceDE w:val="0"/>
              <w:jc w:val="right"/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</w:pPr>
          </w:p>
        </w:tc>
        <w:tc>
          <w:tcPr>
            <w:tcW w:w="6560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06D4C6" w14:textId="77777777" w:rsidR="00976925" w:rsidRPr="0084298A" w:rsidRDefault="00976925" w:rsidP="00467D3F">
            <w:pPr>
              <w:shd w:val="clear" w:color="auto" w:fill="FFFFFF"/>
              <w:autoSpaceDE w:val="0"/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</w:pPr>
          </w:p>
        </w:tc>
        <w:tc>
          <w:tcPr>
            <w:tcW w:w="439" w:type="dxa"/>
            <w:tcMar>
              <w:left w:w="28" w:type="dxa"/>
              <w:right w:w="28" w:type="dxa"/>
            </w:tcMar>
            <w:vAlign w:val="center"/>
          </w:tcPr>
          <w:p w14:paraId="5A1D5A0A" w14:textId="77777777" w:rsidR="00976925" w:rsidRPr="0084298A" w:rsidRDefault="00976925" w:rsidP="00467D3F">
            <w:pPr>
              <w:shd w:val="clear" w:color="auto" w:fill="FFFFFF"/>
              <w:autoSpaceDE w:val="0"/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</w:pPr>
          </w:p>
        </w:tc>
        <w:tc>
          <w:tcPr>
            <w:tcW w:w="2042" w:type="dxa"/>
            <w:gridSpan w:val="2"/>
            <w:tcBorders>
              <w:top w:val="dotted" w:sz="4" w:space="0" w:color="auto"/>
            </w:tcBorders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33140E9F" w14:textId="77777777" w:rsidR="00976925" w:rsidRPr="0084298A" w:rsidRDefault="00976925" w:rsidP="00F839C7">
            <w:pPr>
              <w:shd w:val="clear" w:color="auto" w:fill="FFFFFF"/>
              <w:autoSpaceDE w:val="0"/>
              <w:jc w:val="right"/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</w:pPr>
          </w:p>
        </w:tc>
      </w:tr>
      <w:tr w:rsidR="00725C80" w:rsidRPr="0084298A" w14:paraId="2831D41B" w14:textId="77777777" w:rsidTr="002D150F">
        <w:tblPrEx>
          <w:tblCellMar>
            <w:left w:w="28" w:type="dxa"/>
            <w:right w:w="28" w:type="dxa"/>
          </w:tblCellMar>
        </w:tblPrEx>
        <w:tc>
          <w:tcPr>
            <w:tcW w:w="588" w:type="dxa"/>
            <w:gridSpan w:val="2"/>
            <w:tcBorders>
              <w:left w:val="nil"/>
            </w:tcBorders>
            <w:tcMar>
              <w:left w:w="28" w:type="dxa"/>
              <w:right w:w="28" w:type="dxa"/>
            </w:tcMar>
          </w:tcPr>
          <w:p w14:paraId="40DE4349" w14:textId="77777777" w:rsidR="00EA45B1" w:rsidRPr="0084298A" w:rsidRDefault="00EA45B1" w:rsidP="00467D3F">
            <w:pPr>
              <w:shd w:val="clear" w:color="auto" w:fill="FFFFFF"/>
              <w:autoSpaceDE w:val="0"/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</w:pPr>
          </w:p>
        </w:tc>
        <w:tc>
          <w:tcPr>
            <w:tcW w:w="294" w:type="dxa"/>
            <w:tcBorders>
              <w:bottom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9C8257B" w14:textId="77777777" w:rsidR="00A82F5A" w:rsidRDefault="00193900">
            <w:pPr>
              <w:shd w:val="clear" w:color="auto" w:fill="FFFFFF"/>
              <w:autoSpaceDE w:val="0"/>
              <w:jc w:val="right"/>
              <w:rPr>
                <w:rFonts w:ascii="Calibri" w:eastAsia="Calibri" w:hAnsi="Calibri" w:cs="Tahoma"/>
                <w:color w:val="262626"/>
                <w:sz w:val="16"/>
                <w:szCs w:val="16"/>
                <w:lang w:val="de-AT" w:eastAsia="en-US"/>
              </w:rPr>
            </w:pPr>
            <w:r w:rsidRPr="0084298A">
              <w:rPr>
                <w:rFonts w:ascii="Calibri" w:eastAsia="Calibri" w:hAnsi="Calibri" w:cs="Tahoma"/>
                <w:color w:val="262626"/>
                <w:sz w:val="16"/>
                <w:szCs w:val="16"/>
                <w:lang w:val="de-AT" w:eastAsia="en-US"/>
              </w:rPr>
              <w:t>5</w:t>
            </w:r>
          </w:p>
        </w:tc>
        <w:tc>
          <w:tcPr>
            <w:tcW w:w="6560" w:type="dxa"/>
            <w:tcBorders>
              <w:left w:val="nil"/>
              <w:bottom w:val="dotted" w:sz="4" w:space="0" w:color="auto"/>
            </w:tcBorders>
            <w:shd w:val="clear" w:color="auto" w:fill="F3F3F3"/>
            <w:tcMar>
              <w:left w:w="28" w:type="dxa"/>
              <w:right w:w="28" w:type="dxa"/>
            </w:tcMar>
            <w:vAlign w:val="center"/>
          </w:tcPr>
          <w:p w14:paraId="7E52B0FA" w14:textId="77777777" w:rsidR="00A82F5A" w:rsidRDefault="00193900">
            <w:pPr>
              <w:shd w:val="clear" w:color="auto" w:fill="FFFFFF"/>
              <w:autoSpaceDE w:val="0"/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</w:pPr>
            <w:r w:rsidRPr="0084298A">
              <w:rPr>
                <w:rFonts w:ascii="Calibri" w:eastAsia="Calibri" w:hAnsi="Calibri" w:cs="Tahoma"/>
                <w:bCs/>
                <w:color w:val="262626"/>
                <w:sz w:val="20"/>
                <w:szCs w:val="20"/>
                <w:lang w:val="de-AT" w:eastAsia="en-US"/>
              </w:rPr>
              <w:t>Costi di consulenza</w:t>
            </w:r>
          </w:p>
        </w:tc>
        <w:tc>
          <w:tcPr>
            <w:tcW w:w="439" w:type="dxa"/>
            <w:tcMar>
              <w:left w:w="28" w:type="dxa"/>
              <w:right w:w="28" w:type="dxa"/>
            </w:tcMar>
            <w:vAlign w:val="center"/>
          </w:tcPr>
          <w:p w14:paraId="455C6A18" w14:textId="77777777" w:rsidR="00A82F5A" w:rsidRDefault="00193900">
            <w:pPr>
              <w:shd w:val="clear" w:color="auto" w:fill="FFFFFF"/>
              <w:autoSpaceDE w:val="0"/>
              <w:jc w:val="right"/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</w:pPr>
            <w:r w:rsidRPr="0084298A"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  <w:t>€</w:t>
            </w:r>
          </w:p>
        </w:tc>
        <w:tc>
          <w:tcPr>
            <w:tcW w:w="2042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055EFD8E" w14:textId="77777777" w:rsidR="00A82F5A" w:rsidRDefault="00193900">
            <w:pPr>
              <w:tabs>
                <w:tab w:val="right" w:pos="1986"/>
              </w:tabs>
              <w:autoSpaceDE w:val="0"/>
              <w:jc w:val="right"/>
              <w:rPr>
                <w:rFonts w:eastAsia="Calibri" w:cs="Calibri"/>
                <w:color w:val="262626"/>
                <w:sz w:val="19"/>
                <w:szCs w:val="19"/>
                <w:lang w:val="de-AT"/>
              </w:rPr>
            </w:pP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fldChar w:fldCharType="begin">
                <w:ffData>
                  <w:name w:val="VocePr5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bookmarkStart w:id="27" w:name="VocePr5"/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instrText xml:space="preserve"> FORMTEXT </w:instrTex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fldChar w:fldCharType="separate"/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fldChar w:fldCharType="end"/>
            </w:r>
            <w:bookmarkEnd w:id="27"/>
          </w:p>
        </w:tc>
      </w:tr>
      <w:tr w:rsidR="00725C80" w:rsidRPr="0084298A" w14:paraId="6451D6CC" w14:textId="77777777" w:rsidTr="002D150F">
        <w:tblPrEx>
          <w:tblCellMar>
            <w:left w:w="28" w:type="dxa"/>
            <w:right w:w="28" w:type="dxa"/>
          </w:tblCellMar>
        </w:tblPrEx>
        <w:trPr>
          <w:trHeight w:hRule="exact" w:val="113"/>
        </w:trPr>
        <w:tc>
          <w:tcPr>
            <w:tcW w:w="588" w:type="dxa"/>
            <w:gridSpan w:val="2"/>
            <w:tcBorders>
              <w:left w:val="nil"/>
            </w:tcBorders>
            <w:tcMar>
              <w:left w:w="28" w:type="dxa"/>
              <w:right w:w="28" w:type="dxa"/>
            </w:tcMar>
          </w:tcPr>
          <w:p w14:paraId="1AA2C709" w14:textId="77777777" w:rsidR="00F357B8" w:rsidRPr="0084298A" w:rsidRDefault="00F357B8" w:rsidP="00F357B8">
            <w:pPr>
              <w:shd w:val="clear" w:color="auto" w:fill="FFFFFF"/>
              <w:autoSpaceDE w:val="0"/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</w:pPr>
          </w:p>
        </w:tc>
        <w:tc>
          <w:tcPr>
            <w:tcW w:w="294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1BA52B9" w14:textId="77777777" w:rsidR="00F357B8" w:rsidRPr="0084298A" w:rsidRDefault="00F357B8" w:rsidP="001244B5">
            <w:pPr>
              <w:shd w:val="clear" w:color="auto" w:fill="FFFFFF"/>
              <w:autoSpaceDE w:val="0"/>
              <w:jc w:val="right"/>
              <w:rPr>
                <w:rFonts w:ascii="Calibri" w:eastAsia="Calibri" w:hAnsi="Calibri" w:cs="Tahoma"/>
                <w:color w:val="262626"/>
                <w:sz w:val="16"/>
                <w:szCs w:val="16"/>
                <w:lang w:val="de-AT" w:eastAsia="en-US"/>
              </w:rPr>
            </w:pPr>
          </w:p>
        </w:tc>
        <w:tc>
          <w:tcPr>
            <w:tcW w:w="6560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40474BA" w14:textId="77777777" w:rsidR="00F357B8" w:rsidRPr="0084298A" w:rsidRDefault="00F357B8" w:rsidP="00F357B8">
            <w:pPr>
              <w:shd w:val="clear" w:color="auto" w:fill="FFFFFF"/>
              <w:autoSpaceDE w:val="0"/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</w:pPr>
          </w:p>
        </w:tc>
        <w:tc>
          <w:tcPr>
            <w:tcW w:w="439" w:type="dxa"/>
            <w:tcMar>
              <w:left w:w="28" w:type="dxa"/>
              <w:right w:w="28" w:type="dxa"/>
            </w:tcMar>
            <w:vAlign w:val="center"/>
          </w:tcPr>
          <w:p w14:paraId="09FEBE3E" w14:textId="77777777" w:rsidR="00F357B8" w:rsidRPr="0084298A" w:rsidRDefault="00F357B8" w:rsidP="00F357B8">
            <w:pPr>
              <w:shd w:val="clear" w:color="auto" w:fill="FFFFFF"/>
              <w:autoSpaceDE w:val="0"/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</w:pPr>
          </w:p>
        </w:tc>
        <w:tc>
          <w:tcPr>
            <w:tcW w:w="2042" w:type="dxa"/>
            <w:gridSpan w:val="2"/>
            <w:tcBorders>
              <w:top w:val="dotted" w:sz="4" w:space="0" w:color="auto"/>
            </w:tcBorders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0CD50C9F" w14:textId="77777777" w:rsidR="00F357B8" w:rsidRPr="0084298A" w:rsidRDefault="00F357B8" w:rsidP="00F839C7">
            <w:pPr>
              <w:shd w:val="clear" w:color="auto" w:fill="FFFFFF"/>
              <w:autoSpaceDE w:val="0"/>
              <w:jc w:val="right"/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</w:pPr>
          </w:p>
        </w:tc>
      </w:tr>
      <w:tr w:rsidR="00725C80" w:rsidRPr="0084298A" w14:paraId="5BB02F90" w14:textId="77777777" w:rsidTr="002D150F">
        <w:tblPrEx>
          <w:tblCellMar>
            <w:left w:w="28" w:type="dxa"/>
            <w:right w:w="28" w:type="dxa"/>
          </w:tblCellMar>
        </w:tblPrEx>
        <w:tc>
          <w:tcPr>
            <w:tcW w:w="588" w:type="dxa"/>
            <w:gridSpan w:val="2"/>
            <w:tcBorders>
              <w:left w:val="nil"/>
            </w:tcBorders>
            <w:tcMar>
              <w:left w:w="28" w:type="dxa"/>
              <w:right w:w="28" w:type="dxa"/>
            </w:tcMar>
          </w:tcPr>
          <w:p w14:paraId="32AA424D" w14:textId="77777777" w:rsidR="00F357B8" w:rsidRPr="0084298A" w:rsidRDefault="00F357B8" w:rsidP="00F357B8">
            <w:pPr>
              <w:shd w:val="clear" w:color="auto" w:fill="FFFFFF"/>
              <w:autoSpaceDE w:val="0"/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</w:pPr>
          </w:p>
        </w:tc>
        <w:tc>
          <w:tcPr>
            <w:tcW w:w="294" w:type="dxa"/>
            <w:tcBorders>
              <w:bottom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8BE56EB" w14:textId="77777777" w:rsidR="00A82F5A" w:rsidRDefault="00193900">
            <w:pPr>
              <w:shd w:val="clear" w:color="auto" w:fill="FFFFFF"/>
              <w:autoSpaceDE w:val="0"/>
              <w:jc w:val="right"/>
              <w:rPr>
                <w:rFonts w:ascii="Calibri" w:eastAsia="Calibri" w:hAnsi="Calibri" w:cs="Tahoma"/>
                <w:color w:val="262626"/>
                <w:sz w:val="16"/>
                <w:szCs w:val="16"/>
                <w:lang w:val="de-AT" w:eastAsia="en-US"/>
              </w:rPr>
            </w:pPr>
            <w:r w:rsidRPr="0084298A">
              <w:rPr>
                <w:rFonts w:ascii="Calibri" w:eastAsia="Calibri" w:hAnsi="Calibri" w:cs="Tahoma"/>
                <w:color w:val="262626"/>
                <w:sz w:val="16"/>
                <w:szCs w:val="16"/>
                <w:lang w:val="de-AT" w:eastAsia="en-US"/>
              </w:rPr>
              <w:t>6</w:t>
            </w:r>
          </w:p>
        </w:tc>
        <w:tc>
          <w:tcPr>
            <w:tcW w:w="6560" w:type="dxa"/>
            <w:tcBorders>
              <w:left w:val="nil"/>
              <w:bottom w:val="dotted" w:sz="4" w:space="0" w:color="auto"/>
            </w:tcBorders>
            <w:shd w:val="clear" w:color="auto" w:fill="F3F3F3"/>
            <w:tcMar>
              <w:left w:w="28" w:type="dxa"/>
              <w:right w:w="28" w:type="dxa"/>
            </w:tcMar>
            <w:vAlign w:val="center"/>
          </w:tcPr>
          <w:p w14:paraId="49195222" w14:textId="77777777" w:rsidR="00A82F5A" w:rsidRPr="00145E18" w:rsidRDefault="00193900">
            <w:pPr>
              <w:shd w:val="clear" w:color="auto" w:fill="FFFFFF"/>
              <w:autoSpaceDE w:val="0"/>
              <w:rPr>
                <w:rFonts w:ascii="Calibri" w:eastAsia="Calibri" w:hAnsi="Calibri" w:cs="Tahoma"/>
                <w:color w:val="262626"/>
                <w:sz w:val="20"/>
                <w:szCs w:val="20"/>
                <w:lang w:eastAsia="en-US"/>
              </w:rPr>
            </w:pPr>
            <w:r w:rsidRPr="00145E18">
              <w:rPr>
                <w:rFonts w:ascii="Calibri" w:eastAsia="Calibri" w:hAnsi="Calibri" w:cs="Tahoma"/>
                <w:bCs/>
                <w:color w:val="262626"/>
                <w:sz w:val="20"/>
                <w:szCs w:val="20"/>
                <w:lang w:eastAsia="en-US"/>
              </w:rPr>
              <w:t xml:space="preserve">Altri tipi di costi legati al progetto </w:t>
            </w:r>
            <w:r w:rsidRPr="00145E18">
              <w:rPr>
                <w:rFonts w:ascii="Calibri" w:eastAsia="Calibri" w:hAnsi="Calibri" w:cs="Tahoma"/>
                <w:bCs/>
                <w:i/>
                <w:color w:val="262626"/>
                <w:sz w:val="20"/>
                <w:szCs w:val="20"/>
                <w:lang w:eastAsia="en-US"/>
              </w:rPr>
              <w:t>(specificare quali</w:t>
            </w:r>
            <w:r w:rsidRPr="00145E18">
              <w:rPr>
                <w:rFonts w:ascii="Calibri" w:eastAsia="Calibri" w:hAnsi="Calibri" w:cs="Tahoma"/>
                <w:bCs/>
                <w:color w:val="262626"/>
                <w:sz w:val="20"/>
                <w:szCs w:val="20"/>
                <w:lang w:eastAsia="en-US"/>
              </w:rPr>
              <w:t xml:space="preserve">) </w:t>
            </w:r>
            <w:r w:rsidRPr="0084298A">
              <w:rPr>
                <w:rFonts w:ascii="Calibri" w:eastAsia="Calibri" w:hAnsi="Calibri" w:cs="Tahoma"/>
                <w:bCs/>
                <w:color w:val="262626"/>
                <w:sz w:val="20"/>
                <w:szCs w:val="20"/>
                <w:u w:val="single"/>
                <w:lang w:val="de-AT" w:eastAsia="en-US"/>
              </w:rPr>
              <w:fldChar w:fldCharType="begin">
                <w:ffData>
                  <w:name w:val="DescrPr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bookmarkStart w:id="28" w:name="DescrPr1"/>
            <w:r w:rsidRPr="00145E18">
              <w:rPr>
                <w:rFonts w:ascii="Calibri" w:eastAsia="Calibri" w:hAnsi="Calibri" w:cs="Tahoma"/>
                <w:bCs/>
                <w:color w:val="262626"/>
                <w:sz w:val="20"/>
                <w:szCs w:val="20"/>
                <w:u w:val="single"/>
                <w:lang w:eastAsia="en-US"/>
              </w:rPr>
              <w:instrText xml:space="preserve"> FORMTEXT </w:instrText>
            </w:r>
            <w:r w:rsidRPr="0084298A">
              <w:rPr>
                <w:rFonts w:ascii="Calibri" w:eastAsia="Calibri" w:hAnsi="Calibri" w:cs="Tahoma"/>
                <w:bCs/>
                <w:color w:val="262626"/>
                <w:sz w:val="20"/>
                <w:szCs w:val="20"/>
                <w:u w:val="single"/>
                <w:lang w:val="de-AT" w:eastAsia="en-US"/>
              </w:rPr>
            </w:r>
            <w:r w:rsidRPr="0084298A">
              <w:rPr>
                <w:rFonts w:ascii="Calibri" w:eastAsia="Calibri" w:hAnsi="Calibri" w:cs="Tahoma"/>
                <w:bCs/>
                <w:color w:val="262626"/>
                <w:sz w:val="20"/>
                <w:szCs w:val="20"/>
                <w:u w:val="single"/>
                <w:lang w:val="de-AT" w:eastAsia="en-US"/>
              </w:rPr>
              <w:fldChar w:fldCharType="separate"/>
            </w:r>
            <w:r w:rsidRPr="0084298A">
              <w:rPr>
                <w:rFonts w:ascii="Calibri" w:eastAsia="Calibri" w:hAnsi="Calibri" w:cs="Tahoma"/>
                <w:bCs/>
                <w:noProof/>
                <w:color w:val="262626"/>
                <w:sz w:val="20"/>
                <w:szCs w:val="20"/>
                <w:u w:val="single"/>
                <w:lang w:val="de-AT" w:eastAsia="en-US"/>
              </w:rPr>
              <w:t> </w:t>
            </w:r>
            <w:r w:rsidRPr="0084298A">
              <w:rPr>
                <w:rFonts w:ascii="Calibri" w:eastAsia="Calibri" w:hAnsi="Calibri" w:cs="Tahoma"/>
                <w:bCs/>
                <w:noProof/>
                <w:color w:val="262626"/>
                <w:sz w:val="20"/>
                <w:szCs w:val="20"/>
                <w:u w:val="single"/>
                <w:lang w:val="de-AT" w:eastAsia="en-US"/>
              </w:rPr>
              <w:t> </w:t>
            </w:r>
            <w:r w:rsidRPr="0084298A">
              <w:rPr>
                <w:rFonts w:ascii="Calibri" w:eastAsia="Calibri" w:hAnsi="Calibri" w:cs="Tahoma"/>
                <w:bCs/>
                <w:noProof/>
                <w:color w:val="262626"/>
                <w:sz w:val="20"/>
                <w:szCs w:val="20"/>
                <w:u w:val="single"/>
                <w:lang w:val="de-AT" w:eastAsia="en-US"/>
              </w:rPr>
              <w:t> </w:t>
            </w:r>
            <w:r w:rsidRPr="0084298A">
              <w:rPr>
                <w:rFonts w:ascii="Calibri" w:eastAsia="Calibri" w:hAnsi="Calibri" w:cs="Tahoma"/>
                <w:bCs/>
                <w:noProof/>
                <w:color w:val="262626"/>
                <w:sz w:val="20"/>
                <w:szCs w:val="20"/>
                <w:u w:val="single"/>
                <w:lang w:val="de-AT" w:eastAsia="en-US"/>
              </w:rPr>
              <w:t> </w:t>
            </w:r>
            <w:r w:rsidRPr="0084298A">
              <w:rPr>
                <w:rFonts w:ascii="Calibri" w:eastAsia="Calibri" w:hAnsi="Calibri" w:cs="Tahoma"/>
                <w:bCs/>
                <w:noProof/>
                <w:color w:val="262626"/>
                <w:sz w:val="20"/>
                <w:szCs w:val="20"/>
                <w:u w:val="single"/>
                <w:lang w:val="de-AT" w:eastAsia="en-US"/>
              </w:rPr>
              <w:t> </w:t>
            </w:r>
            <w:r w:rsidRPr="0084298A">
              <w:rPr>
                <w:rFonts w:ascii="Calibri" w:eastAsia="Calibri" w:hAnsi="Calibri" w:cs="Tahoma"/>
                <w:bCs/>
                <w:color w:val="262626"/>
                <w:sz w:val="20"/>
                <w:szCs w:val="20"/>
                <w:u w:val="single"/>
                <w:lang w:val="de-AT" w:eastAsia="en-US"/>
              </w:rPr>
              <w:fldChar w:fldCharType="end"/>
            </w:r>
            <w:bookmarkEnd w:id="28"/>
          </w:p>
        </w:tc>
        <w:tc>
          <w:tcPr>
            <w:tcW w:w="439" w:type="dxa"/>
            <w:tcMar>
              <w:left w:w="28" w:type="dxa"/>
              <w:right w:w="28" w:type="dxa"/>
            </w:tcMar>
            <w:vAlign w:val="center"/>
          </w:tcPr>
          <w:p w14:paraId="6B70B73E" w14:textId="77777777" w:rsidR="00A82F5A" w:rsidRDefault="00193900">
            <w:pPr>
              <w:shd w:val="clear" w:color="auto" w:fill="FFFFFF"/>
              <w:autoSpaceDE w:val="0"/>
              <w:jc w:val="right"/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</w:pPr>
            <w:r w:rsidRPr="0084298A"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  <w:t>€</w:t>
            </w:r>
          </w:p>
        </w:tc>
        <w:tc>
          <w:tcPr>
            <w:tcW w:w="2042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5E32BE02" w14:textId="77777777" w:rsidR="00A82F5A" w:rsidRDefault="00193900">
            <w:pPr>
              <w:tabs>
                <w:tab w:val="right" w:pos="1986"/>
              </w:tabs>
              <w:autoSpaceDE w:val="0"/>
              <w:jc w:val="right"/>
              <w:rPr>
                <w:rFonts w:eastAsia="Calibri" w:cs="Calibri"/>
                <w:color w:val="262626"/>
                <w:sz w:val="19"/>
                <w:szCs w:val="19"/>
                <w:lang w:val="de-AT"/>
              </w:rPr>
            </w:pP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fldChar w:fldCharType="begin">
                <w:ffData>
                  <w:name w:val="Vocepr6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bookmarkStart w:id="29" w:name="Vocepr6"/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instrText xml:space="preserve"> FORMTEXT </w:instrTex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fldChar w:fldCharType="separate"/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fldChar w:fldCharType="end"/>
            </w:r>
            <w:bookmarkEnd w:id="29"/>
          </w:p>
        </w:tc>
      </w:tr>
      <w:tr w:rsidR="00725C80" w:rsidRPr="0084298A" w14:paraId="32D03896" w14:textId="77777777" w:rsidTr="002D150F">
        <w:tblPrEx>
          <w:tblCellMar>
            <w:left w:w="28" w:type="dxa"/>
            <w:right w:w="28" w:type="dxa"/>
          </w:tblCellMar>
        </w:tblPrEx>
        <w:trPr>
          <w:trHeight w:hRule="exact" w:val="113"/>
        </w:trPr>
        <w:tc>
          <w:tcPr>
            <w:tcW w:w="588" w:type="dxa"/>
            <w:gridSpan w:val="2"/>
            <w:tcBorders>
              <w:left w:val="nil"/>
            </w:tcBorders>
            <w:tcMar>
              <w:left w:w="28" w:type="dxa"/>
              <w:right w:w="28" w:type="dxa"/>
            </w:tcMar>
          </w:tcPr>
          <w:p w14:paraId="111D832E" w14:textId="77777777" w:rsidR="00FE2D71" w:rsidRPr="0084298A" w:rsidRDefault="00FE2D71" w:rsidP="00467D3F">
            <w:pPr>
              <w:shd w:val="clear" w:color="auto" w:fill="FFFFFF"/>
              <w:autoSpaceDE w:val="0"/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</w:pPr>
          </w:p>
        </w:tc>
        <w:tc>
          <w:tcPr>
            <w:tcW w:w="294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43E2359" w14:textId="77777777" w:rsidR="00FE2D71" w:rsidRPr="0084298A" w:rsidRDefault="00FE2D71" w:rsidP="00467D3F">
            <w:pPr>
              <w:shd w:val="clear" w:color="auto" w:fill="FFFFFF"/>
              <w:autoSpaceDE w:val="0"/>
              <w:jc w:val="right"/>
              <w:rPr>
                <w:rFonts w:ascii="Calibri" w:eastAsia="Calibri" w:hAnsi="Calibri" w:cs="Tahoma"/>
                <w:color w:val="262626"/>
                <w:sz w:val="16"/>
                <w:szCs w:val="16"/>
                <w:lang w:val="de-AT" w:eastAsia="en-US"/>
              </w:rPr>
            </w:pPr>
          </w:p>
        </w:tc>
        <w:tc>
          <w:tcPr>
            <w:tcW w:w="6560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EDEEA8B" w14:textId="77777777" w:rsidR="00FE2D71" w:rsidRPr="0084298A" w:rsidRDefault="00FE2D71" w:rsidP="00467D3F">
            <w:pPr>
              <w:shd w:val="clear" w:color="auto" w:fill="FFFFFF"/>
              <w:autoSpaceDE w:val="0"/>
              <w:rPr>
                <w:rFonts w:ascii="Calibri" w:eastAsia="Calibri" w:hAnsi="Calibri" w:cs="Tahoma"/>
                <w:color w:val="262626"/>
                <w:sz w:val="20"/>
                <w:szCs w:val="20"/>
                <w:lang w:val="de-AT" w:eastAsia="en-US"/>
              </w:rPr>
            </w:pPr>
          </w:p>
        </w:tc>
        <w:tc>
          <w:tcPr>
            <w:tcW w:w="439" w:type="dxa"/>
            <w:tcMar>
              <w:left w:w="28" w:type="dxa"/>
              <w:right w:w="28" w:type="dxa"/>
            </w:tcMar>
            <w:vAlign w:val="center"/>
          </w:tcPr>
          <w:p w14:paraId="58D8AED6" w14:textId="77777777" w:rsidR="00FE2D71" w:rsidRPr="0084298A" w:rsidRDefault="00FE2D71" w:rsidP="00467D3F">
            <w:pPr>
              <w:shd w:val="clear" w:color="auto" w:fill="FFFFFF"/>
              <w:autoSpaceDE w:val="0"/>
              <w:rPr>
                <w:rFonts w:ascii="Calibri" w:eastAsia="Calibri" w:hAnsi="Calibri" w:cs="Tahoma"/>
                <w:smallCaps/>
                <w:color w:val="262626"/>
                <w:sz w:val="20"/>
                <w:szCs w:val="20"/>
                <w:lang w:val="de-AT" w:eastAsia="en-US"/>
              </w:rPr>
            </w:pPr>
          </w:p>
        </w:tc>
        <w:tc>
          <w:tcPr>
            <w:tcW w:w="2042" w:type="dxa"/>
            <w:gridSpan w:val="2"/>
            <w:tcBorders>
              <w:top w:val="dotted" w:sz="4" w:space="0" w:color="auto"/>
            </w:tcBorders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0BB82781" w14:textId="77777777" w:rsidR="00FE2D71" w:rsidRPr="0084298A" w:rsidRDefault="00FE2D71" w:rsidP="00F839C7">
            <w:pPr>
              <w:shd w:val="clear" w:color="auto" w:fill="FFFFFF"/>
              <w:autoSpaceDE w:val="0"/>
              <w:jc w:val="right"/>
              <w:rPr>
                <w:rFonts w:ascii="Calibri" w:eastAsia="Calibri" w:hAnsi="Calibri" w:cs="Tahoma"/>
                <w:smallCaps/>
                <w:color w:val="262626"/>
                <w:sz w:val="20"/>
                <w:szCs w:val="20"/>
                <w:lang w:val="de-AT" w:eastAsia="en-US"/>
              </w:rPr>
            </w:pPr>
          </w:p>
        </w:tc>
      </w:tr>
      <w:tr w:rsidR="00725C80" w:rsidRPr="0084298A" w14:paraId="770A96D4" w14:textId="77777777" w:rsidTr="002D150F">
        <w:tblPrEx>
          <w:tblCellMar>
            <w:left w:w="28" w:type="dxa"/>
            <w:right w:w="28" w:type="dxa"/>
          </w:tblCellMar>
        </w:tblPrEx>
        <w:tc>
          <w:tcPr>
            <w:tcW w:w="588" w:type="dxa"/>
            <w:gridSpan w:val="2"/>
            <w:tcBorders>
              <w:left w:val="nil"/>
            </w:tcBorders>
            <w:tcMar>
              <w:left w:w="28" w:type="dxa"/>
              <w:right w:w="28" w:type="dxa"/>
            </w:tcMar>
          </w:tcPr>
          <w:p w14:paraId="79179939" w14:textId="77777777" w:rsidR="00FE2D71" w:rsidRPr="0084298A" w:rsidRDefault="00FE2D71" w:rsidP="00467D3F">
            <w:pPr>
              <w:shd w:val="clear" w:color="auto" w:fill="FFFFFF"/>
              <w:autoSpaceDE w:val="0"/>
              <w:rPr>
                <w:rFonts w:ascii="Calibri" w:eastAsia="Calibri" w:hAnsi="Calibri" w:cs="Tahoma"/>
                <w:b/>
                <w:bCs/>
                <w:color w:val="262626"/>
                <w:sz w:val="20"/>
                <w:szCs w:val="20"/>
                <w:lang w:val="de-AT" w:eastAsia="en-US"/>
              </w:rPr>
            </w:pPr>
          </w:p>
        </w:tc>
        <w:tc>
          <w:tcPr>
            <w:tcW w:w="294" w:type="dxa"/>
            <w:tcBorders>
              <w:bottom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5E0B88" w14:textId="77777777" w:rsidR="00FE2D71" w:rsidRPr="0084298A" w:rsidRDefault="00FE2D71" w:rsidP="00467D3F">
            <w:pPr>
              <w:shd w:val="clear" w:color="auto" w:fill="FFFFFF"/>
              <w:autoSpaceDE w:val="0"/>
              <w:jc w:val="right"/>
              <w:rPr>
                <w:rFonts w:ascii="Calibri" w:eastAsia="Calibri" w:hAnsi="Calibri" w:cs="Tahoma"/>
                <w:b/>
                <w:bCs/>
                <w:color w:val="262626"/>
                <w:sz w:val="16"/>
                <w:szCs w:val="16"/>
                <w:lang w:val="de-AT" w:eastAsia="en-US"/>
              </w:rPr>
            </w:pPr>
          </w:p>
        </w:tc>
        <w:tc>
          <w:tcPr>
            <w:tcW w:w="6560" w:type="dxa"/>
            <w:tcBorders>
              <w:left w:val="nil"/>
              <w:bottom w:val="dotted" w:sz="4" w:space="0" w:color="auto"/>
            </w:tcBorders>
            <w:shd w:val="clear" w:color="auto" w:fill="F3F3F3"/>
            <w:tcMar>
              <w:left w:w="28" w:type="dxa"/>
              <w:right w:w="28" w:type="dxa"/>
            </w:tcMar>
            <w:vAlign w:val="center"/>
          </w:tcPr>
          <w:p w14:paraId="47ED2291" w14:textId="77777777" w:rsidR="00A82F5A" w:rsidRDefault="00193900">
            <w:pPr>
              <w:shd w:val="clear" w:color="auto" w:fill="FFFFFF"/>
              <w:autoSpaceDE w:val="0"/>
              <w:rPr>
                <w:rFonts w:ascii="Calibri" w:eastAsia="Calibri" w:hAnsi="Calibri" w:cs="Tahoma"/>
                <w:b/>
                <w:bCs/>
                <w:color w:val="262626"/>
                <w:sz w:val="20"/>
                <w:szCs w:val="20"/>
                <w:lang w:val="de-AT" w:eastAsia="en-US"/>
              </w:rPr>
            </w:pPr>
            <w:r w:rsidRPr="0084298A">
              <w:rPr>
                <w:rFonts w:ascii="Calibri" w:eastAsia="Calibri" w:hAnsi="Calibri" w:cs="Tahoma"/>
                <w:b/>
                <w:bCs/>
                <w:color w:val="262626"/>
                <w:sz w:val="20"/>
                <w:szCs w:val="20"/>
                <w:lang w:val="de-AT" w:eastAsia="en-US"/>
              </w:rPr>
              <w:t>TOTALE</w:t>
            </w:r>
          </w:p>
        </w:tc>
        <w:tc>
          <w:tcPr>
            <w:tcW w:w="439" w:type="dxa"/>
            <w:tcMar>
              <w:left w:w="28" w:type="dxa"/>
              <w:right w:w="28" w:type="dxa"/>
            </w:tcMar>
            <w:vAlign w:val="center"/>
          </w:tcPr>
          <w:p w14:paraId="6F53FD6C" w14:textId="77777777" w:rsidR="00A82F5A" w:rsidRDefault="00193900">
            <w:pPr>
              <w:shd w:val="clear" w:color="auto" w:fill="FFFFFF"/>
              <w:autoSpaceDE w:val="0"/>
              <w:jc w:val="right"/>
              <w:rPr>
                <w:rFonts w:ascii="Calibri" w:eastAsia="Calibri" w:hAnsi="Calibri" w:cs="Tahoma"/>
                <w:b/>
                <w:bCs/>
                <w:smallCaps/>
                <w:color w:val="262626"/>
                <w:sz w:val="20"/>
                <w:szCs w:val="20"/>
                <w:lang w:val="de-AT" w:eastAsia="en-US"/>
              </w:rPr>
            </w:pPr>
            <w:r w:rsidRPr="0084298A">
              <w:rPr>
                <w:rFonts w:ascii="Calibri" w:eastAsia="Calibri" w:hAnsi="Calibri" w:cs="Tahoma"/>
                <w:b/>
                <w:bCs/>
                <w:color w:val="262626"/>
                <w:sz w:val="20"/>
                <w:szCs w:val="20"/>
                <w:lang w:val="de-AT" w:eastAsia="en-US"/>
              </w:rPr>
              <w:t>€</w:t>
            </w:r>
          </w:p>
        </w:tc>
        <w:tc>
          <w:tcPr>
            <w:tcW w:w="2042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042E15E5" w14:textId="77777777" w:rsidR="00A82F5A" w:rsidRDefault="00193900">
            <w:pPr>
              <w:tabs>
                <w:tab w:val="right" w:pos="1986"/>
              </w:tabs>
              <w:autoSpaceDE w:val="0"/>
              <w:jc w:val="right"/>
              <w:rPr>
                <w:rFonts w:eastAsia="Calibri" w:cs="Calibri"/>
                <w:b/>
                <w:bCs/>
                <w:color w:val="262626"/>
                <w:sz w:val="19"/>
                <w:szCs w:val="19"/>
                <w:lang w:val="de-AT"/>
              </w:rPr>
            </w:pPr>
            <w:r w:rsidRPr="0084298A">
              <w:rPr>
                <w:rFonts w:eastAsia="Calibri" w:cs="Calibri"/>
                <w:b/>
                <w:bCs/>
                <w:color w:val="262626"/>
                <w:sz w:val="19"/>
                <w:szCs w:val="19"/>
                <w:lang w:val="de-AT"/>
              </w:rPr>
              <w:fldChar w:fldCharType="begin">
                <w:ffData>
                  <w:name w:val="VocePr7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bookmarkStart w:id="30" w:name="VocePr7"/>
            <w:r w:rsidRPr="0084298A">
              <w:rPr>
                <w:rFonts w:eastAsia="Calibri" w:cs="Calibri"/>
                <w:b/>
                <w:bCs/>
                <w:color w:val="262626"/>
                <w:sz w:val="19"/>
                <w:szCs w:val="19"/>
                <w:lang w:val="de-AT"/>
              </w:rPr>
              <w:instrText xml:space="preserve"> FORMTEXT </w:instrText>
            </w:r>
            <w:r w:rsidRPr="0084298A">
              <w:rPr>
                <w:rFonts w:eastAsia="Calibri" w:cs="Calibri"/>
                <w:b/>
                <w:bCs/>
                <w:color w:val="262626"/>
                <w:sz w:val="19"/>
                <w:szCs w:val="19"/>
                <w:lang w:val="de-AT"/>
              </w:rPr>
            </w:r>
            <w:r w:rsidRPr="0084298A">
              <w:rPr>
                <w:rFonts w:eastAsia="Calibri" w:cs="Calibri"/>
                <w:b/>
                <w:bCs/>
                <w:color w:val="262626"/>
                <w:sz w:val="19"/>
                <w:szCs w:val="19"/>
                <w:lang w:val="de-AT"/>
              </w:rPr>
              <w:fldChar w:fldCharType="separate"/>
            </w:r>
            <w:r w:rsidRPr="0084298A">
              <w:rPr>
                <w:rFonts w:eastAsia="Calibri" w:cs="Calibri"/>
                <w:b/>
                <w:bCs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b/>
                <w:bCs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b/>
                <w:bCs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b/>
                <w:bCs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b/>
                <w:bCs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b/>
                <w:bCs/>
                <w:color w:val="262626"/>
                <w:sz w:val="19"/>
                <w:szCs w:val="19"/>
                <w:lang w:val="de-AT"/>
              </w:rPr>
              <w:fldChar w:fldCharType="end"/>
            </w:r>
            <w:bookmarkEnd w:id="30"/>
          </w:p>
        </w:tc>
      </w:tr>
    </w:tbl>
    <w:p w14:paraId="6C493C66" w14:textId="77777777" w:rsidR="00A47D60" w:rsidRPr="0084298A" w:rsidRDefault="00A47D60" w:rsidP="00467D3F">
      <w:pPr>
        <w:shd w:val="clear" w:color="auto" w:fill="FFFFFF"/>
        <w:ind w:right="-1134"/>
        <w:rPr>
          <w:rFonts w:ascii="Tahoma" w:eastAsia="Calibri" w:hAnsi="Tahoma" w:cs="Tahoma"/>
          <w:color w:val="262626"/>
          <w:sz w:val="16"/>
          <w:szCs w:val="16"/>
          <w:lang w:val="de-AT" w:eastAsia="en-US"/>
        </w:rPr>
      </w:pPr>
    </w:p>
    <w:p w14:paraId="509EF8C9" w14:textId="77777777" w:rsidR="00FE2D71" w:rsidRPr="0084298A" w:rsidRDefault="00FE2D71" w:rsidP="00467D3F">
      <w:pPr>
        <w:shd w:val="clear" w:color="auto" w:fill="FFFFFF"/>
        <w:ind w:right="-1134"/>
        <w:rPr>
          <w:rFonts w:ascii="Tahoma" w:eastAsia="Calibri" w:hAnsi="Tahoma" w:cs="Tahoma"/>
          <w:color w:val="262626"/>
          <w:sz w:val="16"/>
          <w:szCs w:val="16"/>
          <w:lang w:val="de-AT" w:eastAsia="en-US"/>
        </w:rPr>
      </w:pPr>
    </w:p>
    <w:tbl>
      <w:tblPr>
        <w:tblW w:w="9923" w:type="dxa"/>
        <w:tblInd w:w="70" w:type="dxa"/>
        <w:tblBorders>
          <w:bottom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"/>
        <w:gridCol w:w="546"/>
        <w:gridCol w:w="68"/>
        <w:gridCol w:w="227"/>
        <w:gridCol w:w="58"/>
        <w:gridCol w:w="3186"/>
        <w:gridCol w:w="3316"/>
        <w:gridCol w:w="440"/>
        <w:gridCol w:w="2042"/>
      </w:tblGrid>
      <w:tr w:rsidR="00BE490F" w:rsidRPr="00733B15" w14:paraId="584992E1" w14:textId="77777777" w:rsidTr="0034418C">
        <w:tc>
          <w:tcPr>
            <w:tcW w:w="586" w:type="dxa"/>
            <w:gridSpan w:val="2"/>
            <w:tcBorders>
              <w:bottom w:val="single" w:sz="2" w:space="0" w:color="auto"/>
            </w:tcBorders>
            <w:shd w:val="clear" w:color="auto" w:fill="E6E6E6"/>
            <w:vAlign w:val="center"/>
          </w:tcPr>
          <w:p w14:paraId="7DBB07DD" w14:textId="77777777" w:rsidR="00A82F5A" w:rsidRDefault="00193900">
            <w:pPr>
              <w:autoSpaceDE w:val="0"/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val="de-AT" w:eastAsia="en-US"/>
              </w:rPr>
            </w:pPr>
            <w:r w:rsidRPr="0084298A"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val="de-AT" w:eastAsia="en-US"/>
              </w:rPr>
              <w:t>C</w:t>
            </w:r>
            <w:r w:rsidR="00FE2D71" w:rsidRPr="0084298A"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val="de-AT" w:eastAsia="en-US"/>
              </w:rPr>
              <w:t>.</w:t>
            </w:r>
            <w:r w:rsidR="000711E8" w:rsidRPr="0084298A"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val="de-AT" w:eastAsia="en-US"/>
              </w:rPr>
              <w:t>2</w:t>
            </w:r>
          </w:p>
        </w:tc>
        <w:tc>
          <w:tcPr>
            <w:tcW w:w="9337" w:type="dxa"/>
            <w:gridSpan w:val="7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0B29A91E" w14:textId="77777777" w:rsidR="00A82F5A" w:rsidRPr="00145E18" w:rsidRDefault="00193900">
            <w:pPr>
              <w:autoSpaceDE w:val="0"/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eastAsia="en-US"/>
              </w:rPr>
            </w:pPr>
            <w:r w:rsidRPr="00145E18"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eastAsia="en-US"/>
              </w:rPr>
              <w:t xml:space="preserve">Prospetto sintetico delle </w:t>
            </w:r>
            <w:r w:rsidR="000711E8" w:rsidRPr="00145E18"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eastAsia="en-US"/>
              </w:rPr>
              <w:t xml:space="preserve">fonti di finanziamento previste </w:t>
            </w:r>
            <w:r w:rsidR="00EA45B1" w:rsidRPr="00145E18">
              <w:rPr>
                <w:rFonts w:ascii="Calibri" w:eastAsia="Calibri" w:hAnsi="Calibri" w:cs="Calibri"/>
                <w:bCs/>
                <w:i/>
                <w:color w:val="262626"/>
                <w:sz w:val="20"/>
                <w:szCs w:val="20"/>
                <w:lang w:eastAsia="en-US"/>
              </w:rPr>
              <w:t>(importi lordi)</w:t>
            </w:r>
          </w:p>
        </w:tc>
      </w:tr>
      <w:tr w:rsidR="00F839C7" w:rsidRPr="00733B15" w14:paraId="6203C75A" w14:textId="77777777" w:rsidTr="00F839C7">
        <w:tblPrEx>
          <w:tblBorders>
            <w:bottom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hRule="exact" w:val="57"/>
        </w:trPr>
        <w:tc>
          <w:tcPr>
            <w:tcW w:w="586" w:type="dxa"/>
            <w:gridSpan w:val="2"/>
            <w:tcBorders>
              <w:top w:val="single" w:sz="2" w:space="0" w:color="auto"/>
              <w:left w:val="nil"/>
            </w:tcBorders>
            <w:tcMar>
              <w:left w:w="28" w:type="dxa"/>
              <w:right w:w="28" w:type="dxa"/>
            </w:tcMar>
          </w:tcPr>
          <w:p w14:paraId="1994974F" w14:textId="77777777" w:rsidR="00FE2D71" w:rsidRPr="00145E18" w:rsidRDefault="00FE2D71" w:rsidP="00FE2D71">
            <w:pPr>
              <w:autoSpaceDE w:val="0"/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eastAsia="en-US"/>
              </w:rPr>
            </w:pPr>
          </w:p>
        </w:tc>
        <w:tc>
          <w:tcPr>
            <w:tcW w:w="295" w:type="dxa"/>
            <w:gridSpan w:val="2"/>
            <w:tcBorders>
              <w:top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47D75CE" w14:textId="77777777" w:rsidR="00FE2D71" w:rsidRPr="00145E18" w:rsidRDefault="00FE2D71" w:rsidP="00FE2D71">
            <w:pPr>
              <w:autoSpaceDE w:val="0"/>
              <w:rPr>
                <w:rFonts w:ascii="Calibri" w:eastAsia="Calibri" w:hAnsi="Calibri" w:cs="Calibri"/>
                <w:color w:val="262626"/>
                <w:sz w:val="20"/>
                <w:szCs w:val="20"/>
                <w:lang w:eastAsia="en-US"/>
              </w:rPr>
            </w:pPr>
          </w:p>
        </w:tc>
        <w:tc>
          <w:tcPr>
            <w:tcW w:w="6560" w:type="dxa"/>
            <w:gridSpan w:val="3"/>
            <w:tcBorders>
              <w:top w:val="single" w:sz="2" w:space="0" w:color="auto"/>
            </w:tcBorders>
            <w:tcMar>
              <w:left w:w="28" w:type="dxa"/>
              <w:right w:w="28" w:type="dxa"/>
            </w:tcMar>
          </w:tcPr>
          <w:p w14:paraId="0C1D6450" w14:textId="77777777" w:rsidR="00FE2D71" w:rsidRPr="00145E18" w:rsidRDefault="00FE2D71" w:rsidP="00FE2D71">
            <w:pPr>
              <w:autoSpaceDE w:val="0"/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eastAsia="en-US"/>
              </w:rPr>
            </w:pPr>
          </w:p>
        </w:tc>
        <w:tc>
          <w:tcPr>
            <w:tcW w:w="440" w:type="dxa"/>
            <w:tcBorders>
              <w:top w:val="single" w:sz="2" w:space="0" w:color="auto"/>
            </w:tcBorders>
            <w:tcMar>
              <w:left w:w="28" w:type="dxa"/>
              <w:right w:w="28" w:type="dxa"/>
            </w:tcMar>
          </w:tcPr>
          <w:p w14:paraId="5E9E09EE" w14:textId="77777777" w:rsidR="00FE2D71" w:rsidRPr="00145E18" w:rsidRDefault="00FE2D71" w:rsidP="00FE2D71">
            <w:pPr>
              <w:autoSpaceDE w:val="0"/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eastAsia="en-US"/>
              </w:rPr>
            </w:pPr>
          </w:p>
        </w:tc>
        <w:tc>
          <w:tcPr>
            <w:tcW w:w="2042" w:type="dxa"/>
            <w:tcBorders>
              <w:top w:val="single" w:sz="2" w:space="0" w:color="auto"/>
            </w:tcBorders>
            <w:tcMar>
              <w:left w:w="28" w:type="dxa"/>
              <w:right w:w="28" w:type="dxa"/>
            </w:tcMar>
          </w:tcPr>
          <w:p w14:paraId="6FEFEA7E" w14:textId="77777777" w:rsidR="00FE2D71" w:rsidRPr="00145E18" w:rsidRDefault="00FE2D71" w:rsidP="00FE2D71">
            <w:pPr>
              <w:autoSpaceDE w:val="0"/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eastAsia="en-US"/>
              </w:rPr>
            </w:pPr>
          </w:p>
        </w:tc>
      </w:tr>
      <w:tr w:rsidR="00F839C7" w:rsidRPr="0084298A" w14:paraId="2FC6B34E" w14:textId="77777777" w:rsidTr="002D150F">
        <w:tblPrEx>
          <w:tblBorders>
            <w:bottom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0" w:type="dxa"/>
        </w:trPr>
        <w:tc>
          <w:tcPr>
            <w:tcW w:w="614" w:type="dxa"/>
            <w:gridSpan w:val="2"/>
            <w:tcBorders>
              <w:left w:val="nil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4603B0F8" w14:textId="77777777" w:rsidR="000711E8" w:rsidRPr="00145E18" w:rsidRDefault="000711E8" w:rsidP="000711E8">
            <w:pPr>
              <w:autoSpaceDE w:val="0"/>
              <w:rPr>
                <w:rFonts w:ascii="Calibri" w:hAnsi="Calibri" w:cs="Tahoma"/>
                <w:color w:val="262626"/>
                <w:sz w:val="19"/>
                <w:szCs w:val="19"/>
              </w:rPr>
            </w:pPr>
          </w:p>
        </w:tc>
        <w:tc>
          <w:tcPr>
            <w:tcW w:w="285" w:type="dxa"/>
            <w:gridSpan w:val="2"/>
            <w:tcBorders>
              <w:bottom w:val="dotted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16A8FBCE" w14:textId="77777777" w:rsidR="00A82F5A" w:rsidRDefault="00193900">
            <w:pPr>
              <w:autoSpaceDE w:val="0"/>
              <w:jc w:val="right"/>
              <w:rPr>
                <w:rFonts w:ascii="Calibri" w:hAnsi="Calibri" w:cs="Tahoma"/>
                <w:bCs/>
                <w:color w:val="262626"/>
                <w:sz w:val="16"/>
                <w:szCs w:val="16"/>
                <w:lang w:val="de-AT"/>
              </w:rPr>
            </w:pPr>
            <w:r w:rsidRPr="0084298A">
              <w:rPr>
                <w:rFonts w:ascii="Calibri" w:hAnsi="Calibri" w:cs="Tahoma"/>
                <w:bCs/>
                <w:color w:val="262626"/>
                <w:sz w:val="16"/>
                <w:szCs w:val="16"/>
                <w:lang w:val="de-AT"/>
              </w:rPr>
              <w:t>1</w:t>
            </w:r>
          </w:p>
        </w:tc>
        <w:tc>
          <w:tcPr>
            <w:tcW w:w="6502" w:type="dxa"/>
            <w:gridSpan w:val="2"/>
            <w:tcBorders>
              <w:left w:val="nil"/>
              <w:bottom w:val="dotted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6BD0BBEA" w14:textId="77777777" w:rsidR="00A82F5A" w:rsidRDefault="00193900">
            <w:pPr>
              <w:autoSpaceDE w:val="0"/>
              <w:rPr>
                <w:rFonts w:ascii="Calibri" w:hAnsi="Calibri" w:cs="Tahoma"/>
                <w:color w:val="262626"/>
                <w:sz w:val="19"/>
                <w:szCs w:val="19"/>
                <w:lang w:val="de-AT"/>
              </w:rPr>
            </w:pPr>
            <w:r w:rsidRPr="0084298A">
              <w:rPr>
                <w:rFonts w:ascii="Calibri" w:hAnsi="Calibri" w:cs="Tahoma"/>
                <w:color w:val="262626"/>
                <w:sz w:val="19"/>
                <w:szCs w:val="19"/>
                <w:lang w:val="de-AT"/>
              </w:rPr>
              <w:t>Risorse proprie</w:t>
            </w:r>
          </w:p>
        </w:tc>
        <w:tc>
          <w:tcPr>
            <w:tcW w:w="44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41C5F50C" w14:textId="77777777" w:rsidR="00A82F5A" w:rsidRDefault="00193900">
            <w:pPr>
              <w:autoSpaceDE w:val="0"/>
              <w:jc w:val="right"/>
              <w:rPr>
                <w:rFonts w:ascii="Calibri" w:hAnsi="Calibri" w:cs="Tahoma"/>
                <w:smallCaps/>
                <w:color w:val="262626"/>
                <w:sz w:val="19"/>
                <w:szCs w:val="19"/>
                <w:lang w:val="de-AT"/>
              </w:rPr>
            </w:pPr>
            <w:r w:rsidRPr="0084298A">
              <w:rPr>
                <w:rFonts w:ascii="Calibri" w:hAnsi="Calibri" w:cs="Tahoma"/>
                <w:color w:val="262626"/>
                <w:sz w:val="19"/>
                <w:szCs w:val="19"/>
                <w:lang w:val="de-AT"/>
              </w:rPr>
              <w:t>€</w:t>
            </w:r>
          </w:p>
        </w:tc>
        <w:tc>
          <w:tcPr>
            <w:tcW w:w="2042" w:type="dxa"/>
            <w:tcBorders>
              <w:bottom w:val="dotted" w:sz="4" w:space="0" w:color="auto"/>
              <w:right w:val="dotted" w:sz="4" w:space="0" w:color="auto"/>
            </w:tcBorders>
            <w:shd w:val="clear" w:color="auto" w:fill="F2F2F2"/>
            <w:tcMar>
              <w:left w:w="28" w:type="dxa"/>
              <w:right w:w="28" w:type="dxa"/>
            </w:tcMar>
          </w:tcPr>
          <w:p w14:paraId="62569CB5" w14:textId="77777777" w:rsidR="00A82F5A" w:rsidRDefault="00193900">
            <w:pPr>
              <w:tabs>
                <w:tab w:val="right" w:pos="1986"/>
              </w:tabs>
              <w:autoSpaceDE w:val="0"/>
              <w:rPr>
                <w:rFonts w:ascii="Calibri" w:hAnsi="Calibri" w:cs="Tahoma"/>
                <w:smallCaps/>
                <w:color w:val="262626"/>
                <w:sz w:val="19"/>
                <w:szCs w:val="19"/>
                <w:lang w:val="de-AT"/>
              </w:rPr>
            </w:pPr>
            <w:r w:rsidRPr="007463D7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ab/>
            </w:r>
            <w:r w:rsidR="002F1955"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fldChar w:fldCharType="begin">
                <w:ffData>
                  <w:name w:val="FontiProprie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bookmarkStart w:id="31" w:name="FontiProprie"/>
            <w:r w:rsidR="002F1955"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instrText xml:space="preserve"> FORMTEXT </w:instrText>
            </w:r>
            <w:r w:rsidR="002F1955"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</w:r>
            <w:r w:rsidR="002F1955"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fldChar w:fldCharType="separate"/>
            </w:r>
            <w:r w:rsidR="002F1955"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="002F1955"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="002F1955"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="002F1955"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="002F1955"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> </w:t>
            </w:r>
            <w:r w:rsidR="002F1955"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fldChar w:fldCharType="end"/>
            </w:r>
            <w:bookmarkEnd w:id="31"/>
          </w:p>
        </w:tc>
      </w:tr>
      <w:tr w:rsidR="00F839C7" w:rsidRPr="0084298A" w14:paraId="3B171B96" w14:textId="77777777" w:rsidTr="00F839C7">
        <w:tblPrEx>
          <w:tblBorders>
            <w:bottom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0" w:type="dxa"/>
          <w:trHeight w:hRule="exact" w:val="113"/>
        </w:trPr>
        <w:tc>
          <w:tcPr>
            <w:tcW w:w="614" w:type="dxa"/>
            <w:gridSpan w:val="2"/>
            <w:tcBorders>
              <w:left w:val="nil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74D99239" w14:textId="77777777" w:rsidR="000711E8" w:rsidRPr="0084298A" w:rsidRDefault="000711E8" w:rsidP="000711E8">
            <w:pPr>
              <w:autoSpaceDE w:val="0"/>
              <w:rPr>
                <w:rFonts w:ascii="Calibri" w:hAnsi="Calibri" w:cs="Tahoma"/>
                <w:color w:val="262626"/>
                <w:sz w:val="19"/>
                <w:szCs w:val="19"/>
                <w:lang w:val="de-AT"/>
              </w:rPr>
            </w:pPr>
          </w:p>
        </w:tc>
        <w:tc>
          <w:tcPr>
            <w:tcW w:w="285" w:type="dxa"/>
            <w:gridSpan w:val="2"/>
            <w:tcBorders>
              <w:top w:val="dotted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59CB7B35" w14:textId="77777777" w:rsidR="000711E8" w:rsidRPr="0084298A" w:rsidRDefault="000711E8" w:rsidP="001244B5">
            <w:pPr>
              <w:autoSpaceDE w:val="0"/>
              <w:jc w:val="right"/>
              <w:rPr>
                <w:rFonts w:ascii="Calibri" w:hAnsi="Calibri" w:cs="Tahoma"/>
                <w:color w:val="262626"/>
                <w:sz w:val="16"/>
                <w:szCs w:val="16"/>
                <w:lang w:val="de-AT"/>
              </w:rPr>
            </w:pPr>
          </w:p>
        </w:tc>
        <w:tc>
          <w:tcPr>
            <w:tcW w:w="3186" w:type="dxa"/>
            <w:tcBorders>
              <w:top w:val="dotted" w:sz="4" w:space="0" w:color="auto"/>
              <w:left w:val="nil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6E428CAC" w14:textId="77777777" w:rsidR="000711E8" w:rsidRPr="0084298A" w:rsidRDefault="000711E8" w:rsidP="000711E8">
            <w:pPr>
              <w:autoSpaceDE w:val="0"/>
              <w:rPr>
                <w:rFonts w:ascii="Calibri" w:hAnsi="Calibri" w:cs="Tahoma"/>
                <w:color w:val="262626"/>
                <w:sz w:val="19"/>
                <w:szCs w:val="19"/>
                <w:lang w:val="de-AT"/>
              </w:rPr>
            </w:pPr>
          </w:p>
        </w:tc>
        <w:tc>
          <w:tcPr>
            <w:tcW w:w="3316" w:type="dxa"/>
            <w:tcBorders>
              <w:top w:val="dotted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0A1B9C52" w14:textId="77777777" w:rsidR="000711E8" w:rsidRPr="0084298A" w:rsidRDefault="000711E8" w:rsidP="000711E8">
            <w:pPr>
              <w:autoSpaceDE w:val="0"/>
              <w:rPr>
                <w:rFonts w:ascii="Calibri" w:hAnsi="Calibri" w:cs="Tahoma"/>
                <w:color w:val="262626"/>
                <w:sz w:val="19"/>
                <w:szCs w:val="19"/>
                <w:lang w:val="de-AT"/>
              </w:rPr>
            </w:pPr>
          </w:p>
        </w:tc>
        <w:tc>
          <w:tcPr>
            <w:tcW w:w="44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6048B6C0" w14:textId="77777777" w:rsidR="000711E8" w:rsidRPr="0084298A" w:rsidRDefault="000711E8" w:rsidP="000711E8">
            <w:pPr>
              <w:autoSpaceDE w:val="0"/>
              <w:jc w:val="right"/>
              <w:rPr>
                <w:rFonts w:ascii="Calibri" w:hAnsi="Calibri" w:cs="Tahoma"/>
                <w:smallCaps/>
                <w:color w:val="262626"/>
                <w:sz w:val="19"/>
                <w:szCs w:val="19"/>
                <w:lang w:val="de-AT"/>
              </w:rPr>
            </w:pPr>
          </w:p>
        </w:tc>
        <w:tc>
          <w:tcPr>
            <w:tcW w:w="2042" w:type="dxa"/>
            <w:tcBorders>
              <w:top w:val="dotted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6097D018" w14:textId="77777777" w:rsidR="000711E8" w:rsidRPr="0084298A" w:rsidRDefault="000711E8" w:rsidP="000711E8">
            <w:pPr>
              <w:autoSpaceDE w:val="0"/>
              <w:jc w:val="right"/>
              <w:rPr>
                <w:rFonts w:ascii="Calibri" w:hAnsi="Calibri" w:cs="Tahoma"/>
                <w:smallCaps/>
                <w:color w:val="262626"/>
                <w:sz w:val="19"/>
                <w:szCs w:val="19"/>
                <w:lang w:val="de-AT"/>
              </w:rPr>
            </w:pPr>
          </w:p>
        </w:tc>
      </w:tr>
      <w:tr w:rsidR="00F839C7" w:rsidRPr="0084298A" w14:paraId="68997512" w14:textId="77777777" w:rsidTr="0084298A">
        <w:tblPrEx>
          <w:tblBorders>
            <w:bottom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0" w:type="dxa"/>
        </w:trPr>
        <w:tc>
          <w:tcPr>
            <w:tcW w:w="614" w:type="dxa"/>
            <w:gridSpan w:val="2"/>
            <w:tcBorders>
              <w:left w:val="nil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008A0E6E" w14:textId="77777777" w:rsidR="000711E8" w:rsidRPr="0084298A" w:rsidRDefault="000711E8" w:rsidP="000711E8">
            <w:pPr>
              <w:autoSpaceDE w:val="0"/>
              <w:rPr>
                <w:rFonts w:ascii="Calibri" w:hAnsi="Calibri" w:cs="Tahoma"/>
                <w:color w:val="262626"/>
                <w:sz w:val="19"/>
                <w:szCs w:val="19"/>
                <w:lang w:val="de-AT"/>
              </w:rPr>
            </w:pPr>
          </w:p>
        </w:tc>
        <w:tc>
          <w:tcPr>
            <w:tcW w:w="285" w:type="dxa"/>
            <w:gridSpan w:val="2"/>
            <w:tcBorders>
              <w:bottom w:val="dotted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4B5849A2" w14:textId="77777777" w:rsidR="00A82F5A" w:rsidRDefault="00193900">
            <w:pPr>
              <w:autoSpaceDE w:val="0"/>
              <w:jc w:val="right"/>
              <w:rPr>
                <w:rFonts w:ascii="Calibri" w:hAnsi="Calibri" w:cs="Tahoma"/>
                <w:bCs/>
                <w:color w:val="262626"/>
                <w:sz w:val="16"/>
                <w:szCs w:val="16"/>
                <w:lang w:val="de-AT"/>
              </w:rPr>
            </w:pPr>
            <w:r w:rsidRPr="0084298A">
              <w:rPr>
                <w:rFonts w:ascii="Calibri" w:hAnsi="Calibri" w:cs="Tahoma"/>
                <w:bCs/>
                <w:color w:val="262626"/>
                <w:sz w:val="16"/>
                <w:szCs w:val="16"/>
                <w:lang w:val="de-AT"/>
              </w:rPr>
              <w:t>2</w:t>
            </w:r>
          </w:p>
        </w:tc>
        <w:tc>
          <w:tcPr>
            <w:tcW w:w="6502" w:type="dxa"/>
            <w:gridSpan w:val="2"/>
            <w:tcBorders>
              <w:left w:val="nil"/>
              <w:bottom w:val="dotted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150DA41F" w14:textId="77777777" w:rsidR="00A82F5A" w:rsidRPr="00145E18" w:rsidRDefault="00193900">
            <w:pPr>
              <w:autoSpaceDE w:val="0"/>
              <w:rPr>
                <w:rFonts w:ascii="Calibri" w:hAnsi="Calibri" w:cs="Tahoma"/>
                <w:color w:val="262626"/>
                <w:sz w:val="19"/>
                <w:szCs w:val="19"/>
              </w:rPr>
            </w:pPr>
            <w:r w:rsidRPr="00145E18">
              <w:rPr>
                <w:rFonts w:ascii="Calibri" w:hAnsi="Calibri" w:cs="Tahoma"/>
                <w:color w:val="262626"/>
                <w:sz w:val="19"/>
                <w:szCs w:val="19"/>
              </w:rPr>
              <w:t>Contributi già approvati dal settore pubblico per il progetto</w:t>
            </w:r>
          </w:p>
        </w:tc>
        <w:tc>
          <w:tcPr>
            <w:tcW w:w="44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475DF727" w14:textId="77777777" w:rsidR="00A82F5A" w:rsidRDefault="00193900">
            <w:pPr>
              <w:autoSpaceDE w:val="0"/>
              <w:jc w:val="right"/>
              <w:rPr>
                <w:rFonts w:ascii="Calibri" w:hAnsi="Calibri" w:cs="Tahoma"/>
                <w:smallCaps/>
                <w:color w:val="262626"/>
                <w:sz w:val="19"/>
                <w:szCs w:val="19"/>
                <w:lang w:val="de-AT"/>
              </w:rPr>
            </w:pPr>
            <w:r w:rsidRPr="0084298A">
              <w:rPr>
                <w:rFonts w:ascii="Calibri" w:hAnsi="Calibri" w:cs="Tahoma"/>
                <w:smallCaps/>
                <w:color w:val="262626"/>
                <w:sz w:val="19"/>
                <w:szCs w:val="19"/>
                <w:lang w:val="de-AT"/>
              </w:rPr>
              <w:t>€</w:t>
            </w:r>
          </w:p>
        </w:tc>
        <w:tc>
          <w:tcPr>
            <w:tcW w:w="2042" w:type="dxa"/>
            <w:tcBorders>
              <w:bottom w:val="dotted" w:sz="4" w:space="0" w:color="auto"/>
              <w:right w:val="dotted" w:sz="4" w:space="0" w:color="auto"/>
            </w:tcBorders>
            <w:shd w:val="clear" w:color="auto" w:fill="F2F2F2"/>
            <w:tcMar>
              <w:left w:w="28" w:type="dxa"/>
              <w:right w:w="28" w:type="dxa"/>
            </w:tcMar>
          </w:tcPr>
          <w:p w14:paraId="7ADF6E5A" w14:textId="77777777" w:rsidR="00A82F5A" w:rsidRDefault="00193900">
            <w:pPr>
              <w:tabs>
                <w:tab w:val="right" w:pos="1986"/>
              </w:tabs>
              <w:autoSpaceDE w:val="0"/>
              <w:rPr>
                <w:rFonts w:ascii="Calibri" w:hAnsi="Calibri" w:cs="Tahoma"/>
                <w:smallCaps/>
                <w:color w:val="262626"/>
                <w:sz w:val="19"/>
                <w:szCs w:val="19"/>
                <w:lang w:val="de-AT"/>
              </w:rPr>
            </w:pP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tab/>
            </w:r>
            <w:r w:rsidR="002F1955"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fldChar w:fldCharType="begin">
                <w:ffData>
                  <w:name w:val="ContribCoPubbl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bookmarkStart w:id="32" w:name="ContribCoPubbl"/>
            <w:r w:rsidR="002F1955"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instrText xml:space="preserve"> FORMTEXT </w:instrText>
            </w:r>
            <w:r w:rsidR="002F1955"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</w:r>
            <w:r w:rsidR="002F1955"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fldChar w:fldCharType="separate"/>
            </w:r>
            <w:r w:rsidR="002F1955" w:rsidRPr="0084298A">
              <w:rPr>
                <w:rFonts w:eastAsia="Calibri" w:cs="Calibri"/>
                <w:noProof/>
                <w:color w:val="262626"/>
                <w:sz w:val="19"/>
                <w:szCs w:val="19"/>
                <w:lang w:val="de-AT"/>
              </w:rPr>
              <w:t> </w:t>
            </w:r>
            <w:r w:rsidR="002F1955" w:rsidRPr="0084298A">
              <w:rPr>
                <w:rFonts w:eastAsia="Calibri" w:cs="Calibri"/>
                <w:noProof/>
                <w:color w:val="262626"/>
                <w:sz w:val="19"/>
                <w:szCs w:val="19"/>
                <w:lang w:val="de-AT"/>
              </w:rPr>
              <w:t> </w:t>
            </w:r>
            <w:r w:rsidR="002F1955" w:rsidRPr="0084298A">
              <w:rPr>
                <w:rFonts w:eastAsia="Calibri" w:cs="Calibri"/>
                <w:noProof/>
                <w:color w:val="262626"/>
                <w:sz w:val="19"/>
                <w:szCs w:val="19"/>
                <w:lang w:val="de-AT"/>
              </w:rPr>
              <w:t> </w:t>
            </w:r>
            <w:r w:rsidR="002F1955" w:rsidRPr="0084298A">
              <w:rPr>
                <w:rFonts w:eastAsia="Calibri" w:cs="Calibri"/>
                <w:noProof/>
                <w:color w:val="262626"/>
                <w:sz w:val="19"/>
                <w:szCs w:val="19"/>
                <w:lang w:val="de-AT"/>
              </w:rPr>
              <w:t> </w:t>
            </w:r>
            <w:r w:rsidR="002F1955" w:rsidRPr="0084298A">
              <w:rPr>
                <w:rFonts w:eastAsia="Calibri" w:cs="Calibri"/>
                <w:noProof/>
                <w:color w:val="262626"/>
                <w:sz w:val="19"/>
                <w:szCs w:val="19"/>
                <w:lang w:val="de-AT"/>
              </w:rPr>
              <w:t> </w:t>
            </w:r>
            <w:r w:rsidR="002F1955"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fldChar w:fldCharType="end"/>
            </w:r>
            <w:bookmarkEnd w:id="32"/>
          </w:p>
        </w:tc>
      </w:tr>
      <w:tr w:rsidR="00F839C7" w:rsidRPr="0084298A" w14:paraId="160E7B40" w14:textId="77777777" w:rsidTr="001244B5">
        <w:tblPrEx>
          <w:tblBorders>
            <w:bottom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0" w:type="dxa"/>
          <w:trHeight w:hRule="exact" w:val="113"/>
        </w:trPr>
        <w:tc>
          <w:tcPr>
            <w:tcW w:w="614" w:type="dxa"/>
            <w:gridSpan w:val="2"/>
            <w:tcBorders>
              <w:left w:val="nil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622D0F79" w14:textId="77777777" w:rsidR="000711E8" w:rsidRPr="0084298A" w:rsidRDefault="000711E8" w:rsidP="000711E8">
            <w:pPr>
              <w:autoSpaceDE w:val="0"/>
              <w:rPr>
                <w:rFonts w:ascii="Calibri" w:hAnsi="Calibri" w:cs="Tahoma"/>
                <w:color w:val="262626"/>
                <w:sz w:val="19"/>
                <w:szCs w:val="19"/>
                <w:lang w:val="de-AT"/>
              </w:rPr>
            </w:pPr>
          </w:p>
        </w:tc>
        <w:tc>
          <w:tcPr>
            <w:tcW w:w="285" w:type="dxa"/>
            <w:gridSpan w:val="2"/>
            <w:tcBorders>
              <w:top w:val="dotted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75B79049" w14:textId="77777777" w:rsidR="000711E8" w:rsidRPr="0084298A" w:rsidRDefault="000711E8" w:rsidP="001244B5">
            <w:pPr>
              <w:autoSpaceDE w:val="0"/>
              <w:jc w:val="right"/>
              <w:rPr>
                <w:rFonts w:ascii="Calibri" w:hAnsi="Calibri" w:cs="Tahoma"/>
                <w:color w:val="262626"/>
                <w:sz w:val="16"/>
                <w:szCs w:val="16"/>
                <w:lang w:val="de-AT"/>
              </w:rPr>
            </w:pPr>
          </w:p>
        </w:tc>
        <w:tc>
          <w:tcPr>
            <w:tcW w:w="3186" w:type="dxa"/>
            <w:tcBorders>
              <w:top w:val="dotted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1E273FFA" w14:textId="77777777" w:rsidR="000711E8" w:rsidRPr="0084298A" w:rsidRDefault="000711E8" w:rsidP="000711E8">
            <w:pPr>
              <w:autoSpaceDE w:val="0"/>
              <w:rPr>
                <w:rFonts w:ascii="Calibri" w:hAnsi="Calibri" w:cs="Tahoma"/>
                <w:color w:val="262626"/>
                <w:sz w:val="19"/>
                <w:szCs w:val="19"/>
                <w:lang w:val="de-AT"/>
              </w:rPr>
            </w:pPr>
          </w:p>
        </w:tc>
        <w:tc>
          <w:tcPr>
            <w:tcW w:w="3316" w:type="dxa"/>
            <w:tcBorders>
              <w:top w:val="dotted" w:sz="4" w:space="0" w:color="auto"/>
              <w:left w:val="nil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62CE0C3F" w14:textId="77777777" w:rsidR="000711E8" w:rsidRPr="0084298A" w:rsidRDefault="000711E8" w:rsidP="000711E8">
            <w:pPr>
              <w:autoSpaceDE w:val="0"/>
              <w:rPr>
                <w:rFonts w:ascii="Calibri" w:hAnsi="Calibri" w:cs="Tahoma"/>
                <w:color w:val="262626"/>
                <w:sz w:val="19"/>
                <w:szCs w:val="19"/>
                <w:lang w:val="de-AT"/>
              </w:rPr>
            </w:pPr>
          </w:p>
        </w:tc>
        <w:tc>
          <w:tcPr>
            <w:tcW w:w="44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15B8B018" w14:textId="77777777" w:rsidR="000711E8" w:rsidRPr="0084298A" w:rsidRDefault="000711E8" w:rsidP="000711E8">
            <w:pPr>
              <w:autoSpaceDE w:val="0"/>
              <w:rPr>
                <w:rFonts w:ascii="Calibri" w:hAnsi="Calibri" w:cs="Tahoma"/>
                <w:color w:val="262626"/>
                <w:sz w:val="19"/>
                <w:szCs w:val="19"/>
                <w:lang w:val="de-AT"/>
              </w:rPr>
            </w:pPr>
          </w:p>
        </w:tc>
        <w:tc>
          <w:tcPr>
            <w:tcW w:w="2042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69484F13" w14:textId="77777777" w:rsidR="000711E8" w:rsidRPr="0084298A" w:rsidRDefault="000711E8" w:rsidP="000711E8">
            <w:pPr>
              <w:autoSpaceDE w:val="0"/>
              <w:rPr>
                <w:rFonts w:ascii="Calibri" w:hAnsi="Calibri" w:cs="Tahoma"/>
                <w:color w:val="262626"/>
                <w:sz w:val="19"/>
                <w:szCs w:val="19"/>
                <w:lang w:val="de-AT"/>
              </w:rPr>
            </w:pPr>
          </w:p>
        </w:tc>
      </w:tr>
      <w:tr w:rsidR="001244B5" w:rsidRPr="0084298A" w14:paraId="45E483DF" w14:textId="77777777" w:rsidTr="001244B5">
        <w:tblPrEx>
          <w:tblBorders>
            <w:bottom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0" w:type="dxa"/>
        </w:trPr>
        <w:tc>
          <w:tcPr>
            <w:tcW w:w="614" w:type="dxa"/>
            <w:gridSpan w:val="2"/>
            <w:tcBorders>
              <w:left w:val="nil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49AF694" w14:textId="77777777" w:rsidR="000711E8" w:rsidRPr="0084298A" w:rsidRDefault="000711E8" w:rsidP="000711E8">
            <w:pPr>
              <w:autoSpaceDE w:val="0"/>
              <w:rPr>
                <w:rFonts w:ascii="Calibri" w:hAnsi="Calibri" w:cs="Tahoma"/>
                <w:color w:val="262626"/>
                <w:sz w:val="19"/>
                <w:szCs w:val="19"/>
                <w:lang w:val="de-AT"/>
              </w:rPr>
            </w:pPr>
          </w:p>
        </w:tc>
        <w:tc>
          <w:tcPr>
            <w:tcW w:w="285" w:type="dxa"/>
            <w:gridSpan w:val="2"/>
            <w:tcBorders>
              <w:bottom w:val="dotted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07F26BAD" w14:textId="77777777" w:rsidR="00A82F5A" w:rsidRDefault="00193900">
            <w:pPr>
              <w:autoSpaceDE w:val="0"/>
              <w:jc w:val="right"/>
              <w:rPr>
                <w:rFonts w:ascii="Calibri" w:hAnsi="Calibri" w:cs="Tahoma"/>
                <w:bCs/>
                <w:color w:val="262626"/>
                <w:sz w:val="16"/>
                <w:szCs w:val="16"/>
                <w:lang w:val="de-AT"/>
              </w:rPr>
            </w:pPr>
            <w:r w:rsidRPr="0084298A">
              <w:rPr>
                <w:rFonts w:ascii="Calibri" w:hAnsi="Calibri" w:cs="Tahoma"/>
                <w:bCs/>
                <w:color w:val="262626"/>
                <w:sz w:val="16"/>
                <w:szCs w:val="16"/>
                <w:lang w:val="de-AT"/>
              </w:rPr>
              <w:t>3</w:t>
            </w:r>
          </w:p>
        </w:tc>
        <w:tc>
          <w:tcPr>
            <w:tcW w:w="6502" w:type="dxa"/>
            <w:gridSpan w:val="2"/>
            <w:tcBorders>
              <w:left w:val="nil"/>
              <w:bottom w:val="dotted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A199280" w14:textId="77777777" w:rsidR="00A82F5A" w:rsidRPr="00145E18" w:rsidRDefault="00193900">
            <w:pPr>
              <w:autoSpaceDE w:val="0"/>
              <w:rPr>
                <w:rFonts w:ascii="Calibri" w:hAnsi="Calibri" w:cs="Tahoma"/>
                <w:color w:val="262626"/>
                <w:sz w:val="19"/>
                <w:szCs w:val="19"/>
              </w:rPr>
            </w:pPr>
            <w:r w:rsidRPr="00145E18">
              <w:rPr>
                <w:rFonts w:ascii="Calibri" w:hAnsi="Calibri" w:cs="Tahoma"/>
                <w:color w:val="262626"/>
                <w:sz w:val="19"/>
                <w:szCs w:val="19"/>
              </w:rPr>
              <w:t>Altri contributi già approvati (</w:t>
            </w:r>
            <w:r w:rsidRPr="00145E18">
              <w:rPr>
                <w:rFonts w:ascii="Calibri" w:hAnsi="Calibri" w:cs="Tahoma"/>
                <w:i/>
                <w:color w:val="262626"/>
                <w:sz w:val="19"/>
                <w:szCs w:val="19"/>
              </w:rPr>
              <w:t xml:space="preserve">indicare da </w:t>
            </w:r>
            <w:r w:rsidR="00432E45" w:rsidRPr="00145E18">
              <w:rPr>
                <w:rFonts w:ascii="Calibri" w:hAnsi="Calibri" w:cs="Tahoma"/>
                <w:i/>
                <w:color w:val="262626"/>
                <w:sz w:val="19"/>
                <w:szCs w:val="19"/>
              </w:rPr>
              <w:t>quale ente</w:t>
            </w:r>
            <w:r w:rsidRPr="00145E18">
              <w:rPr>
                <w:rFonts w:ascii="Calibri" w:hAnsi="Calibri" w:cs="Tahoma"/>
                <w:color w:val="262626"/>
                <w:sz w:val="19"/>
                <w:szCs w:val="19"/>
              </w:rPr>
              <w:t xml:space="preserve">) </w:t>
            </w:r>
            <w:r w:rsidR="002F1955" w:rsidRPr="0084298A">
              <w:rPr>
                <w:rFonts w:eastAsia="Calibri" w:cs="Calibri"/>
                <w:color w:val="262626"/>
                <w:sz w:val="19"/>
                <w:szCs w:val="19"/>
                <w:u w:val="single"/>
                <w:lang w:val="de-AT"/>
              </w:rPr>
              <w:fldChar w:fldCharType="begin">
                <w:ffData>
                  <w:name w:val="ContribCoAltD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bookmarkStart w:id="33" w:name="ContribCoAltD1"/>
            <w:r w:rsidR="002F1955" w:rsidRPr="00145E18">
              <w:rPr>
                <w:rFonts w:eastAsia="Calibri" w:cs="Calibri"/>
                <w:color w:val="262626"/>
                <w:sz w:val="19"/>
                <w:szCs w:val="19"/>
                <w:u w:val="single"/>
              </w:rPr>
              <w:instrText xml:space="preserve"> FORMTEXT </w:instrText>
            </w:r>
            <w:r w:rsidR="002F1955" w:rsidRPr="0084298A">
              <w:rPr>
                <w:rFonts w:eastAsia="Calibri" w:cs="Calibri"/>
                <w:color w:val="262626"/>
                <w:sz w:val="19"/>
                <w:szCs w:val="19"/>
                <w:u w:val="single"/>
                <w:lang w:val="de-AT"/>
              </w:rPr>
            </w:r>
            <w:r w:rsidR="002F1955" w:rsidRPr="0084298A">
              <w:rPr>
                <w:rFonts w:eastAsia="Calibri" w:cs="Calibri"/>
                <w:color w:val="262626"/>
                <w:sz w:val="19"/>
                <w:szCs w:val="19"/>
                <w:u w:val="single"/>
                <w:lang w:val="de-AT"/>
              </w:rPr>
              <w:fldChar w:fldCharType="separate"/>
            </w:r>
            <w:r w:rsidR="002F1955" w:rsidRPr="0084298A">
              <w:rPr>
                <w:rFonts w:eastAsia="Calibri" w:cs="Calibri"/>
                <w:noProof/>
                <w:color w:val="262626"/>
                <w:sz w:val="19"/>
                <w:szCs w:val="19"/>
                <w:u w:val="single"/>
                <w:lang w:val="de-AT"/>
              </w:rPr>
              <w:t> </w:t>
            </w:r>
            <w:r w:rsidR="002F1955" w:rsidRPr="0084298A">
              <w:rPr>
                <w:rFonts w:eastAsia="Calibri" w:cs="Calibri"/>
                <w:noProof/>
                <w:color w:val="262626"/>
                <w:sz w:val="19"/>
                <w:szCs w:val="19"/>
                <w:u w:val="single"/>
                <w:lang w:val="de-AT"/>
              </w:rPr>
              <w:t> </w:t>
            </w:r>
            <w:r w:rsidR="002F1955" w:rsidRPr="0084298A">
              <w:rPr>
                <w:rFonts w:eastAsia="Calibri" w:cs="Calibri"/>
                <w:noProof/>
                <w:color w:val="262626"/>
                <w:sz w:val="19"/>
                <w:szCs w:val="19"/>
                <w:u w:val="single"/>
                <w:lang w:val="de-AT"/>
              </w:rPr>
              <w:t> </w:t>
            </w:r>
            <w:r w:rsidR="002F1955" w:rsidRPr="0084298A">
              <w:rPr>
                <w:rFonts w:eastAsia="Calibri" w:cs="Calibri"/>
                <w:noProof/>
                <w:color w:val="262626"/>
                <w:sz w:val="19"/>
                <w:szCs w:val="19"/>
                <w:u w:val="single"/>
                <w:lang w:val="de-AT"/>
              </w:rPr>
              <w:t> </w:t>
            </w:r>
            <w:r w:rsidR="002F1955" w:rsidRPr="0084298A">
              <w:rPr>
                <w:rFonts w:eastAsia="Calibri" w:cs="Calibri"/>
                <w:noProof/>
                <w:color w:val="262626"/>
                <w:sz w:val="19"/>
                <w:szCs w:val="19"/>
                <w:u w:val="single"/>
                <w:lang w:val="de-AT"/>
              </w:rPr>
              <w:t> </w:t>
            </w:r>
            <w:r w:rsidR="002F1955" w:rsidRPr="0084298A">
              <w:rPr>
                <w:rFonts w:eastAsia="Calibri" w:cs="Calibri"/>
                <w:color w:val="262626"/>
                <w:sz w:val="19"/>
                <w:szCs w:val="19"/>
                <w:u w:val="single"/>
                <w:lang w:val="de-AT"/>
              </w:rPr>
              <w:fldChar w:fldCharType="end"/>
            </w:r>
            <w:bookmarkEnd w:id="33"/>
          </w:p>
        </w:tc>
        <w:tc>
          <w:tcPr>
            <w:tcW w:w="440" w:type="dxa"/>
            <w:shd w:val="clear" w:color="auto" w:fill="FFFFFF"/>
            <w:tcMar>
              <w:left w:w="28" w:type="dxa"/>
              <w:right w:w="28" w:type="dxa"/>
            </w:tcMar>
          </w:tcPr>
          <w:p w14:paraId="421643B8" w14:textId="77777777" w:rsidR="00A82F5A" w:rsidRDefault="00193900">
            <w:pPr>
              <w:autoSpaceDE w:val="0"/>
              <w:jc w:val="right"/>
              <w:rPr>
                <w:rFonts w:ascii="Calibri" w:hAnsi="Calibri" w:cs="Tahoma"/>
                <w:smallCaps/>
                <w:color w:val="262626"/>
                <w:sz w:val="19"/>
                <w:szCs w:val="19"/>
                <w:lang w:val="de-AT"/>
              </w:rPr>
            </w:pPr>
            <w:r w:rsidRPr="0084298A">
              <w:rPr>
                <w:rFonts w:ascii="Calibri" w:hAnsi="Calibri" w:cs="Tahoma"/>
                <w:color w:val="262626"/>
                <w:sz w:val="19"/>
                <w:szCs w:val="19"/>
                <w:lang w:val="de-AT"/>
              </w:rPr>
              <w:t>€</w:t>
            </w:r>
          </w:p>
        </w:tc>
        <w:tc>
          <w:tcPr>
            <w:tcW w:w="2042" w:type="dxa"/>
            <w:tcBorders>
              <w:bottom w:val="dotted" w:sz="4" w:space="0" w:color="auto"/>
              <w:right w:val="dotted" w:sz="4" w:space="0" w:color="auto"/>
            </w:tcBorders>
            <w:shd w:val="clear" w:color="auto" w:fill="F2F2F2"/>
            <w:tcMar>
              <w:left w:w="28" w:type="dxa"/>
              <w:right w:w="28" w:type="dxa"/>
            </w:tcMar>
          </w:tcPr>
          <w:p w14:paraId="6B30B033" w14:textId="77777777" w:rsidR="00A82F5A" w:rsidRDefault="00193900">
            <w:pPr>
              <w:autoSpaceDE w:val="0"/>
              <w:jc w:val="right"/>
              <w:rPr>
                <w:rFonts w:ascii="Calibri" w:hAnsi="Calibri" w:cs="Tahoma"/>
                <w:smallCaps/>
                <w:color w:val="262626"/>
                <w:sz w:val="19"/>
                <w:szCs w:val="19"/>
                <w:lang w:val="de-AT"/>
              </w:rPr>
            </w:pP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fldChar w:fldCharType="begin">
                <w:ffData>
                  <w:name w:val="ContribCoAltN1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bookmarkStart w:id="34" w:name="ContribCoAltN1"/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instrText xml:space="preserve"> FORMTEXT </w:instrTex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fldChar w:fldCharType="separate"/>
            </w:r>
            <w:r w:rsidRPr="0084298A">
              <w:rPr>
                <w:rFonts w:eastAsia="Calibri" w:cs="Calibri"/>
                <w:noProof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noProof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noProof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noProof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noProof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fldChar w:fldCharType="end"/>
            </w:r>
            <w:bookmarkEnd w:id="34"/>
          </w:p>
        </w:tc>
      </w:tr>
      <w:tr w:rsidR="00310605" w:rsidRPr="0084298A" w14:paraId="64B42191" w14:textId="77777777" w:rsidTr="00F839C7">
        <w:tblPrEx>
          <w:tblBorders>
            <w:bottom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0" w:type="dxa"/>
          <w:trHeight w:hRule="exact" w:val="113"/>
        </w:trPr>
        <w:tc>
          <w:tcPr>
            <w:tcW w:w="614" w:type="dxa"/>
            <w:gridSpan w:val="2"/>
            <w:tcBorders>
              <w:left w:val="nil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6AA3D8DA" w14:textId="77777777" w:rsidR="000711E8" w:rsidRPr="0084298A" w:rsidRDefault="000711E8" w:rsidP="000711E8">
            <w:pPr>
              <w:autoSpaceDE w:val="0"/>
              <w:rPr>
                <w:rFonts w:ascii="Calibri" w:hAnsi="Calibri" w:cs="Tahoma"/>
                <w:color w:val="262626"/>
                <w:sz w:val="19"/>
                <w:szCs w:val="19"/>
                <w:lang w:val="de-AT"/>
              </w:rPr>
            </w:pPr>
          </w:p>
        </w:tc>
        <w:tc>
          <w:tcPr>
            <w:tcW w:w="285" w:type="dxa"/>
            <w:gridSpan w:val="2"/>
            <w:tcBorders>
              <w:top w:val="dotted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2AC3110B" w14:textId="77777777" w:rsidR="000711E8" w:rsidRPr="0084298A" w:rsidRDefault="000711E8" w:rsidP="001244B5">
            <w:pPr>
              <w:autoSpaceDE w:val="0"/>
              <w:jc w:val="right"/>
              <w:rPr>
                <w:rFonts w:ascii="Calibri" w:hAnsi="Calibri" w:cs="Tahoma"/>
                <w:color w:val="262626"/>
                <w:sz w:val="16"/>
                <w:szCs w:val="16"/>
                <w:lang w:val="de-AT"/>
              </w:rPr>
            </w:pPr>
          </w:p>
        </w:tc>
        <w:tc>
          <w:tcPr>
            <w:tcW w:w="6502" w:type="dxa"/>
            <w:gridSpan w:val="2"/>
            <w:tcBorders>
              <w:top w:val="dotted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1871916A" w14:textId="77777777" w:rsidR="000711E8" w:rsidRPr="0084298A" w:rsidRDefault="000711E8" w:rsidP="000711E8">
            <w:pPr>
              <w:autoSpaceDE w:val="0"/>
              <w:rPr>
                <w:rFonts w:ascii="Calibri" w:hAnsi="Calibri" w:cs="Tahoma"/>
                <w:color w:val="262626"/>
                <w:sz w:val="19"/>
                <w:szCs w:val="19"/>
                <w:lang w:val="de-AT"/>
              </w:rPr>
            </w:pPr>
          </w:p>
        </w:tc>
        <w:tc>
          <w:tcPr>
            <w:tcW w:w="44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57E44EBF" w14:textId="77777777" w:rsidR="000711E8" w:rsidRPr="0084298A" w:rsidRDefault="000711E8" w:rsidP="000711E8">
            <w:pPr>
              <w:autoSpaceDE w:val="0"/>
              <w:jc w:val="right"/>
              <w:rPr>
                <w:rFonts w:ascii="Calibri" w:hAnsi="Calibri" w:cs="Tahoma"/>
                <w:smallCaps/>
                <w:color w:val="262626"/>
                <w:sz w:val="19"/>
                <w:szCs w:val="19"/>
                <w:lang w:val="de-AT"/>
              </w:rPr>
            </w:pPr>
          </w:p>
        </w:tc>
        <w:tc>
          <w:tcPr>
            <w:tcW w:w="2042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6CADDAEA" w14:textId="77777777" w:rsidR="000711E8" w:rsidRPr="0084298A" w:rsidRDefault="000711E8" w:rsidP="000711E8">
            <w:pPr>
              <w:autoSpaceDE w:val="0"/>
              <w:jc w:val="right"/>
              <w:rPr>
                <w:rFonts w:ascii="Calibri" w:hAnsi="Calibri" w:cs="Tahoma"/>
                <w:smallCaps/>
                <w:color w:val="262626"/>
                <w:sz w:val="19"/>
                <w:szCs w:val="19"/>
                <w:lang w:val="de-AT"/>
              </w:rPr>
            </w:pPr>
          </w:p>
        </w:tc>
      </w:tr>
      <w:tr w:rsidR="00310605" w:rsidRPr="0084298A" w14:paraId="23179963" w14:textId="77777777" w:rsidTr="001244B5">
        <w:tblPrEx>
          <w:tblBorders>
            <w:bottom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0" w:type="dxa"/>
        </w:trPr>
        <w:tc>
          <w:tcPr>
            <w:tcW w:w="614" w:type="dxa"/>
            <w:gridSpan w:val="2"/>
            <w:tcBorders>
              <w:left w:val="nil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6D789A81" w14:textId="77777777" w:rsidR="000711E8" w:rsidRPr="0084298A" w:rsidRDefault="000711E8" w:rsidP="000711E8">
            <w:pPr>
              <w:autoSpaceDE w:val="0"/>
              <w:rPr>
                <w:rFonts w:ascii="Calibri" w:hAnsi="Calibri" w:cs="Tahoma"/>
                <w:color w:val="262626"/>
                <w:sz w:val="19"/>
                <w:szCs w:val="19"/>
                <w:lang w:val="de-AT"/>
              </w:rPr>
            </w:pPr>
          </w:p>
        </w:tc>
        <w:tc>
          <w:tcPr>
            <w:tcW w:w="285" w:type="dxa"/>
            <w:gridSpan w:val="2"/>
            <w:tcBorders>
              <w:bottom w:val="dotted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46CC371B" w14:textId="77777777" w:rsidR="00A82F5A" w:rsidRDefault="00193900">
            <w:pPr>
              <w:autoSpaceDE w:val="0"/>
              <w:jc w:val="right"/>
              <w:rPr>
                <w:rFonts w:ascii="Calibri" w:hAnsi="Calibri" w:cs="Tahoma"/>
                <w:bCs/>
                <w:color w:val="262626"/>
                <w:sz w:val="16"/>
                <w:szCs w:val="16"/>
                <w:lang w:val="de-AT"/>
              </w:rPr>
            </w:pPr>
            <w:r w:rsidRPr="0084298A">
              <w:rPr>
                <w:rFonts w:ascii="Calibri" w:hAnsi="Calibri" w:cs="Tahoma"/>
                <w:bCs/>
                <w:color w:val="262626"/>
                <w:sz w:val="16"/>
                <w:szCs w:val="16"/>
                <w:lang w:val="de-AT"/>
              </w:rPr>
              <w:t>4</w:t>
            </w:r>
          </w:p>
        </w:tc>
        <w:tc>
          <w:tcPr>
            <w:tcW w:w="6502" w:type="dxa"/>
            <w:gridSpan w:val="2"/>
            <w:tcBorders>
              <w:left w:val="nil"/>
              <w:bottom w:val="dotted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236AE48C" w14:textId="400AF24E" w:rsidR="00A82F5A" w:rsidRPr="00145E18" w:rsidRDefault="00193900">
            <w:pPr>
              <w:autoSpaceDE w:val="0"/>
              <w:rPr>
                <w:rFonts w:ascii="Calibri" w:hAnsi="Calibri" w:cs="Tahoma"/>
                <w:color w:val="262626"/>
                <w:sz w:val="19"/>
                <w:szCs w:val="19"/>
              </w:rPr>
            </w:pPr>
            <w:r w:rsidRPr="00145E18">
              <w:rPr>
                <w:rFonts w:ascii="Calibri" w:hAnsi="Calibri" w:cs="Tahoma"/>
                <w:color w:val="262626"/>
                <w:sz w:val="19"/>
                <w:szCs w:val="19"/>
              </w:rPr>
              <w:t xml:space="preserve">Contributo di finanziamento richiesto alla Fondazione </w:t>
            </w:r>
            <w:r w:rsidR="00D7271A">
              <w:rPr>
                <w:rFonts w:ascii="Calibri" w:hAnsi="Calibri" w:cs="Tahoma"/>
                <w:color w:val="262626"/>
                <w:sz w:val="19"/>
                <w:szCs w:val="19"/>
              </w:rPr>
              <w:t xml:space="preserve">Cassa di risparmio dell’Alto </w:t>
            </w:r>
            <w:proofErr w:type="gramStart"/>
            <w:r w:rsidR="00D7271A">
              <w:rPr>
                <w:rFonts w:ascii="Calibri" w:hAnsi="Calibri" w:cs="Tahoma"/>
                <w:color w:val="262626"/>
                <w:sz w:val="19"/>
                <w:szCs w:val="19"/>
              </w:rPr>
              <w:t xml:space="preserve">Adige </w:t>
            </w:r>
            <w:r w:rsidRPr="00145E18">
              <w:rPr>
                <w:rFonts w:ascii="Calibri" w:hAnsi="Calibri" w:cs="Tahoma"/>
                <w:color w:val="262626"/>
                <w:sz w:val="19"/>
                <w:szCs w:val="19"/>
              </w:rPr>
              <w:t xml:space="preserve"> </w:t>
            </w:r>
            <w:r w:rsidR="00DE2602" w:rsidRPr="00145E18">
              <w:rPr>
                <w:rFonts w:ascii="Calibri" w:hAnsi="Calibri" w:cs="Tahoma"/>
                <w:i/>
                <w:color w:val="262626"/>
                <w:sz w:val="19"/>
                <w:szCs w:val="19"/>
              </w:rPr>
              <w:t>(</w:t>
            </w:r>
            <w:proofErr w:type="gramEnd"/>
            <w:r w:rsidR="00DE2602" w:rsidRPr="00145E18">
              <w:rPr>
                <w:rFonts w:ascii="Calibri" w:hAnsi="Calibri" w:cs="Tahoma"/>
                <w:i/>
                <w:color w:val="262626"/>
                <w:sz w:val="19"/>
                <w:szCs w:val="19"/>
              </w:rPr>
              <w:t xml:space="preserve">non superiore a </w:t>
            </w:r>
            <w:r w:rsidR="00F357B8" w:rsidRPr="00145E18">
              <w:rPr>
                <w:rFonts w:ascii="Calibri" w:hAnsi="Calibri" w:cs="Tahoma"/>
                <w:i/>
                <w:color w:val="262626"/>
                <w:sz w:val="19"/>
                <w:szCs w:val="19"/>
              </w:rPr>
              <w:t>2</w:t>
            </w:r>
            <w:r w:rsidRPr="00145E18">
              <w:rPr>
                <w:rFonts w:ascii="Calibri" w:hAnsi="Calibri" w:cs="Tahoma"/>
                <w:i/>
                <w:color w:val="262626"/>
                <w:sz w:val="19"/>
                <w:szCs w:val="19"/>
              </w:rPr>
              <w:t xml:space="preserve">.500 </w:t>
            </w:r>
            <w:r w:rsidR="00DE2602" w:rsidRPr="00145E18">
              <w:rPr>
                <w:rFonts w:ascii="Calibri" w:hAnsi="Calibri" w:cs="Tahoma"/>
                <w:i/>
                <w:color w:val="262626"/>
                <w:sz w:val="19"/>
                <w:szCs w:val="19"/>
              </w:rPr>
              <w:t>euro (</w:t>
            </w:r>
            <w:r w:rsidRPr="00145E18">
              <w:rPr>
                <w:rFonts w:ascii="Calibri" w:hAnsi="Calibri" w:cs="Tahoma"/>
                <w:i/>
                <w:color w:val="262626"/>
                <w:sz w:val="19"/>
                <w:szCs w:val="19"/>
              </w:rPr>
              <w:t>lordi</w:t>
            </w:r>
            <w:r w:rsidR="00C41DE6" w:rsidRPr="00145E18">
              <w:rPr>
                <w:rFonts w:ascii="Calibri" w:hAnsi="Calibri" w:cs="Tahoma"/>
                <w:i/>
                <w:color w:val="262626"/>
                <w:sz w:val="19"/>
                <w:szCs w:val="19"/>
              </w:rPr>
              <w:t xml:space="preserve">)) </w:t>
            </w:r>
            <w:r w:rsidR="00C41DE6" w:rsidRPr="0084298A">
              <w:rPr>
                <w:rStyle w:val="Funotenzeichen"/>
                <w:rFonts w:ascii="Calibri" w:hAnsi="Calibri" w:cs="Tahoma"/>
                <w:i/>
                <w:color w:val="262626"/>
                <w:sz w:val="19"/>
                <w:szCs w:val="19"/>
                <w:lang w:val="de-AT"/>
              </w:rPr>
              <w:footnoteReference w:id="2"/>
            </w:r>
          </w:p>
        </w:tc>
        <w:tc>
          <w:tcPr>
            <w:tcW w:w="44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56CE8B40" w14:textId="77777777" w:rsidR="00A82F5A" w:rsidRDefault="00193900">
            <w:pPr>
              <w:autoSpaceDE w:val="0"/>
              <w:jc w:val="right"/>
              <w:rPr>
                <w:rFonts w:ascii="Calibri" w:hAnsi="Calibri" w:cs="Tahoma"/>
                <w:smallCaps/>
                <w:color w:val="262626"/>
                <w:sz w:val="19"/>
                <w:szCs w:val="19"/>
                <w:lang w:val="de-AT"/>
              </w:rPr>
            </w:pPr>
            <w:r w:rsidRPr="0084298A">
              <w:rPr>
                <w:rFonts w:ascii="Calibri" w:hAnsi="Calibri" w:cs="Tahoma"/>
                <w:color w:val="262626"/>
                <w:sz w:val="19"/>
                <w:szCs w:val="19"/>
                <w:lang w:val="de-AT"/>
              </w:rPr>
              <w:t>€</w:t>
            </w:r>
          </w:p>
        </w:tc>
        <w:tc>
          <w:tcPr>
            <w:tcW w:w="2042" w:type="dxa"/>
            <w:tcBorders>
              <w:bottom w:val="dotted" w:sz="4" w:space="0" w:color="auto"/>
              <w:right w:val="dotted" w:sz="4" w:space="0" w:color="auto"/>
            </w:tcBorders>
            <w:shd w:val="clear" w:color="auto" w:fill="F2F2F2"/>
            <w:tcMar>
              <w:left w:w="28" w:type="dxa"/>
              <w:right w:w="28" w:type="dxa"/>
            </w:tcMar>
          </w:tcPr>
          <w:p w14:paraId="4CC0FF86" w14:textId="77777777" w:rsidR="00A82F5A" w:rsidRDefault="00193900">
            <w:pPr>
              <w:autoSpaceDE w:val="0"/>
              <w:jc w:val="right"/>
              <w:rPr>
                <w:rFonts w:ascii="Calibri" w:hAnsi="Calibri" w:cs="Tahoma"/>
                <w:smallCaps/>
                <w:color w:val="262626"/>
                <w:sz w:val="19"/>
                <w:szCs w:val="19"/>
                <w:lang w:val="de-AT"/>
              </w:rPr>
            </w:pP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fldChar w:fldCharType="begin">
                <w:ffData>
                  <w:name w:val="ContrRich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bookmarkStart w:id="35" w:name="ContrRich"/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instrText xml:space="preserve"> FORMTEXT </w:instrTex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fldChar w:fldCharType="separate"/>
            </w:r>
            <w:r w:rsidRPr="0084298A">
              <w:rPr>
                <w:rFonts w:eastAsia="Calibri" w:cs="Calibri"/>
                <w:noProof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noProof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noProof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noProof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noProof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color w:val="262626"/>
                <w:sz w:val="19"/>
                <w:szCs w:val="19"/>
                <w:lang w:val="de-AT"/>
              </w:rPr>
              <w:fldChar w:fldCharType="end"/>
            </w:r>
            <w:bookmarkEnd w:id="35"/>
          </w:p>
        </w:tc>
      </w:tr>
      <w:tr w:rsidR="00310605" w:rsidRPr="0084298A" w14:paraId="50F81E73" w14:textId="77777777" w:rsidTr="00F839C7">
        <w:tblPrEx>
          <w:tblBorders>
            <w:bottom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0" w:type="dxa"/>
          <w:trHeight w:hRule="exact" w:val="113"/>
        </w:trPr>
        <w:tc>
          <w:tcPr>
            <w:tcW w:w="614" w:type="dxa"/>
            <w:gridSpan w:val="2"/>
            <w:tcBorders>
              <w:left w:val="nil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5B643F68" w14:textId="77777777" w:rsidR="000711E8" w:rsidRPr="0084298A" w:rsidRDefault="000711E8" w:rsidP="000711E8">
            <w:pPr>
              <w:autoSpaceDE w:val="0"/>
              <w:rPr>
                <w:rFonts w:ascii="Calibri" w:hAnsi="Calibri" w:cs="Tahoma"/>
                <w:color w:val="262626"/>
                <w:sz w:val="19"/>
                <w:szCs w:val="19"/>
                <w:lang w:val="de-AT"/>
              </w:rPr>
            </w:pPr>
          </w:p>
        </w:tc>
        <w:tc>
          <w:tcPr>
            <w:tcW w:w="285" w:type="dxa"/>
            <w:gridSpan w:val="2"/>
            <w:tcBorders>
              <w:top w:val="dotted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2FE16DD2" w14:textId="77777777" w:rsidR="000711E8" w:rsidRPr="0084298A" w:rsidRDefault="000711E8" w:rsidP="001244B5">
            <w:pPr>
              <w:autoSpaceDE w:val="0"/>
              <w:jc w:val="right"/>
              <w:rPr>
                <w:rFonts w:ascii="Calibri" w:hAnsi="Calibri" w:cs="Tahoma"/>
                <w:bCs/>
                <w:color w:val="262626"/>
                <w:sz w:val="19"/>
                <w:szCs w:val="19"/>
                <w:lang w:val="de-AT"/>
              </w:rPr>
            </w:pPr>
          </w:p>
        </w:tc>
        <w:tc>
          <w:tcPr>
            <w:tcW w:w="6502" w:type="dxa"/>
            <w:gridSpan w:val="2"/>
            <w:tcBorders>
              <w:top w:val="dotted" w:sz="4" w:space="0" w:color="auto"/>
              <w:left w:val="nil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763EE07C" w14:textId="77777777" w:rsidR="000711E8" w:rsidRPr="0084298A" w:rsidRDefault="000711E8" w:rsidP="000711E8">
            <w:pPr>
              <w:autoSpaceDE w:val="0"/>
              <w:rPr>
                <w:rFonts w:ascii="Calibri" w:hAnsi="Calibri" w:cs="Tahoma"/>
                <w:color w:val="262626"/>
                <w:sz w:val="19"/>
                <w:szCs w:val="19"/>
                <w:lang w:val="de-AT"/>
              </w:rPr>
            </w:pPr>
          </w:p>
        </w:tc>
        <w:tc>
          <w:tcPr>
            <w:tcW w:w="44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6536F506" w14:textId="77777777" w:rsidR="000711E8" w:rsidRPr="0084298A" w:rsidRDefault="000711E8" w:rsidP="000711E8">
            <w:pPr>
              <w:autoSpaceDE w:val="0"/>
              <w:jc w:val="right"/>
              <w:rPr>
                <w:rFonts w:ascii="Calibri" w:hAnsi="Calibri" w:cs="Tahoma"/>
                <w:color w:val="262626"/>
                <w:sz w:val="19"/>
                <w:szCs w:val="19"/>
                <w:lang w:val="de-AT"/>
              </w:rPr>
            </w:pPr>
          </w:p>
        </w:tc>
        <w:tc>
          <w:tcPr>
            <w:tcW w:w="2042" w:type="dxa"/>
            <w:tcBorders>
              <w:top w:val="dotted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0862CA50" w14:textId="77777777" w:rsidR="000711E8" w:rsidRPr="0084298A" w:rsidRDefault="000711E8" w:rsidP="000711E8">
            <w:pPr>
              <w:autoSpaceDE w:val="0"/>
              <w:jc w:val="right"/>
              <w:rPr>
                <w:rFonts w:ascii="Calibri" w:hAnsi="Calibri" w:cs="Tahoma"/>
                <w:smallCaps/>
                <w:color w:val="262626"/>
                <w:sz w:val="19"/>
                <w:szCs w:val="19"/>
                <w:lang w:val="de-AT"/>
              </w:rPr>
            </w:pPr>
          </w:p>
        </w:tc>
      </w:tr>
      <w:tr w:rsidR="00725C80" w:rsidRPr="0084298A" w14:paraId="2EB25048" w14:textId="77777777" w:rsidTr="001244B5">
        <w:tblPrEx>
          <w:tblBorders>
            <w:bottom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0" w:type="dxa"/>
        </w:trPr>
        <w:tc>
          <w:tcPr>
            <w:tcW w:w="614" w:type="dxa"/>
            <w:gridSpan w:val="2"/>
            <w:tcBorders>
              <w:left w:val="nil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59B5153E" w14:textId="77777777" w:rsidR="000711E8" w:rsidRPr="0084298A" w:rsidRDefault="000711E8" w:rsidP="000711E8">
            <w:pPr>
              <w:autoSpaceDE w:val="0"/>
              <w:rPr>
                <w:rFonts w:ascii="Calibri" w:hAnsi="Calibri" w:cs="Tahoma"/>
                <w:b/>
                <w:color w:val="262626"/>
                <w:sz w:val="19"/>
                <w:szCs w:val="19"/>
                <w:lang w:val="de-AT"/>
              </w:rPr>
            </w:pPr>
          </w:p>
        </w:tc>
        <w:tc>
          <w:tcPr>
            <w:tcW w:w="285" w:type="dxa"/>
            <w:gridSpan w:val="2"/>
            <w:tcBorders>
              <w:bottom w:val="dotted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12FCC1D8" w14:textId="77777777" w:rsidR="000711E8" w:rsidRPr="0084298A" w:rsidRDefault="000711E8" w:rsidP="001244B5">
            <w:pPr>
              <w:autoSpaceDE w:val="0"/>
              <w:jc w:val="right"/>
              <w:rPr>
                <w:rFonts w:ascii="Calibri" w:hAnsi="Calibri" w:cs="Tahoma"/>
                <w:b/>
                <w:color w:val="262626"/>
                <w:sz w:val="19"/>
                <w:szCs w:val="19"/>
                <w:lang w:val="de-AT"/>
              </w:rPr>
            </w:pPr>
          </w:p>
        </w:tc>
        <w:tc>
          <w:tcPr>
            <w:tcW w:w="6502" w:type="dxa"/>
            <w:gridSpan w:val="2"/>
            <w:tcBorders>
              <w:left w:val="nil"/>
              <w:bottom w:val="dotted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05A5388A" w14:textId="77777777" w:rsidR="00A82F5A" w:rsidRDefault="00193900">
            <w:pPr>
              <w:autoSpaceDE w:val="0"/>
              <w:rPr>
                <w:rFonts w:ascii="Calibri" w:hAnsi="Calibri" w:cs="Tahoma"/>
                <w:b/>
                <w:color w:val="262626"/>
                <w:sz w:val="19"/>
                <w:szCs w:val="19"/>
                <w:lang w:val="de-AT"/>
              </w:rPr>
            </w:pPr>
            <w:r w:rsidRPr="0084298A">
              <w:rPr>
                <w:rFonts w:ascii="Calibri" w:hAnsi="Calibri" w:cs="Tahoma"/>
                <w:b/>
                <w:color w:val="262626"/>
                <w:sz w:val="19"/>
                <w:szCs w:val="19"/>
                <w:lang w:val="de-AT"/>
              </w:rPr>
              <w:t>TOTALE</w:t>
            </w:r>
          </w:p>
        </w:tc>
        <w:tc>
          <w:tcPr>
            <w:tcW w:w="44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2E76BB09" w14:textId="77777777" w:rsidR="00A82F5A" w:rsidRDefault="00193900">
            <w:pPr>
              <w:autoSpaceDE w:val="0"/>
              <w:jc w:val="right"/>
              <w:rPr>
                <w:rFonts w:ascii="Calibri" w:hAnsi="Calibri" w:cs="Tahoma"/>
                <w:b/>
                <w:color w:val="262626"/>
                <w:sz w:val="19"/>
                <w:szCs w:val="19"/>
                <w:lang w:val="de-AT"/>
              </w:rPr>
            </w:pPr>
            <w:r w:rsidRPr="0084298A">
              <w:rPr>
                <w:rFonts w:ascii="Calibri" w:hAnsi="Calibri" w:cs="Tahoma"/>
                <w:b/>
                <w:color w:val="262626"/>
                <w:sz w:val="19"/>
                <w:szCs w:val="19"/>
                <w:lang w:val="de-AT"/>
              </w:rPr>
              <w:t>€</w:t>
            </w:r>
          </w:p>
        </w:tc>
        <w:tc>
          <w:tcPr>
            <w:tcW w:w="2042" w:type="dxa"/>
            <w:tcBorders>
              <w:bottom w:val="dotted" w:sz="4" w:space="0" w:color="auto"/>
              <w:right w:val="dotted" w:sz="4" w:space="0" w:color="auto"/>
            </w:tcBorders>
            <w:shd w:val="clear" w:color="auto" w:fill="F2F2F2"/>
            <w:tcMar>
              <w:left w:w="28" w:type="dxa"/>
              <w:right w:w="28" w:type="dxa"/>
            </w:tcMar>
          </w:tcPr>
          <w:p w14:paraId="1BF204E4" w14:textId="77777777" w:rsidR="00A82F5A" w:rsidRDefault="00193900">
            <w:pPr>
              <w:autoSpaceDE w:val="0"/>
              <w:jc w:val="right"/>
              <w:rPr>
                <w:rFonts w:ascii="Calibri" w:hAnsi="Calibri" w:cs="Tahoma"/>
                <w:b/>
                <w:smallCaps/>
                <w:color w:val="262626"/>
                <w:sz w:val="19"/>
                <w:szCs w:val="19"/>
                <w:lang w:val="de-AT"/>
              </w:rPr>
            </w:pPr>
            <w:r w:rsidRPr="0084298A">
              <w:rPr>
                <w:rFonts w:eastAsia="Calibri" w:cs="Calibri"/>
                <w:b/>
                <w:color w:val="262626"/>
                <w:sz w:val="19"/>
                <w:szCs w:val="19"/>
                <w:lang w:val="de-AT"/>
              </w:rPr>
              <w:fldChar w:fldCharType="begin">
                <w:ffData>
                  <w:name w:val="TotCopertura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bookmarkStart w:id="36" w:name="TotCopertura"/>
            <w:r w:rsidRPr="0084298A">
              <w:rPr>
                <w:rFonts w:eastAsia="Calibri" w:cs="Calibri"/>
                <w:b/>
                <w:color w:val="262626"/>
                <w:sz w:val="19"/>
                <w:szCs w:val="19"/>
                <w:lang w:val="de-AT"/>
              </w:rPr>
              <w:instrText xml:space="preserve"> FORMTEXT </w:instrText>
            </w:r>
            <w:r w:rsidRPr="0084298A">
              <w:rPr>
                <w:rFonts w:eastAsia="Calibri" w:cs="Calibri"/>
                <w:b/>
                <w:color w:val="262626"/>
                <w:sz w:val="19"/>
                <w:szCs w:val="19"/>
                <w:lang w:val="de-AT"/>
              </w:rPr>
            </w:r>
            <w:r w:rsidRPr="0084298A">
              <w:rPr>
                <w:rFonts w:eastAsia="Calibri" w:cs="Calibri"/>
                <w:b/>
                <w:color w:val="262626"/>
                <w:sz w:val="19"/>
                <w:szCs w:val="19"/>
                <w:lang w:val="de-AT"/>
              </w:rPr>
              <w:fldChar w:fldCharType="separate"/>
            </w:r>
            <w:r w:rsidRPr="0084298A">
              <w:rPr>
                <w:rFonts w:eastAsia="Calibri" w:cs="Calibri"/>
                <w:b/>
                <w:noProof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b/>
                <w:noProof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b/>
                <w:noProof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b/>
                <w:noProof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b/>
                <w:noProof/>
                <w:color w:val="262626"/>
                <w:sz w:val="19"/>
                <w:szCs w:val="19"/>
                <w:lang w:val="de-AT"/>
              </w:rPr>
              <w:t> </w:t>
            </w:r>
            <w:r w:rsidRPr="0084298A">
              <w:rPr>
                <w:rFonts w:eastAsia="Calibri" w:cs="Calibri"/>
                <w:b/>
                <w:color w:val="262626"/>
                <w:sz w:val="19"/>
                <w:szCs w:val="19"/>
                <w:lang w:val="de-AT"/>
              </w:rPr>
              <w:fldChar w:fldCharType="end"/>
            </w:r>
            <w:bookmarkEnd w:id="36"/>
          </w:p>
        </w:tc>
      </w:tr>
    </w:tbl>
    <w:p w14:paraId="09BEAF81" w14:textId="77777777" w:rsidR="00976925" w:rsidRPr="00A57EEB" w:rsidRDefault="00976925" w:rsidP="00FE2D71">
      <w:pPr>
        <w:rPr>
          <w:rFonts w:ascii="Calibri" w:eastAsia="Calibri" w:hAnsi="Calibri" w:cs="Calibri"/>
          <w:color w:val="262626"/>
          <w:sz w:val="20"/>
          <w:szCs w:val="20"/>
          <w:lang w:val="de-AT" w:eastAsia="en-US"/>
        </w:rPr>
      </w:pPr>
    </w:p>
    <w:p w14:paraId="735F9711" w14:textId="77777777" w:rsidR="000711E8" w:rsidRPr="00A57EEB" w:rsidRDefault="000711E8" w:rsidP="000711E8">
      <w:pPr>
        <w:rPr>
          <w:rFonts w:ascii="Calibri" w:hAnsi="Calibri" w:cs="Tahoma"/>
          <w:color w:val="262626"/>
          <w:sz w:val="20"/>
          <w:szCs w:val="20"/>
          <w:lang w:val="de-AT"/>
        </w:rPr>
      </w:pPr>
    </w:p>
    <w:tbl>
      <w:tblPr>
        <w:tblW w:w="992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"/>
        <w:gridCol w:w="141"/>
        <w:gridCol w:w="8"/>
        <w:gridCol w:w="129"/>
        <w:gridCol w:w="8"/>
        <w:gridCol w:w="267"/>
        <w:gridCol w:w="7467"/>
        <w:gridCol w:w="721"/>
        <w:gridCol w:w="814"/>
        <w:gridCol w:w="47"/>
        <w:gridCol w:w="25"/>
      </w:tblGrid>
      <w:tr w:rsidR="00030869" w:rsidRPr="00412247" w14:paraId="2921409D" w14:textId="77777777" w:rsidTr="00E76EDA"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353351A6" w14:textId="77777777" w:rsidR="00A82F5A" w:rsidRDefault="00193900">
            <w:pPr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  <w:t>D</w:t>
            </w:r>
            <w:r w:rsidR="000711E8" w:rsidRPr="00412247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  <w:t xml:space="preserve">. </w:t>
            </w:r>
          </w:p>
        </w:tc>
        <w:tc>
          <w:tcPr>
            <w:tcW w:w="948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0CD02B7E" w14:textId="77777777" w:rsidR="00A82F5A" w:rsidRDefault="00193900">
            <w:pPr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  <w:t>APPLICAZIONI</w:t>
            </w:r>
          </w:p>
        </w:tc>
      </w:tr>
      <w:tr w:rsidR="00030869" w:rsidRPr="00412247" w14:paraId="739C1315" w14:textId="77777777" w:rsidTr="00E76EDA">
        <w:trPr>
          <w:trHeight w:hRule="exact" w:val="113"/>
        </w:trPr>
        <w:tc>
          <w:tcPr>
            <w:tcW w:w="992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B89794" w14:textId="77777777" w:rsidR="000711E8" w:rsidRPr="00412247" w:rsidRDefault="000711E8" w:rsidP="000711E8">
            <w:pPr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</w:pPr>
          </w:p>
        </w:tc>
      </w:tr>
      <w:tr w:rsidR="00030869" w:rsidRPr="00733B15" w14:paraId="1D712779" w14:textId="77777777" w:rsidTr="00E76EDA">
        <w:tc>
          <w:tcPr>
            <w:tcW w:w="5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4594F275" w14:textId="77777777" w:rsidR="00A82F5A" w:rsidRDefault="00193900">
            <w:pPr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  <w:t>D</w:t>
            </w:r>
            <w:r w:rsidR="000711E8" w:rsidRPr="00412247"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/>
              </w:rPr>
              <w:t>.1</w:t>
            </w:r>
          </w:p>
        </w:tc>
        <w:tc>
          <w:tcPr>
            <w:tcW w:w="93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2646A5" w14:textId="77777777" w:rsidR="00A82F5A" w:rsidRPr="00145E18" w:rsidRDefault="00193900">
            <w:pPr>
              <w:rPr>
                <w:rFonts w:ascii="Calibri" w:hAnsi="Calibri" w:cs="Tahoma"/>
                <w:b/>
                <w:bCs/>
                <w:color w:val="262626"/>
                <w:sz w:val="20"/>
                <w:szCs w:val="20"/>
              </w:rPr>
            </w:pPr>
            <w:r w:rsidRPr="00145E18">
              <w:rPr>
                <w:rFonts w:ascii="Calibri" w:hAnsi="Calibri" w:cs="Tahoma"/>
                <w:b/>
                <w:bCs/>
                <w:color w:val="262626"/>
                <w:sz w:val="20"/>
                <w:szCs w:val="20"/>
              </w:rPr>
              <w:t>Ulteriori allegati richiesti per l'esame della domanda</w:t>
            </w:r>
          </w:p>
        </w:tc>
      </w:tr>
      <w:tr w:rsidR="00030869" w:rsidRPr="00733B15" w14:paraId="10C8C849" w14:textId="77777777" w:rsidTr="00E76EDA">
        <w:tblPrEx>
          <w:tblCellMar>
            <w:left w:w="28" w:type="dxa"/>
            <w:right w:w="28" w:type="dxa"/>
          </w:tblCellMar>
        </w:tblPrEx>
        <w:trPr>
          <w:gridAfter w:val="1"/>
          <w:wAfter w:w="25" w:type="dxa"/>
          <w:trHeight w:hRule="exact" w:val="57"/>
        </w:trPr>
        <w:tc>
          <w:tcPr>
            <w:tcW w:w="576" w:type="dxa"/>
            <w:gridSpan w:val="4"/>
            <w:tcBorders>
              <w:top w:val="single" w:sz="2" w:space="0" w:color="auto"/>
              <w:left w:val="nil"/>
            </w:tcBorders>
            <w:tcMar>
              <w:left w:w="28" w:type="dxa"/>
              <w:right w:w="28" w:type="dxa"/>
            </w:tcMar>
          </w:tcPr>
          <w:p w14:paraId="1904066E" w14:textId="77777777" w:rsidR="000711E8" w:rsidRPr="00145E18" w:rsidRDefault="000711E8" w:rsidP="000711E8">
            <w:pPr>
              <w:autoSpaceDE w:val="0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A7769A6" w14:textId="77777777" w:rsidR="000711E8" w:rsidRPr="00145E18" w:rsidRDefault="000711E8" w:rsidP="000711E8">
            <w:pPr>
              <w:autoSpaceDE w:val="0"/>
              <w:jc w:val="center"/>
              <w:rPr>
                <w:rFonts w:ascii="Calibri" w:hAnsi="Calibri" w:cs="Tahoma"/>
                <w:color w:val="262626"/>
                <w:sz w:val="20"/>
                <w:szCs w:val="20"/>
              </w:rPr>
            </w:pPr>
          </w:p>
        </w:tc>
        <w:tc>
          <w:tcPr>
            <w:tcW w:w="7467" w:type="dxa"/>
            <w:tcBorders>
              <w:top w:val="single" w:sz="2" w:space="0" w:color="auto"/>
            </w:tcBorders>
            <w:tcMar>
              <w:left w:w="28" w:type="dxa"/>
              <w:right w:w="28" w:type="dxa"/>
            </w:tcMar>
          </w:tcPr>
          <w:p w14:paraId="621CEE47" w14:textId="77777777" w:rsidR="000711E8" w:rsidRPr="00145E18" w:rsidRDefault="000711E8" w:rsidP="000711E8">
            <w:pPr>
              <w:autoSpaceDE w:val="0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2" w:space="0" w:color="auto"/>
            </w:tcBorders>
            <w:tcMar>
              <w:left w:w="28" w:type="dxa"/>
              <w:right w:w="28" w:type="dxa"/>
            </w:tcMar>
          </w:tcPr>
          <w:p w14:paraId="0AEE05FE" w14:textId="77777777" w:rsidR="000711E8" w:rsidRPr="00145E18" w:rsidRDefault="000711E8" w:rsidP="000711E8">
            <w:pPr>
              <w:autoSpaceDE w:val="0"/>
              <w:rPr>
                <w:rFonts w:ascii="Calibri" w:hAnsi="Calibri" w:cs="Tahoma"/>
                <w:b/>
                <w:bCs/>
                <w:smallCaps/>
                <w:color w:val="262626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tcBorders>
              <w:top w:val="single" w:sz="2" w:space="0" w:color="auto"/>
            </w:tcBorders>
            <w:tcMar>
              <w:left w:w="28" w:type="dxa"/>
              <w:right w:w="28" w:type="dxa"/>
            </w:tcMar>
          </w:tcPr>
          <w:p w14:paraId="68689FD6" w14:textId="77777777" w:rsidR="000711E8" w:rsidRPr="00145E18" w:rsidRDefault="000711E8" w:rsidP="000711E8">
            <w:pPr>
              <w:autoSpaceDE w:val="0"/>
              <w:rPr>
                <w:rFonts w:ascii="Calibri" w:hAnsi="Calibri" w:cs="Tahoma"/>
                <w:b/>
                <w:bCs/>
                <w:smallCaps/>
                <w:color w:val="262626"/>
                <w:sz w:val="20"/>
                <w:szCs w:val="20"/>
              </w:rPr>
            </w:pPr>
          </w:p>
        </w:tc>
      </w:tr>
      <w:tr w:rsidR="00F839C7" w:rsidRPr="00733B15" w14:paraId="09096FEA" w14:textId="77777777" w:rsidTr="00E76EDA">
        <w:tblPrEx>
          <w:tblCellMar>
            <w:left w:w="28" w:type="dxa"/>
            <w:right w:w="28" w:type="dxa"/>
          </w:tblCellMar>
        </w:tblPrEx>
        <w:trPr>
          <w:trHeight w:val="232"/>
        </w:trPr>
        <w:tc>
          <w:tcPr>
            <w:tcW w:w="576" w:type="dxa"/>
            <w:gridSpan w:val="4"/>
            <w:tcBorders>
              <w:left w:val="nil"/>
            </w:tcBorders>
            <w:tcMar>
              <w:left w:w="28" w:type="dxa"/>
              <w:right w:w="28" w:type="dxa"/>
            </w:tcMar>
          </w:tcPr>
          <w:p w14:paraId="01B84F72" w14:textId="77777777" w:rsidR="00030869" w:rsidRPr="00145E18" w:rsidRDefault="00030869" w:rsidP="0071567D">
            <w:pPr>
              <w:autoSpaceDE w:val="0"/>
              <w:jc w:val="center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14:paraId="16CC815D" w14:textId="77777777" w:rsidR="00A82F5A" w:rsidRDefault="00193900">
            <w:pPr>
              <w:autoSpaceDE w:val="0"/>
              <w:jc w:val="right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1</w:t>
            </w:r>
          </w:p>
        </w:tc>
        <w:tc>
          <w:tcPr>
            <w:tcW w:w="9074" w:type="dxa"/>
            <w:gridSpan w:val="5"/>
            <w:tcBorders>
              <w:left w:val="nil"/>
              <w:right w:val="dotted" w:sz="4" w:space="0" w:color="auto"/>
            </w:tcBorders>
            <w:tcMar>
              <w:left w:w="28" w:type="dxa"/>
              <w:right w:w="28" w:type="dxa"/>
            </w:tcMar>
          </w:tcPr>
          <w:p w14:paraId="3E8B8210" w14:textId="77777777" w:rsidR="00A82F5A" w:rsidRPr="00145E18" w:rsidRDefault="00193900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</w:rPr>
            </w:pPr>
            <w:r w:rsidRPr="00145E18">
              <w:rPr>
                <w:rFonts w:ascii="Calibri" w:hAnsi="Calibri" w:cs="Tahoma"/>
                <w:color w:val="262626"/>
                <w:sz w:val="20"/>
                <w:szCs w:val="20"/>
              </w:rPr>
              <w:t xml:space="preserve">Breve descrizione del progetto </w:t>
            </w:r>
            <w:r w:rsidRPr="00145E18">
              <w:rPr>
                <w:rFonts w:ascii="Calibri" w:hAnsi="Calibri" w:cs="Tahoma"/>
                <w:i/>
                <w:color w:val="262626"/>
                <w:sz w:val="20"/>
                <w:szCs w:val="20"/>
              </w:rPr>
              <w:t xml:space="preserve">(max. </w:t>
            </w:r>
            <w:r w:rsidR="00D046C4" w:rsidRPr="00145E18">
              <w:rPr>
                <w:rFonts w:ascii="Calibri" w:hAnsi="Calibri" w:cs="Tahoma"/>
                <w:i/>
                <w:color w:val="262626"/>
                <w:sz w:val="20"/>
                <w:szCs w:val="20"/>
              </w:rPr>
              <w:t xml:space="preserve">3 </w:t>
            </w:r>
            <w:r w:rsidRPr="00145E18">
              <w:rPr>
                <w:rFonts w:ascii="Calibri" w:hAnsi="Calibri" w:cs="Tahoma"/>
                <w:i/>
                <w:color w:val="262626"/>
                <w:sz w:val="20"/>
                <w:szCs w:val="20"/>
              </w:rPr>
              <w:t>pagine</w:t>
            </w:r>
            <w:r w:rsidR="00C41DE6" w:rsidRPr="00145E18">
              <w:rPr>
                <w:rFonts w:ascii="Calibri" w:hAnsi="Calibri" w:cs="Tahoma"/>
                <w:i/>
                <w:color w:val="262626"/>
                <w:sz w:val="20"/>
                <w:szCs w:val="20"/>
              </w:rPr>
              <w:t xml:space="preserve">) </w:t>
            </w:r>
            <w:r w:rsidR="00C41DE6" w:rsidRPr="00412247">
              <w:rPr>
                <w:rStyle w:val="Funotenzeichen"/>
                <w:rFonts w:ascii="Calibri" w:hAnsi="Calibri" w:cs="Tahoma"/>
                <w:i/>
                <w:color w:val="262626"/>
                <w:sz w:val="20"/>
                <w:szCs w:val="20"/>
                <w:lang w:val="de-AT"/>
              </w:rPr>
              <w:footnoteReference w:id="3"/>
            </w:r>
          </w:p>
        </w:tc>
      </w:tr>
      <w:tr w:rsidR="00F839C7" w:rsidRPr="00733B15" w14:paraId="23B57338" w14:textId="77777777" w:rsidTr="00E76EDA">
        <w:tblPrEx>
          <w:tblCellMar>
            <w:left w:w="28" w:type="dxa"/>
            <w:right w:w="28" w:type="dxa"/>
          </w:tblCellMar>
        </w:tblPrEx>
        <w:trPr>
          <w:trHeight w:hRule="exact" w:val="113"/>
        </w:trPr>
        <w:tc>
          <w:tcPr>
            <w:tcW w:w="576" w:type="dxa"/>
            <w:gridSpan w:val="4"/>
            <w:tcBorders>
              <w:left w:val="nil"/>
            </w:tcBorders>
            <w:tcMar>
              <w:left w:w="28" w:type="dxa"/>
              <w:right w:w="28" w:type="dxa"/>
            </w:tcMar>
          </w:tcPr>
          <w:p w14:paraId="4A171E27" w14:textId="77777777" w:rsidR="00030869" w:rsidRPr="00145E18" w:rsidRDefault="00030869" w:rsidP="00030869">
            <w:pPr>
              <w:autoSpaceDE w:val="0"/>
              <w:jc w:val="center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</w:tcBorders>
            <w:tcMar>
              <w:left w:w="28" w:type="dxa"/>
              <w:right w:w="28" w:type="dxa"/>
            </w:tcMar>
            <w:vAlign w:val="center"/>
          </w:tcPr>
          <w:p w14:paraId="73EC9635" w14:textId="77777777" w:rsidR="00030869" w:rsidRPr="00145E18" w:rsidRDefault="00030869" w:rsidP="001244B5">
            <w:pPr>
              <w:autoSpaceDE w:val="0"/>
              <w:jc w:val="right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</w:rPr>
            </w:pPr>
          </w:p>
        </w:tc>
        <w:tc>
          <w:tcPr>
            <w:tcW w:w="9074" w:type="dxa"/>
            <w:gridSpan w:val="5"/>
            <w:tcBorders>
              <w:top w:val="dotted" w:sz="4" w:space="0" w:color="auto"/>
            </w:tcBorders>
            <w:tcMar>
              <w:left w:w="28" w:type="dxa"/>
              <w:right w:w="28" w:type="dxa"/>
            </w:tcMar>
          </w:tcPr>
          <w:p w14:paraId="564B5980" w14:textId="77777777" w:rsidR="00030869" w:rsidRPr="00145E18" w:rsidRDefault="00030869" w:rsidP="00030869">
            <w:pPr>
              <w:autoSpaceDE w:val="0"/>
              <w:jc w:val="center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</w:rPr>
            </w:pPr>
          </w:p>
        </w:tc>
      </w:tr>
      <w:tr w:rsidR="00F839C7" w:rsidRPr="00412247" w14:paraId="4DC94279" w14:textId="77777777" w:rsidTr="00E76EDA">
        <w:tblPrEx>
          <w:tblCellMar>
            <w:left w:w="28" w:type="dxa"/>
            <w:right w:w="28" w:type="dxa"/>
          </w:tblCellMar>
        </w:tblPrEx>
        <w:trPr>
          <w:trHeight w:val="232"/>
        </w:trPr>
        <w:tc>
          <w:tcPr>
            <w:tcW w:w="576" w:type="dxa"/>
            <w:gridSpan w:val="4"/>
            <w:tcBorders>
              <w:left w:val="nil"/>
            </w:tcBorders>
            <w:tcMar>
              <w:left w:w="28" w:type="dxa"/>
              <w:right w:w="28" w:type="dxa"/>
            </w:tcMar>
          </w:tcPr>
          <w:p w14:paraId="0311FE85" w14:textId="77777777" w:rsidR="00030869" w:rsidRPr="00145E18" w:rsidRDefault="00030869" w:rsidP="0071567D">
            <w:pPr>
              <w:autoSpaceDE w:val="0"/>
              <w:jc w:val="center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14:paraId="645DD941" w14:textId="77777777" w:rsidR="00A82F5A" w:rsidRDefault="00193900">
            <w:pPr>
              <w:autoSpaceDE w:val="0"/>
              <w:jc w:val="right"/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/>
              </w:rPr>
              <w:t>2</w:t>
            </w:r>
          </w:p>
        </w:tc>
        <w:tc>
          <w:tcPr>
            <w:tcW w:w="9074" w:type="dxa"/>
            <w:gridSpan w:val="5"/>
            <w:tcBorders>
              <w:left w:val="nil"/>
              <w:right w:val="dotted" w:sz="4" w:space="0" w:color="auto"/>
            </w:tcBorders>
            <w:tcMar>
              <w:left w:w="28" w:type="dxa"/>
              <w:right w:w="28" w:type="dxa"/>
            </w:tcMar>
          </w:tcPr>
          <w:p w14:paraId="7F648182" w14:textId="77777777" w:rsidR="00A82F5A" w:rsidRPr="00145E18" w:rsidRDefault="00193900">
            <w:pPr>
              <w:autoSpaceDE w:val="0"/>
              <w:rPr>
                <w:rFonts w:ascii="Calibri" w:hAnsi="Calibri" w:cs="Tahoma"/>
                <w:color w:val="262626"/>
                <w:sz w:val="20"/>
                <w:szCs w:val="20"/>
              </w:rPr>
            </w:pPr>
            <w:r w:rsidRPr="00145E18">
              <w:rPr>
                <w:rFonts w:ascii="Calibri" w:hAnsi="Calibri" w:cs="Tahoma"/>
                <w:color w:val="262626"/>
                <w:sz w:val="20"/>
                <w:szCs w:val="20"/>
              </w:rPr>
              <w:t>Piano dettagliato dei costi e dei finanziamenti</w:t>
            </w:r>
          </w:p>
        </w:tc>
      </w:tr>
      <w:tr w:rsidR="000711E8" w:rsidRPr="00412247" w14:paraId="2FFF437C" w14:textId="77777777" w:rsidTr="00E76EDA">
        <w:trPr>
          <w:gridAfter w:val="2"/>
          <w:wAfter w:w="72" w:type="dxa"/>
          <w:trHeight w:val="306"/>
        </w:trPr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4343468C" w14:textId="77777777" w:rsidR="00A82F5A" w:rsidRDefault="00193900">
            <w:pPr>
              <w:autoSpaceDE w:val="0"/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val="de-AT" w:eastAsia="en-US"/>
              </w:rPr>
            </w:pPr>
            <w:r w:rsidRPr="00412247"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val="de-AT" w:eastAsia="en-US"/>
              </w:rPr>
              <w:lastRenderedPageBreak/>
              <w:t>E</w:t>
            </w:r>
            <w:r w:rsidR="000711E8" w:rsidRPr="00412247"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val="de-AT" w:eastAsia="en-US"/>
              </w:rPr>
              <w:t>.</w:t>
            </w:r>
          </w:p>
        </w:tc>
        <w:tc>
          <w:tcPr>
            <w:tcW w:w="941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06F63FEE" w14:textId="77777777" w:rsidR="00A82F5A" w:rsidRDefault="00193900">
            <w:pPr>
              <w:autoSpaceDE w:val="0"/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val="de-AT" w:eastAsia="en-US"/>
              </w:rPr>
            </w:pPr>
            <w:r w:rsidRPr="00412247">
              <w:rPr>
                <w:rFonts w:ascii="Calibri" w:eastAsia="Calibri" w:hAnsi="Calibri" w:cs="Calibri"/>
                <w:b/>
                <w:bCs/>
                <w:color w:val="262626"/>
                <w:sz w:val="20"/>
                <w:szCs w:val="20"/>
                <w:lang w:val="de-AT" w:eastAsia="en-US"/>
              </w:rPr>
              <w:t>PROTEZIONE DEI DATI</w:t>
            </w:r>
          </w:p>
        </w:tc>
      </w:tr>
      <w:tr w:rsidR="000711E8" w:rsidRPr="00412247" w14:paraId="4099C998" w14:textId="77777777" w:rsidTr="00E76EDA">
        <w:trPr>
          <w:gridAfter w:val="2"/>
          <w:wAfter w:w="72" w:type="dxa"/>
          <w:trHeight w:hRule="exact" w:val="113"/>
        </w:trPr>
        <w:tc>
          <w:tcPr>
            <w:tcW w:w="9853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CCC476" w14:textId="77777777" w:rsidR="000711E8" w:rsidRPr="00412247" w:rsidRDefault="000711E8" w:rsidP="000711E8">
            <w:pPr>
              <w:widowControl w:val="0"/>
              <w:autoSpaceDN w:val="0"/>
              <w:adjustRightInd w:val="0"/>
              <w:jc w:val="both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 w:eastAsia="it-IT"/>
              </w:rPr>
            </w:pPr>
          </w:p>
        </w:tc>
      </w:tr>
      <w:tr w:rsidR="001D038F" w:rsidRPr="00412247" w14:paraId="7BFDF3A4" w14:textId="77777777" w:rsidTr="00E76EDA">
        <w:tblPrEx>
          <w:tblCellMar>
            <w:left w:w="28" w:type="dxa"/>
            <w:right w:w="28" w:type="dxa"/>
          </w:tblCellMar>
        </w:tblPrEx>
        <w:trPr>
          <w:gridAfter w:val="2"/>
          <w:wAfter w:w="72" w:type="dxa"/>
        </w:trPr>
        <w:tc>
          <w:tcPr>
            <w:tcW w:w="9853" w:type="dxa"/>
            <w:gridSpan w:val="9"/>
            <w:tcMar>
              <w:left w:w="28" w:type="dxa"/>
              <w:right w:w="28" w:type="dxa"/>
            </w:tcMar>
          </w:tcPr>
          <w:tbl>
            <w:tblPr>
              <w:tblW w:w="9827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9827"/>
            </w:tblGrid>
            <w:tr w:rsidR="001D038F" w:rsidRPr="00412247" w14:paraId="12D04D4A" w14:textId="77777777" w:rsidTr="00702E4A">
              <w:tc>
                <w:tcPr>
                  <w:tcW w:w="982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6D7A741" w14:textId="77777777" w:rsidR="00A82F5A" w:rsidRPr="00145E18" w:rsidRDefault="00193900">
                  <w:pPr>
                    <w:autoSpaceDE w:val="0"/>
                    <w:jc w:val="center"/>
                    <w:rPr>
                      <w:rFonts w:ascii="Calibri" w:hAnsi="Calibri" w:cs="Tahoma"/>
                      <w:b/>
                      <w:bCs/>
                      <w:sz w:val="20"/>
                      <w:szCs w:val="20"/>
                    </w:rPr>
                  </w:pPr>
                  <w:r w:rsidRPr="00145E18">
                    <w:rPr>
                      <w:rFonts w:ascii="Calibri" w:hAnsi="Calibri" w:cs="Tahoma"/>
                      <w:b/>
                      <w:bCs/>
                      <w:sz w:val="20"/>
                      <w:szCs w:val="20"/>
                    </w:rPr>
                    <w:t xml:space="preserve">SCHEDA INFORMATIVA </w:t>
                  </w:r>
                </w:p>
                <w:p w14:paraId="7A385D0C" w14:textId="77777777" w:rsidR="00A82F5A" w:rsidRPr="00145E18" w:rsidRDefault="00193900">
                  <w:pPr>
                    <w:autoSpaceDE w:val="0"/>
                    <w:jc w:val="center"/>
                    <w:rPr>
                      <w:rFonts w:ascii="Calibri" w:hAnsi="Calibri" w:cs="Tahoma"/>
                      <w:b/>
                      <w:bCs/>
                      <w:sz w:val="20"/>
                      <w:szCs w:val="20"/>
                    </w:rPr>
                  </w:pPr>
                  <w:r w:rsidRPr="00145E18">
                    <w:rPr>
                      <w:rFonts w:ascii="Calibri" w:hAnsi="Calibri" w:cs="Tahoma"/>
                      <w:b/>
                      <w:bCs/>
                      <w:sz w:val="20"/>
                      <w:szCs w:val="20"/>
                    </w:rPr>
                    <w:t>(Art. 13 e 14 del Regolamento generale sulla protezione dei dati UE "GDPR" 2016/679)</w:t>
                  </w:r>
                </w:p>
                <w:p w14:paraId="5F569FE6" w14:textId="2A592C7B" w:rsidR="00A82F5A" w:rsidRPr="00145E18" w:rsidRDefault="00193900">
                  <w:pPr>
                    <w:autoSpaceDE w:val="0"/>
                    <w:jc w:val="both"/>
                    <w:rPr>
                      <w:rFonts w:ascii="Calibri" w:hAnsi="Calibri" w:cs="Tahoma"/>
                      <w:sz w:val="20"/>
                      <w:szCs w:val="20"/>
                    </w:rPr>
                  </w:pPr>
                  <w:r w:rsidRPr="00145E18">
                    <w:rPr>
                      <w:rFonts w:ascii="Calibri" w:hAnsi="Calibri" w:cs="Tahoma"/>
                      <w:sz w:val="20"/>
                      <w:szCs w:val="20"/>
                    </w:rPr>
                    <w:t xml:space="preserve">La </w:t>
                  </w:r>
                  <w:r w:rsidR="00D7271A">
                    <w:rPr>
                      <w:rFonts w:ascii="Calibri" w:hAnsi="Calibri" w:cs="Tahoma"/>
                      <w:sz w:val="20"/>
                      <w:szCs w:val="20"/>
                    </w:rPr>
                    <w:t>Fondazione Cassa di risparmio dell’Alto Adige</w:t>
                  </w:r>
                  <w:r w:rsidRPr="00145E18">
                    <w:rPr>
                      <w:rFonts w:ascii="Calibri" w:hAnsi="Calibri" w:cs="Tahoma"/>
                      <w:sz w:val="20"/>
                      <w:szCs w:val="20"/>
                    </w:rPr>
                    <w:t>, in qualità di titolare del trattamento, La informa che i Suoi dati personali saranno trattati per le seguenti finalità: 1) espletamento della procedura di richiesta di sovvenzione</w:t>
                  </w:r>
                  <w:r w:rsidRPr="00F95C00">
                    <w:rPr>
                      <w:rFonts w:ascii="Calibri" w:hAnsi="Calibri" w:cs="Tahoma"/>
                      <w:sz w:val="20"/>
                      <w:szCs w:val="20"/>
                    </w:rPr>
                    <w:t>; 2)</w:t>
                  </w:r>
                  <w:r w:rsidRPr="00145E18">
                    <w:rPr>
                      <w:rFonts w:ascii="Calibri" w:hAnsi="Calibri" w:cs="Tahoma"/>
                      <w:sz w:val="20"/>
                      <w:szCs w:val="20"/>
                    </w:rPr>
                    <w:t xml:space="preserve"> pubblicazione</w:t>
                  </w:r>
                  <w:r w:rsidR="00F95C00">
                    <w:rPr>
                      <w:rFonts w:ascii="Calibri" w:hAnsi="Calibri" w:cs="Tahoma"/>
                      <w:sz w:val="20"/>
                      <w:szCs w:val="20"/>
                    </w:rPr>
                    <w:t xml:space="preserve"> dei dati</w:t>
                  </w:r>
                  <w:r w:rsidRPr="00145E18">
                    <w:rPr>
                      <w:rFonts w:ascii="Calibri" w:hAnsi="Calibri" w:cs="Tahoma"/>
                      <w:sz w:val="20"/>
                      <w:szCs w:val="20"/>
                    </w:rPr>
                    <w:t xml:space="preserve">, previo Suo consenso, sulla stampa, sul sito web e nel bilancio annuale della Fondazione, compresi </w:t>
                  </w:r>
                  <w:r w:rsidR="00F95C00">
                    <w:rPr>
                      <w:rFonts w:ascii="Calibri" w:hAnsi="Calibri" w:cs="Tahoma"/>
                      <w:sz w:val="20"/>
                      <w:szCs w:val="20"/>
                    </w:rPr>
                    <w:t>quelli relativi</w:t>
                  </w:r>
                  <w:r w:rsidRPr="00145E18">
                    <w:rPr>
                      <w:rFonts w:ascii="Calibri" w:hAnsi="Calibr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45E18">
                    <w:rPr>
                      <w:rFonts w:ascii="Calibri" w:hAnsi="Calibri" w:cs="Tahoma"/>
                      <w:sz w:val="20"/>
                      <w:szCs w:val="20"/>
                    </w:rPr>
                    <w:t>relativi</w:t>
                  </w:r>
                  <w:proofErr w:type="spellEnd"/>
                  <w:r w:rsidRPr="00145E18">
                    <w:rPr>
                      <w:rFonts w:ascii="Calibri" w:hAnsi="Calibri" w:cs="Tahoma"/>
                      <w:sz w:val="20"/>
                      <w:szCs w:val="20"/>
                    </w:rPr>
                    <w:t xml:space="preserve"> alla richiesta di sovvenzione e alla decisione di sovvenzione. Potete esercitare in qualsiasi momento i diritti di cui all'articolo 7 della legge sulla protezione dei dati. La dichiarazione completa sulla protezione dei dati è disponibile per il download sul nostro sito web all'indirizzo www.stiftungsparkasse.it; può anche essere </w:t>
                  </w:r>
                  <w:r w:rsidR="00F95C00">
                    <w:rPr>
                      <w:rFonts w:ascii="Calibri" w:hAnsi="Calibri" w:cs="Tahoma"/>
                      <w:sz w:val="20"/>
                      <w:szCs w:val="20"/>
                    </w:rPr>
                    <w:t>richiesta</w:t>
                  </w:r>
                  <w:r w:rsidRPr="00145E18">
                    <w:rPr>
                      <w:rFonts w:ascii="Calibri" w:hAnsi="Calibri" w:cs="Tahoma"/>
                      <w:sz w:val="20"/>
                      <w:szCs w:val="20"/>
                    </w:rPr>
                    <w:t xml:space="preserve"> presso la sede della Fondazione </w:t>
                  </w:r>
                  <w:r w:rsidR="00D7271A">
                    <w:rPr>
                      <w:rFonts w:ascii="Calibri" w:hAnsi="Calibri" w:cs="Tahoma"/>
                      <w:sz w:val="20"/>
                      <w:szCs w:val="20"/>
                    </w:rPr>
                    <w:t>Cassa</w:t>
                  </w:r>
                  <w:r w:rsidR="00F95C00">
                    <w:rPr>
                      <w:rFonts w:ascii="Calibri" w:hAnsi="Calibri" w:cs="Tahoma"/>
                      <w:sz w:val="20"/>
                      <w:szCs w:val="20"/>
                    </w:rPr>
                    <w:t xml:space="preserve"> </w:t>
                  </w:r>
                  <w:r w:rsidR="00D7271A">
                    <w:rPr>
                      <w:rFonts w:ascii="Calibri" w:hAnsi="Calibri" w:cs="Tahoma"/>
                      <w:sz w:val="20"/>
                      <w:szCs w:val="20"/>
                    </w:rPr>
                    <w:t>di Risparmio dell’’Alto Adige</w:t>
                  </w:r>
                  <w:r w:rsidRPr="00145E18">
                    <w:rPr>
                      <w:rFonts w:ascii="Calibri" w:hAnsi="Calibri" w:cs="Tahoma"/>
                      <w:sz w:val="20"/>
                      <w:szCs w:val="20"/>
                    </w:rPr>
                    <w:t>.</w:t>
                  </w:r>
                </w:p>
                <w:p w14:paraId="19413537" w14:textId="77777777" w:rsidR="00702E4A" w:rsidRPr="00145E18" w:rsidRDefault="00702E4A" w:rsidP="00702E4A">
                  <w:pPr>
                    <w:autoSpaceDE w:val="0"/>
                    <w:jc w:val="both"/>
                    <w:rPr>
                      <w:rFonts w:ascii="Calibri" w:hAnsi="Calibri"/>
                      <w:color w:val="404040"/>
                      <w:sz w:val="20"/>
                      <w:szCs w:val="20"/>
                    </w:rPr>
                  </w:pPr>
                </w:p>
                <w:p w14:paraId="75A33FB7" w14:textId="52292D96" w:rsidR="00A82F5A" w:rsidRDefault="00F95C00">
                  <w:pPr>
                    <w:autoSpaceDE w:val="0"/>
                    <w:rPr>
                      <w:rFonts w:ascii="Calibri" w:hAnsi="Calibri" w:cs="Tahoma"/>
                      <w:b/>
                      <w:bCs/>
                      <w:color w:val="404040"/>
                      <w:sz w:val="20"/>
                      <w:szCs w:val="20"/>
                      <w:lang w:val="de-AT"/>
                    </w:rPr>
                  </w:pPr>
                  <w:proofErr w:type="spellStart"/>
                  <w:r>
                    <w:rPr>
                      <w:rFonts w:ascii="Calibri" w:hAnsi="Calibri" w:cs="Tahoma"/>
                      <w:b/>
                      <w:bCs/>
                      <w:color w:val="404040"/>
                      <w:sz w:val="20"/>
                      <w:szCs w:val="20"/>
                      <w:lang w:val="de-AT"/>
                    </w:rPr>
                    <w:t>C</w:t>
                  </w:r>
                  <w:r w:rsidR="00193900" w:rsidRPr="00412247">
                    <w:rPr>
                      <w:rFonts w:ascii="Calibri" w:hAnsi="Calibri" w:cs="Tahoma"/>
                      <w:b/>
                      <w:bCs/>
                      <w:color w:val="404040"/>
                      <w:sz w:val="20"/>
                      <w:szCs w:val="20"/>
                      <w:lang w:val="de-AT"/>
                    </w:rPr>
                    <w:t>onsenso</w:t>
                  </w:r>
                  <w:proofErr w:type="spellEnd"/>
                  <w:r w:rsidR="00193900" w:rsidRPr="00412247">
                    <w:rPr>
                      <w:rFonts w:ascii="Calibri" w:hAnsi="Calibri" w:cs="Tahoma"/>
                      <w:b/>
                      <w:bCs/>
                      <w:color w:val="404040"/>
                      <w:sz w:val="20"/>
                      <w:szCs w:val="20"/>
                      <w:lang w:val="de-AT"/>
                    </w:rPr>
                    <w:t xml:space="preserve"> </w:t>
                  </w:r>
                </w:p>
              </w:tc>
            </w:tr>
          </w:tbl>
          <w:p w14:paraId="5C31C275" w14:textId="77777777" w:rsidR="001D038F" w:rsidRPr="00412247" w:rsidRDefault="001D038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0711E8" w:rsidRPr="00412247" w14:paraId="31062A0A" w14:textId="77777777" w:rsidTr="00E76EDA">
        <w:tblPrEx>
          <w:tblCellMar>
            <w:left w:w="28" w:type="dxa"/>
            <w:right w:w="28" w:type="dxa"/>
          </w:tblCellMar>
        </w:tblPrEx>
        <w:trPr>
          <w:gridAfter w:val="2"/>
          <w:wAfter w:w="72" w:type="dxa"/>
          <w:trHeight w:hRule="exact" w:val="113"/>
        </w:trPr>
        <w:tc>
          <w:tcPr>
            <w:tcW w:w="9853" w:type="dxa"/>
            <w:gridSpan w:val="9"/>
            <w:tcMar>
              <w:left w:w="28" w:type="dxa"/>
              <w:right w:w="28" w:type="dxa"/>
            </w:tcMar>
            <w:vAlign w:val="center"/>
          </w:tcPr>
          <w:p w14:paraId="5878E56B" w14:textId="77777777" w:rsidR="000711E8" w:rsidRPr="00412247" w:rsidRDefault="000711E8" w:rsidP="000711E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ahoma"/>
                <w:b/>
                <w:bCs/>
                <w:smallCaps/>
                <w:color w:val="262626"/>
                <w:sz w:val="20"/>
                <w:szCs w:val="20"/>
                <w:lang w:val="de-AT" w:eastAsia="it-IT"/>
              </w:rPr>
            </w:pPr>
          </w:p>
        </w:tc>
      </w:tr>
      <w:tr w:rsidR="00DE25A6" w:rsidRPr="00733B15" w14:paraId="31335465" w14:textId="77777777" w:rsidTr="00E76EDA">
        <w:tblPrEx>
          <w:tblCellMar>
            <w:left w:w="28" w:type="dxa"/>
            <w:right w:w="28" w:type="dxa"/>
          </w:tblCellMar>
        </w:tblPrEx>
        <w:trPr>
          <w:gridAfter w:val="2"/>
          <w:wAfter w:w="72" w:type="dxa"/>
          <w:trHeight w:hRule="exact" w:val="232"/>
        </w:trPr>
        <w:tc>
          <w:tcPr>
            <w:tcW w:w="298" w:type="dxa"/>
            <w:shd w:val="clear" w:color="auto" w:fill="FFFFFF"/>
            <w:tcMar>
              <w:left w:w="28" w:type="dxa"/>
              <w:right w:w="28" w:type="dxa"/>
            </w:tcMar>
          </w:tcPr>
          <w:p w14:paraId="54879840" w14:textId="206A501B" w:rsidR="000711E8" w:rsidRPr="00412247" w:rsidRDefault="000711E8" w:rsidP="00071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ahoma"/>
                <w:color w:val="262626"/>
                <w:sz w:val="20"/>
                <w:szCs w:val="20"/>
                <w:lang w:val="de-AT" w:eastAsia="it-IT"/>
              </w:rPr>
            </w:pPr>
            <w:r w:rsidRPr="00412247">
              <w:rPr>
                <w:rFonts w:cs="Tahoma"/>
                <w:color w:val="262626"/>
                <w:sz w:val="20"/>
                <w:szCs w:val="20"/>
                <w:lang w:val="de-AT"/>
              </w:rPr>
              <w:object w:dxaOrig="225" w:dyaOrig="225" w14:anchorId="7EFF93A6">
                <v:shape id="_x0000_i1039" type="#_x0000_t75" style="width:9.7pt;height:15.7pt" o:ole="">
                  <v:imagedata r:id="rId13" o:title=""/>
                </v:shape>
                <w:control r:id="rId14" w:name="PrivacyS" w:shapeid="_x0000_i1039"/>
              </w:object>
            </w:r>
          </w:p>
        </w:tc>
        <w:tc>
          <w:tcPr>
            <w:tcW w:w="149" w:type="dxa"/>
            <w:gridSpan w:val="2"/>
            <w:tcBorders>
              <w:left w:val="nil"/>
            </w:tcBorders>
            <w:tcMar>
              <w:left w:w="28" w:type="dxa"/>
              <w:right w:w="28" w:type="dxa"/>
            </w:tcMar>
          </w:tcPr>
          <w:p w14:paraId="70E8A830" w14:textId="77777777" w:rsidR="000711E8" w:rsidRPr="00412247" w:rsidRDefault="000711E8" w:rsidP="000711E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 w:eastAsia="it-IT"/>
              </w:rPr>
            </w:pPr>
          </w:p>
        </w:tc>
        <w:tc>
          <w:tcPr>
            <w:tcW w:w="9406" w:type="dxa"/>
            <w:gridSpan w:val="6"/>
            <w:tcMar>
              <w:left w:w="28" w:type="dxa"/>
              <w:right w:w="28" w:type="dxa"/>
            </w:tcMar>
          </w:tcPr>
          <w:p w14:paraId="28892A95" w14:textId="1E62899D" w:rsidR="00A82F5A" w:rsidRPr="00145E18" w:rsidRDefault="00F95C0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ahoma"/>
                <w:b/>
                <w:bCs/>
                <w:smallCaps/>
                <w:color w:val="262626"/>
                <w:sz w:val="20"/>
                <w:szCs w:val="20"/>
                <w:lang w:eastAsia="it-IT"/>
              </w:rPr>
            </w:pPr>
            <w:r>
              <w:rPr>
                <w:rFonts w:ascii="Calibri" w:hAnsi="Calibri" w:cs="Tahoma"/>
                <w:snapToGrid w:val="0"/>
                <w:color w:val="262626"/>
                <w:sz w:val="20"/>
                <w:szCs w:val="20"/>
                <w:lang w:eastAsia="it-IT"/>
              </w:rPr>
              <w:t>Acconsento al trattamento di cui al punto 2)</w:t>
            </w:r>
          </w:p>
        </w:tc>
      </w:tr>
      <w:tr w:rsidR="00DE25A6" w:rsidRPr="00733B15" w14:paraId="3129E861" w14:textId="77777777" w:rsidTr="00E76EDA">
        <w:tblPrEx>
          <w:tblCellMar>
            <w:left w:w="28" w:type="dxa"/>
            <w:right w:w="28" w:type="dxa"/>
          </w:tblCellMar>
        </w:tblPrEx>
        <w:trPr>
          <w:gridAfter w:val="2"/>
          <w:wAfter w:w="72" w:type="dxa"/>
          <w:trHeight w:hRule="exact" w:val="113"/>
        </w:trPr>
        <w:tc>
          <w:tcPr>
            <w:tcW w:w="298" w:type="dxa"/>
            <w:tcMar>
              <w:left w:w="28" w:type="dxa"/>
              <w:right w:w="28" w:type="dxa"/>
            </w:tcMar>
            <w:vAlign w:val="center"/>
          </w:tcPr>
          <w:p w14:paraId="19397E5C" w14:textId="77777777" w:rsidR="000711E8" w:rsidRPr="00145E18" w:rsidRDefault="000711E8" w:rsidP="00071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ahoma"/>
                <w:color w:val="262626"/>
                <w:sz w:val="20"/>
                <w:szCs w:val="20"/>
                <w:lang w:eastAsia="it-IT"/>
              </w:rPr>
            </w:pPr>
          </w:p>
        </w:tc>
        <w:tc>
          <w:tcPr>
            <w:tcW w:w="149" w:type="dxa"/>
            <w:gridSpan w:val="2"/>
            <w:tcMar>
              <w:left w:w="28" w:type="dxa"/>
              <w:right w:w="28" w:type="dxa"/>
            </w:tcMar>
          </w:tcPr>
          <w:p w14:paraId="4DB156D4" w14:textId="77777777" w:rsidR="000711E8" w:rsidRPr="00145E18" w:rsidRDefault="000711E8" w:rsidP="000711E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eastAsia="it-IT"/>
              </w:rPr>
            </w:pPr>
          </w:p>
        </w:tc>
        <w:tc>
          <w:tcPr>
            <w:tcW w:w="9406" w:type="dxa"/>
            <w:gridSpan w:val="6"/>
            <w:tcMar>
              <w:left w:w="28" w:type="dxa"/>
              <w:right w:w="28" w:type="dxa"/>
            </w:tcMar>
          </w:tcPr>
          <w:p w14:paraId="275CE0D4" w14:textId="77777777" w:rsidR="000711E8" w:rsidRPr="00145E18" w:rsidRDefault="000711E8" w:rsidP="000711E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ahoma"/>
                <w:snapToGrid w:val="0"/>
                <w:color w:val="262626"/>
                <w:sz w:val="20"/>
                <w:szCs w:val="20"/>
                <w:lang w:eastAsia="it-IT"/>
              </w:rPr>
            </w:pPr>
          </w:p>
        </w:tc>
      </w:tr>
      <w:tr w:rsidR="00DE25A6" w:rsidRPr="00733B15" w14:paraId="358B19CB" w14:textId="77777777" w:rsidTr="00E76EDA">
        <w:tblPrEx>
          <w:tblCellMar>
            <w:left w:w="28" w:type="dxa"/>
            <w:right w:w="28" w:type="dxa"/>
          </w:tblCellMar>
        </w:tblPrEx>
        <w:trPr>
          <w:gridAfter w:val="2"/>
          <w:wAfter w:w="72" w:type="dxa"/>
          <w:trHeight w:val="232"/>
        </w:trPr>
        <w:tc>
          <w:tcPr>
            <w:tcW w:w="298" w:type="dxa"/>
            <w:shd w:val="clear" w:color="auto" w:fill="FFFFFF"/>
            <w:tcMar>
              <w:left w:w="28" w:type="dxa"/>
              <w:right w:w="28" w:type="dxa"/>
            </w:tcMar>
          </w:tcPr>
          <w:p w14:paraId="2FC49008" w14:textId="5AAE558D" w:rsidR="000711E8" w:rsidRPr="00412247" w:rsidRDefault="000711E8" w:rsidP="00071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ahoma"/>
                <w:color w:val="262626"/>
                <w:sz w:val="20"/>
                <w:szCs w:val="20"/>
                <w:lang w:val="de-AT" w:eastAsia="it-IT"/>
              </w:rPr>
            </w:pPr>
            <w:r w:rsidRPr="00412247">
              <w:rPr>
                <w:rFonts w:cs="Tahoma"/>
                <w:color w:val="262626"/>
                <w:sz w:val="20"/>
                <w:szCs w:val="20"/>
                <w:lang w:val="de-AT"/>
              </w:rPr>
              <w:object w:dxaOrig="225" w:dyaOrig="225" w14:anchorId="2DD0341A">
                <v:shape id="_x0000_i1041" type="#_x0000_t75" style="width:9.7pt;height:15.7pt" o:ole="">
                  <v:imagedata r:id="rId15" o:title=""/>
                </v:shape>
                <w:control r:id="rId16" w:name="PrivacyN" w:shapeid="_x0000_i1041"/>
              </w:object>
            </w:r>
          </w:p>
        </w:tc>
        <w:tc>
          <w:tcPr>
            <w:tcW w:w="149" w:type="dxa"/>
            <w:gridSpan w:val="2"/>
            <w:tcBorders>
              <w:left w:val="nil"/>
            </w:tcBorders>
            <w:tcMar>
              <w:left w:w="28" w:type="dxa"/>
              <w:right w:w="28" w:type="dxa"/>
            </w:tcMar>
          </w:tcPr>
          <w:p w14:paraId="22D63EA0" w14:textId="77777777" w:rsidR="000711E8" w:rsidRPr="00412247" w:rsidRDefault="000711E8" w:rsidP="000711E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ahoma"/>
                <w:b/>
                <w:bCs/>
                <w:color w:val="262626"/>
                <w:sz w:val="20"/>
                <w:szCs w:val="20"/>
                <w:lang w:val="de-AT" w:eastAsia="it-IT"/>
              </w:rPr>
            </w:pPr>
          </w:p>
        </w:tc>
        <w:tc>
          <w:tcPr>
            <w:tcW w:w="9406" w:type="dxa"/>
            <w:gridSpan w:val="6"/>
            <w:tcMar>
              <w:left w:w="28" w:type="dxa"/>
              <w:right w:w="28" w:type="dxa"/>
            </w:tcMar>
          </w:tcPr>
          <w:p w14:paraId="102D510D" w14:textId="77777777" w:rsidR="00A82F5A" w:rsidRPr="00145E18" w:rsidRDefault="0019390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ahoma"/>
                <w:snapToGrid w:val="0"/>
                <w:color w:val="262626"/>
                <w:sz w:val="20"/>
                <w:szCs w:val="20"/>
                <w:lang w:eastAsia="it-IT"/>
              </w:rPr>
            </w:pPr>
            <w:r w:rsidRPr="00145E18">
              <w:rPr>
                <w:rFonts w:ascii="Calibri" w:hAnsi="Calibri" w:cs="Tahoma"/>
                <w:snapToGrid w:val="0"/>
                <w:color w:val="262626"/>
                <w:sz w:val="20"/>
                <w:szCs w:val="20"/>
                <w:lang w:eastAsia="it-IT"/>
              </w:rPr>
              <w:t>Non acconsento al trattamento di cui al punto 2)</w:t>
            </w:r>
          </w:p>
        </w:tc>
      </w:tr>
    </w:tbl>
    <w:p w14:paraId="346951D2" w14:textId="77777777" w:rsidR="000711E8" w:rsidRPr="00145E18" w:rsidRDefault="000711E8" w:rsidP="000711E8">
      <w:pPr>
        <w:widowControl w:val="0"/>
        <w:autoSpaceDN w:val="0"/>
        <w:adjustRightInd w:val="0"/>
        <w:rPr>
          <w:rFonts w:ascii="Calibri" w:hAnsi="Calibri" w:cs="Tahoma"/>
          <w:color w:val="262626"/>
          <w:sz w:val="20"/>
          <w:szCs w:val="20"/>
          <w:lang w:eastAsia="it-IT"/>
        </w:rPr>
      </w:pPr>
    </w:p>
    <w:tbl>
      <w:tblPr>
        <w:tblW w:w="9923" w:type="dxa"/>
        <w:tblInd w:w="38" w:type="dxa"/>
        <w:tblLook w:val="04A0" w:firstRow="1" w:lastRow="0" w:firstColumn="1" w:lastColumn="0" w:noHBand="0" w:noVBand="1"/>
      </w:tblPr>
      <w:tblGrid>
        <w:gridCol w:w="4950"/>
        <w:gridCol w:w="4973"/>
      </w:tblGrid>
      <w:tr w:rsidR="008110E3" w:rsidRPr="00733B15" w14:paraId="5AC288CE" w14:textId="77777777" w:rsidTr="008110E3">
        <w:tc>
          <w:tcPr>
            <w:tcW w:w="5031" w:type="dxa"/>
            <w:shd w:val="clear" w:color="auto" w:fill="auto"/>
          </w:tcPr>
          <w:p w14:paraId="4774AD4C" w14:textId="77777777" w:rsidR="00A82F5A" w:rsidRDefault="00193900">
            <w:pPr>
              <w:widowControl w:val="0"/>
              <w:autoSpaceDN w:val="0"/>
              <w:adjustRightInd w:val="0"/>
              <w:rPr>
                <w:rFonts w:ascii="Calibri" w:hAnsi="Calibri" w:cs="Tahoma"/>
                <w:color w:val="262626"/>
                <w:sz w:val="20"/>
                <w:szCs w:val="20"/>
                <w:lang w:val="de-AT" w:eastAsia="it-IT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it-IT"/>
              </w:rPr>
              <w:t>Data</w:t>
            </w:r>
          </w:p>
        </w:tc>
        <w:tc>
          <w:tcPr>
            <w:tcW w:w="5032" w:type="dxa"/>
            <w:shd w:val="clear" w:color="auto" w:fill="auto"/>
          </w:tcPr>
          <w:p w14:paraId="62290570" w14:textId="77777777" w:rsidR="00A82F5A" w:rsidRDefault="00193900">
            <w:pPr>
              <w:widowControl w:val="0"/>
              <w:autoSpaceDN w:val="0"/>
              <w:adjustRightInd w:val="0"/>
              <w:jc w:val="center"/>
              <w:rPr>
                <w:rFonts w:ascii="Calibri" w:hAnsi="Calibri" w:cs="Tahoma"/>
                <w:color w:val="262626"/>
                <w:sz w:val="20"/>
                <w:szCs w:val="20"/>
                <w:lang w:val="de-AT" w:eastAsia="it-IT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it-IT"/>
              </w:rPr>
              <w:t xml:space="preserve">Firma </w:t>
            </w:r>
            <w:r w:rsidR="00451627"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it-IT"/>
              </w:rPr>
              <w:t>del rappresentante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it-IT"/>
              </w:rPr>
              <w:t xml:space="preserve"> legale</w:t>
            </w:r>
          </w:p>
        </w:tc>
      </w:tr>
      <w:tr w:rsidR="008110E3" w:rsidRPr="00412247" w14:paraId="3B28EEE6" w14:textId="77777777" w:rsidTr="00B14D3B">
        <w:trPr>
          <w:trHeight w:hRule="exact" w:val="567"/>
        </w:trPr>
        <w:tc>
          <w:tcPr>
            <w:tcW w:w="5031" w:type="dxa"/>
            <w:shd w:val="clear" w:color="auto" w:fill="auto"/>
          </w:tcPr>
          <w:p w14:paraId="38237674" w14:textId="77777777" w:rsidR="00E76EDA" w:rsidRDefault="00E76EDA">
            <w:pPr>
              <w:widowControl w:val="0"/>
              <w:autoSpaceDN w:val="0"/>
              <w:adjustRightInd w:val="0"/>
              <w:jc w:val="both"/>
              <w:rPr>
                <w:rFonts w:ascii="Calibri" w:hAnsi="Calibri" w:cs="Tahoma"/>
                <w:i/>
                <w:color w:val="262626"/>
                <w:sz w:val="20"/>
                <w:szCs w:val="20"/>
                <w:u w:val="single"/>
                <w:lang w:val="de-AT" w:eastAsia="it-IT"/>
              </w:rPr>
            </w:pPr>
          </w:p>
          <w:p w14:paraId="74072EFC" w14:textId="5ABA4CDC" w:rsidR="00A82F5A" w:rsidRDefault="00193900">
            <w:pPr>
              <w:widowControl w:val="0"/>
              <w:autoSpaceDN w:val="0"/>
              <w:adjustRightInd w:val="0"/>
              <w:jc w:val="both"/>
              <w:rPr>
                <w:rFonts w:ascii="Calibri" w:hAnsi="Calibri" w:cs="Tahoma"/>
                <w:i/>
                <w:color w:val="262626"/>
                <w:sz w:val="20"/>
                <w:szCs w:val="20"/>
                <w:u w:val="single"/>
                <w:lang w:val="de-AT" w:eastAsia="it-IT"/>
              </w:rPr>
            </w:pPr>
            <w:r w:rsidRPr="00412247">
              <w:rPr>
                <w:rFonts w:ascii="Calibri" w:hAnsi="Calibri" w:cs="Tahoma"/>
                <w:i/>
                <w:color w:val="262626"/>
                <w:sz w:val="20"/>
                <w:szCs w:val="20"/>
                <w:u w:val="single"/>
                <w:lang w:val="de-AT" w:eastAsia="it-IT"/>
              </w:rPr>
              <w:fldChar w:fldCharType="begin">
                <w:ffData>
                  <w:name w:val="Data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412247">
              <w:rPr>
                <w:rFonts w:ascii="Calibri" w:hAnsi="Calibri" w:cs="Tahoma"/>
                <w:i/>
                <w:color w:val="262626"/>
                <w:sz w:val="20"/>
                <w:szCs w:val="20"/>
                <w:u w:val="single"/>
                <w:lang w:val="de-AT" w:eastAsia="it-IT"/>
              </w:rPr>
              <w:instrText xml:space="preserve"> FORMTEXT </w:instrText>
            </w:r>
            <w:r w:rsidRPr="00412247">
              <w:rPr>
                <w:rFonts w:ascii="Calibri" w:hAnsi="Calibri" w:cs="Tahoma"/>
                <w:i/>
                <w:color w:val="262626"/>
                <w:sz w:val="20"/>
                <w:szCs w:val="20"/>
                <w:u w:val="single"/>
                <w:lang w:val="de-AT" w:eastAsia="it-IT"/>
              </w:rPr>
            </w:r>
            <w:r w:rsidRPr="00412247">
              <w:rPr>
                <w:rFonts w:ascii="Calibri" w:hAnsi="Calibri" w:cs="Tahoma"/>
                <w:i/>
                <w:color w:val="262626"/>
                <w:sz w:val="20"/>
                <w:szCs w:val="20"/>
                <w:u w:val="single"/>
                <w:lang w:val="de-AT" w:eastAsia="it-IT"/>
              </w:rPr>
              <w:fldChar w:fldCharType="separate"/>
            </w:r>
            <w:r w:rsidRPr="00412247">
              <w:rPr>
                <w:rFonts w:ascii="Calibri" w:hAnsi="Calibri" w:cs="Tahoma"/>
                <w:i/>
                <w:color w:val="262626"/>
                <w:sz w:val="20"/>
                <w:szCs w:val="20"/>
                <w:u w:val="single"/>
                <w:lang w:val="de-AT" w:eastAsia="it-IT"/>
              </w:rPr>
              <w:t> </w:t>
            </w:r>
            <w:r w:rsidRPr="00412247">
              <w:rPr>
                <w:rFonts w:ascii="Calibri" w:hAnsi="Calibri" w:cs="Tahoma"/>
                <w:i/>
                <w:color w:val="262626"/>
                <w:sz w:val="20"/>
                <w:szCs w:val="20"/>
                <w:u w:val="single"/>
                <w:lang w:val="de-AT" w:eastAsia="it-IT"/>
              </w:rPr>
              <w:t> </w:t>
            </w:r>
            <w:r w:rsidRPr="00412247">
              <w:rPr>
                <w:rFonts w:ascii="Calibri" w:hAnsi="Calibri" w:cs="Tahoma"/>
                <w:i/>
                <w:color w:val="262626"/>
                <w:sz w:val="20"/>
                <w:szCs w:val="20"/>
                <w:u w:val="single"/>
                <w:lang w:val="de-AT" w:eastAsia="it-IT"/>
              </w:rPr>
              <w:t> </w:t>
            </w:r>
            <w:r w:rsidRPr="00412247">
              <w:rPr>
                <w:rFonts w:ascii="Calibri" w:hAnsi="Calibri" w:cs="Tahoma"/>
                <w:i/>
                <w:color w:val="262626"/>
                <w:sz w:val="20"/>
                <w:szCs w:val="20"/>
                <w:u w:val="single"/>
                <w:lang w:val="de-AT" w:eastAsia="it-IT"/>
              </w:rPr>
              <w:t> </w:t>
            </w:r>
            <w:r w:rsidRPr="00412247">
              <w:rPr>
                <w:rFonts w:ascii="Calibri" w:hAnsi="Calibri" w:cs="Tahoma"/>
                <w:i/>
                <w:color w:val="262626"/>
                <w:sz w:val="20"/>
                <w:szCs w:val="20"/>
                <w:u w:val="single"/>
                <w:lang w:val="de-AT" w:eastAsia="it-IT"/>
              </w:rPr>
              <w:t> </w:t>
            </w:r>
            <w:r w:rsidRPr="00412247">
              <w:rPr>
                <w:rFonts w:ascii="Calibri" w:hAnsi="Calibri" w:cs="Tahoma"/>
                <w:i/>
                <w:color w:val="262626"/>
                <w:sz w:val="20"/>
                <w:szCs w:val="20"/>
                <w:u w:val="single"/>
                <w:lang w:val="de-AT" w:eastAsia="it-IT"/>
              </w:rPr>
              <w:fldChar w:fldCharType="end"/>
            </w:r>
          </w:p>
        </w:tc>
        <w:tc>
          <w:tcPr>
            <w:tcW w:w="5032" w:type="dxa"/>
            <w:shd w:val="clear" w:color="auto" w:fill="auto"/>
          </w:tcPr>
          <w:p w14:paraId="52A265D1" w14:textId="77777777" w:rsidR="000711E8" w:rsidRPr="00412247" w:rsidRDefault="00E76EDA" w:rsidP="000711E8">
            <w:pPr>
              <w:widowControl w:val="0"/>
              <w:autoSpaceDN w:val="0"/>
              <w:adjustRightInd w:val="0"/>
              <w:jc w:val="center"/>
              <w:rPr>
                <w:rFonts w:ascii="Calibri" w:hAnsi="Calibri" w:cs="Tahoma"/>
                <w:color w:val="262626"/>
                <w:sz w:val="20"/>
                <w:szCs w:val="20"/>
                <w:lang w:val="de-AT" w:eastAsia="it-IT"/>
              </w:rPr>
            </w:pPr>
            <w:r>
              <w:rPr>
                <w:rFonts w:ascii="Calibri" w:hAnsi="Calibri" w:cs="Tahoma"/>
                <w:color w:val="262626"/>
                <w:sz w:val="20"/>
                <w:szCs w:val="20"/>
                <w:lang w:val="de-AT" w:eastAsia="it-IT"/>
              </w:rPr>
              <w:pict w14:anchorId="276B9965">
                <v:shape id="_x0000_i1033" type="#_x0000_t75" alt="Microsoft Office-Signaturzeile..." style="width:84.9pt;height:42.9pt">
                  <v:imagedata r:id="rId17" o:title=""/>
                  <o:lock v:ext="edit" ungrouping="t" rotation="t" cropping="t" verticies="t" text="t" grouping="t"/>
                  <o:signatureline v:ext="edit" id="{AB77614E-C4F4-4DEC-B269-428AB0C4A467}" provid="{00000000-0000-0000-0000-000000000000}" allowcomments="t" issignatureline="t"/>
                </v:shape>
              </w:pict>
            </w:r>
          </w:p>
        </w:tc>
      </w:tr>
    </w:tbl>
    <w:p w14:paraId="2C61BD94" w14:textId="77777777" w:rsidR="000711E8" w:rsidRPr="00412247" w:rsidRDefault="000711E8" w:rsidP="000711E8">
      <w:pPr>
        <w:widowControl w:val="0"/>
        <w:pBdr>
          <w:bottom w:val="dotted" w:sz="4" w:space="1" w:color="auto"/>
        </w:pBdr>
        <w:autoSpaceDN w:val="0"/>
        <w:adjustRightInd w:val="0"/>
        <w:jc w:val="both"/>
        <w:rPr>
          <w:rFonts w:ascii="Calibri" w:hAnsi="Calibri" w:cs="Tahoma"/>
          <w:color w:val="262626"/>
          <w:sz w:val="20"/>
          <w:szCs w:val="20"/>
          <w:lang w:val="de-AT" w:eastAsia="it-IT"/>
        </w:rPr>
      </w:pPr>
    </w:p>
    <w:p w14:paraId="3CB2B04E" w14:textId="77777777" w:rsidR="007B2F30" w:rsidRPr="00412247" w:rsidRDefault="007B2F30" w:rsidP="000711E8">
      <w:pPr>
        <w:widowControl w:val="0"/>
        <w:pBdr>
          <w:bottom w:val="dotted" w:sz="4" w:space="1" w:color="auto"/>
        </w:pBdr>
        <w:autoSpaceDN w:val="0"/>
        <w:adjustRightInd w:val="0"/>
        <w:jc w:val="both"/>
        <w:rPr>
          <w:rFonts w:ascii="Calibri" w:hAnsi="Calibri" w:cs="Tahoma"/>
          <w:color w:val="262626"/>
          <w:sz w:val="20"/>
          <w:szCs w:val="20"/>
          <w:lang w:val="de-AT" w:eastAsia="it-IT"/>
        </w:rPr>
      </w:pPr>
    </w:p>
    <w:p w14:paraId="2E227C80" w14:textId="77777777" w:rsidR="007B2F30" w:rsidRPr="00412247" w:rsidRDefault="007B2F30" w:rsidP="000711E8">
      <w:pPr>
        <w:widowControl w:val="0"/>
        <w:pBdr>
          <w:bottom w:val="dotted" w:sz="4" w:space="1" w:color="auto"/>
        </w:pBdr>
        <w:autoSpaceDN w:val="0"/>
        <w:adjustRightInd w:val="0"/>
        <w:jc w:val="both"/>
        <w:rPr>
          <w:rFonts w:ascii="Calibri" w:hAnsi="Calibri" w:cs="Tahoma"/>
          <w:color w:val="262626"/>
          <w:sz w:val="20"/>
          <w:szCs w:val="20"/>
          <w:lang w:val="de-AT" w:eastAsia="it-IT"/>
        </w:rPr>
      </w:pPr>
    </w:p>
    <w:p w14:paraId="7C0EFE02" w14:textId="77777777" w:rsidR="000711E8" w:rsidRPr="00412247" w:rsidRDefault="000711E8" w:rsidP="000711E8">
      <w:pPr>
        <w:widowControl w:val="0"/>
        <w:autoSpaceDN w:val="0"/>
        <w:adjustRightInd w:val="0"/>
        <w:jc w:val="both"/>
        <w:rPr>
          <w:rFonts w:ascii="Calibri" w:hAnsi="Calibri" w:cs="Tahoma"/>
          <w:color w:val="262626"/>
          <w:sz w:val="20"/>
          <w:szCs w:val="20"/>
          <w:lang w:val="de-AT" w:eastAsia="it-IT"/>
        </w:rPr>
      </w:pPr>
    </w:p>
    <w:p w14:paraId="663385D0" w14:textId="77777777" w:rsidR="007B2F30" w:rsidRPr="00412247" w:rsidRDefault="007B2F30" w:rsidP="000711E8">
      <w:pPr>
        <w:widowControl w:val="0"/>
        <w:autoSpaceDN w:val="0"/>
        <w:adjustRightInd w:val="0"/>
        <w:jc w:val="both"/>
        <w:rPr>
          <w:rFonts w:ascii="Calibri" w:hAnsi="Calibri" w:cs="Tahoma"/>
          <w:color w:val="262626"/>
          <w:sz w:val="20"/>
          <w:szCs w:val="20"/>
          <w:lang w:val="de-AT" w:eastAsia="it-IT"/>
        </w:rPr>
      </w:pPr>
    </w:p>
    <w:p w14:paraId="61A17CC3" w14:textId="77777777" w:rsidR="007B2F30" w:rsidRPr="00412247" w:rsidRDefault="007B2F30" w:rsidP="000711E8">
      <w:pPr>
        <w:widowControl w:val="0"/>
        <w:autoSpaceDN w:val="0"/>
        <w:adjustRightInd w:val="0"/>
        <w:jc w:val="both"/>
        <w:rPr>
          <w:rFonts w:ascii="Calibri" w:hAnsi="Calibri" w:cs="Tahoma"/>
          <w:color w:val="262626"/>
          <w:sz w:val="20"/>
          <w:szCs w:val="20"/>
          <w:lang w:val="de-AT" w:eastAsia="it-IT"/>
        </w:rPr>
      </w:pPr>
    </w:p>
    <w:p w14:paraId="0B3C3CE1" w14:textId="5C15C036" w:rsidR="00A82F5A" w:rsidRPr="00145E18" w:rsidRDefault="00D7271A">
      <w:pPr>
        <w:widowControl w:val="0"/>
        <w:autoSpaceDN w:val="0"/>
        <w:adjustRightInd w:val="0"/>
        <w:ind w:right="-1"/>
        <w:jc w:val="both"/>
        <w:rPr>
          <w:rFonts w:ascii="Calibri" w:hAnsi="Calibri" w:cs="Tahoma"/>
          <w:color w:val="262626"/>
          <w:sz w:val="20"/>
          <w:szCs w:val="20"/>
          <w:lang w:eastAsia="it-IT"/>
        </w:rPr>
      </w:pPr>
      <w:r>
        <w:rPr>
          <w:rFonts w:ascii="Calibri" w:hAnsi="Calibri" w:cs="Tahoma"/>
          <w:color w:val="262626"/>
          <w:sz w:val="20"/>
          <w:szCs w:val="20"/>
          <w:lang w:eastAsia="it-IT"/>
        </w:rPr>
        <w:t>La/</w:t>
      </w:r>
      <w:r w:rsidR="00193900" w:rsidRPr="00145E18">
        <w:rPr>
          <w:rFonts w:ascii="Calibri" w:hAnsi="Calibri" w:cs="Tahoma"/>
          <w:color w:val="262626"/>
          <w:sz w:val="20"/>
          <w:szCs w:val="20"/>
          <w:lang w:eastAsia="it-IT"/>
        </w:rPr>
        <w:t xml:space="preserve">Il </w:t>
      </w:r>
      <w:r w:rsidR="000711E8" w:rsidRPr="00145E18">
        <w:rPr>
          <w:rFonts w:ascii="Calibri" w:hAnsi="Calibri" w:cs="Tahoma"/>
          <w:color w:val="262626"/>
          <w:sz w:val="20"/>
          <w:szCs w:val="20"/>
          <w:lang w:eastAsia="it-IT"/>
        </w:rPr>
        <w:t>sottoscritt</w:t>
      </w:r>
      <w:r>
        <w:rPr>
          <w:rFonts w:ascii="Calibri" w:hAnsi="Calibri" w:cs="Tahoma"/>
          <w:color w:val="262626"/>
          <w:sz w:val="20"/>
          <w:szCs w:val="20"/>
          <w:lang w:eastAsia="it-IT"/>
        </w:rPr>
        <w:t>a/o</w:t>
      </w:r>
      <w:r w:rsidR="000711E8" w:rsidRPr="00145E18">
        <w:rPr>
          <w:rFonts w:ascii="Calibri" w:hAnsi="Calibri" w:cs="Tahoma"/>
          <w:color w:val="262626"/>
          <w:sz w:val="20"/>
          <w:szCs w:val="20"/>
          <w:lang w:eastAsia="it-IT"/>
        </w:rPr>
        <w:t xml:space="preserve"> </w:t>
      </w:r>
      <w:r w:rsidR="00112413" w:rsidRPr="00145E18">
        <w:rPr>
          <w:rFonts w:eastAsia="Calibri" w:cs="Calibri"/>
          <w:color w:val="262626"/>
          <w:sz w:val="20"/>
          <w:szCs w:val="20"/>
          <w:u w:val="single"/>
          <w:lang w:eastAsia="it-IT"/>
        </w:rPr>
        <w:t xml:space="preserve">____________________________________ </w:t>
      </w:r>
      <w:r w:rsidR="000711E8" w:rsidRPr="00145E18">
        <w:rPr>
          <w:rFonts w:ascii="Calibri" w:hAnsi="Calibri" w:cs="Tahoma"/>
          <w:color w:val="262626"/>
          <w:sz w:val="20"/>
          <w:szCs w:val="20"/>
          <w:lang w:eastAsia="it-IT"/>
        </w:rPr>
        <w:t xml:space="preserve">dichiara in qualità di </w:t>
      </w:r>
      <w:r w:rsidR="00193900" w:rsidRPr="00145E18">
        <w:rPr>
          <w:rFonts w:ascii="Calibri" w:hAnsi="Calibri" w:cs="Tahoma"/>
          <w:color w:val="262626"/>
          <w:sz w:val="20"/>
          <w:szCs w:val="20"/>
          <w:lang w:eastAsia="it-IT"/>
        </w:rPr>
        <w:t xml:space="preserve">rappresentante legale </w:t>
      </w:r>
      <w:r w:rsidR="000711E8" w:rsidRPr="00145E18">
        <w:rPr>
          <w:rFonts w:ascii="Calibri" w:hAnsi="Calibri" w:cs="Tahoma"/>
          <w:color w:val="262626"/>
          <w:sz w:val="20"/>
          <w:szCs w:val="20"/>
          <w:lang w:eastAsia="it-IT"/>
        </w:rPr>
        <w:t>che tutte le informazioni fornite nella presente domanda sono veritiere</w:t>
      </w:r>
      <w:r w:rsidR="00164F9F" w:rsidRPr="00145E18">
        <w:rPr>
          <w:rFonts w:ascii="Calibri" w:hAnsi="Calibri" w:cs="Tahoma"/>
          <w:color w:val="262626"/>
          <w:sz w:val="20"/>
          <w:szCs w:val="20"/>
          <w:lang w:eastAsia="it-IT"/>
        </w:rPr>
        <w:t xml:space="preserve">, </w:t>
      </w:r>
      <w:r w:rsidR="00BE490F" w:rsidRPr="00145E18">
        <w:rPr>
          <w:rFonts w:ascii="Calibri" w:hAnsi="Calibri" w:cs="Tahoma"/>
          <w:color w:val="262626"/>
          <w:sz w:val="20"/>
          <w:szCs w:val="20"/>
          <w:lang w:eastAsia="it-IT"/>
        </w:rPr>
        <w:t xml:space="preserve">che accetta le condizioni del testo di gara e </w:t>
      </w:r>
      <w:r w:rsidR="00193900" w:rsidRPr="00145E18">
        <w:rPr>
          <w:rFonts w:ascii="Calibri" w:hAnsi="Calibri" w:cs="Tahoma"/>
          <w:color w:val="262626"/>
          <w:sz w:val="20"/>
          <w:szCs w:val="20"/>
          <w:lang w:eastAsia="it-IT"/>
        </w:rPr>
        <w:t xml:space="preserve">che </w:t>
      </w:r>
      <w:r w:rsidR="00164F9F" w:rsidRPr="00145E18">
        <w:rPr>
          <w:rFonts w:ascii="Calibri" w:hAnsi="Calibri" w:cs="Tahoma"/>
          <w:color w:val="262626"/>
          <w:sz w:val="20"/>
          <w:szCs w:val="20"/>
          <w:lang w:eastAsia="it-IT"/>
        </w:rPr>
        <w:t>acconsente alla partecipazione del gruppo/classe</w:t>
      </w:r>
      <w:r w:rsidR="00BE490F" w:rsidRPr="00145E18">
        <w:rPr>
          <w:rFonts w:ascii="Calibri" w:hAnsi="Calibri" w:cs="Tahoma"/>
          <w:color w:val="262626"/>
          <w:sz w:val="20"/>
          <w:szCs w:val="20"/>
          <w:lang w:eastAsia="it-IT"/>
        </w:rPr>
        <w:t>.</w:t>
      </w:r>
    </w:p>
    <w:p w14:paraId="20F836C4" w14:textId="77777777" w:rsidR="000711E8" w:rsidRPr="00145E18" w:rsidRDefault="000711E8" w:rsidP="000711E8">
      <w:pPr>
        <w:widowControl w:val="0"/>
        <w:tabs>
          <w:tab w:val="center" w:pos="8364"/>
        </w:tabs>
        <w:autoSpaceDN w:val="0"/>
        <w:adjustRightInd w:val="0"/>
        <w:rPr>
          <w:rFonts w:ascii="Calibri" w:hAnsi="Calibri" w:cs="Tahoma"/>
          <w:color w:val="262626"/>
          <w:sz w:val="20"/>
          <w:szCs w:val="20"/>
          <w:lang w:eastAsia="it-IT"/>
        </w:rPr>
      </w:pPr>
    </w:p>
    <w:tbl>
      <w:tblPr>
        <w:tblW w:w="9923" w:type="dxa"/>
        <w:tblInd w:w="38" w:type="dxa"/>
        <w:tblLook w:val="04A0" w:firstRow="1" w:lastRow="0" w:firstColumn="1" w:lastColumn="0" w:noHBand="0" w:noVBand="1"/>
      </w:tblPr>
      <w:tblGrid>
        <w:gridCol w:w="4950"/>
        <w:gridCol w:w="4973"/>
      </w:tblGrid>
      <w:tr w:rsidR="008110E3" w:rsidRPr="00733B15" w14:paraId="68B46688" w14:textId="77777777" w:rsidTr="008110E3">
        <w:tc>
          <w:tcPr>
            <w:tcW w:w="5031" w:type="dxa"/>
            <w:shd w:val="clear" w:color="auto" w:fill="auto"/>
          </w:tcPr>
          <w:p w14:paraId="6D59CB6D" w14:textId="77777777" w:rsidR="00A82F5A" w:rsidRDefault="00193900">
            <w:pPr>
              <w:widowControl w:val="0"/>
              <w:tabs>
                <w:tab w:val="center" w:pos="8364"/>
              </w:tabs>
              <w:autoSpaceDN w:val="0"/>
              <w:adjustRightInd w:val="0"/>
              <w:rPr>
                <w:rFonts w:ascii="Calibri" w:hAnsi="Calibri" w:cs="Tahoma"/>
                <w:color w:val="262626"/>
                <w:sz w:val="20"/>
                <w:szCs w:val="20"/>
                <w:lang w:val="de-AT" w:eastAsia="it-IT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it-IT"/>
              </w:rPr>
              <w:t>Data</w:t>
            </w:r>
          </w:p>
        </w:tc>
        <w:tc>
          <w:tcPr>
            <w:tcW w:w="5032" w:type="dxa"/>
            <w:shd w:val="clear" w:color="auto" w:fill="auto"/>
          </w:tcPr>
          <w:p w14:paraId="28DE06B7" w14:textId="77777777" w:rsidR="00A82F5A" w:rsidRDefault="00193900">
            <w:pPr>
              <w:widowControl w:val="0"/>
              <w:tabs>
                <w:tab w:val="center" w:pos="8364"/>
              </w:tabs>
              <w:autoSpaceDN w:val="0"/>
              <w:adjustRightInd w:val="0"/>
              <w:jc w:val="center"/>
              <w:rPr>
                <w:rFonts w:ascii="Calibri" w:hAnsi="Calibri" w:cs="Tahoma"/>
                <w:color w:val="262626"/>
                <w:sz w:val="20"/>
                <w:szCs w:val="20"/>
                <w:lang w:val="de-AT" w:eastAsia="it-IT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it-IT"/>
              </w:rPr>
              <w:t xml:space="preserve">Firma </w:t>
            </w:r>
            <w:r w:rsidR="00451627"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it-IT"/>
              </w:rPr>
              <w:t>del rappresentante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lang w:val="de-AT" w:eastAsia="it-IT"/>
              </w:rPr>
              <w:t xml:space="preserve"> legale</w:t>
            </w:r>
          </w:p>
        </w:tc>
      </w:tr>
      <w:tr w:rsidR="008110E3" w:rsidRPr="00412247" w14:paraId="354FEBF8" w14:textId="77777777" w:rsidTr="00B14D3B">
        <w:trPr>
          <w:trHeight w:hRule="exact" w:val="567"/>
        </w:trPr>
        <w:tc>
          <w:tcPr>
            <w:tcW w:w="5031" w:type="dxa"/>
            <w:shd w:val="clear" w:color="auto" w:fill="auto"/>
          </w:tcPr>
          <w:p w14:paraId="4B8C26D3" w14:textId="77777777" w:rsidR="00E76EDA" w:rsidRDefault="00E76EDA">
            <w:pPr>
              <w:widowControl w:val="0"/>
              <w:tabs>
                <w:tab w:val="center" w:pos="8364"/>
              </w:tabs>
              <w:autoSpaceDN w:val="0"/>
              <w:adjustRightInd w:val="0"/>
              <w:rPr>
                <w:rFonts w:ascii="Calibri" w:hAnsi="Calibri" w:cs="Tahoma"/>
                <w:color w:val="262626"/>
                <w:sz w:val="20"/>
                <w:szCs w:val="20"/>
                <w:u w:val="single"/>
                <w:lang w:val="de-AT" w:eastAsia="it-IT"/>
              </w:rPr>
            </w:pPr>
          </w:p>
          <w:p w14:paraId="6BCE5741" w14:textId="528ECE46" w:rsidR="00A82F5A" w:rsidRDefault="00193900">
            <w:pPr>
              <w:widowControl w:val="0"/>
              <w:tabs>
                <w:tab w:val="center" w:pos="8364"/>
              </w:tabs>
              <w:autoSpaceDN w:val="0"/>
              <w:adjustRightInd w:val="0"/>
              <w:rPr>
                <w:rFonts w:ascii="Calibri" w:hAnsi="Calibri" w:cs="Tahoma"/>
                <w:color w:val="262626"/>
                <w:sz w:val="20"/>
                <w:szCs w:val="20"/>
                <w:u w:val="single"/>
                <w:lang w:val="de-AT" w:eastAsia="it-IT"/>
              </w:rPr>
            </w:pPr>
            <w:r w:rsidRPr="00412247">
              <w:rPr>
                <w:rFonts w:ascii="Calibri" w:hAnsi="Calibri" w:cs="Tahoma"/>
                <w:color w:val="262626"/>
                <w:sz w:val="20"/>
                <w:szCs w:val="20"/>
                <w:u w:val="single"/>
                <w:lang w:val="de-AT" w:eastAsia="it-IT"/>
              </w:rPr>
              <w:fldChar w:fldCharType="begin">
                <w:ffData>
                  <w:name w:val="Data1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37" w:name="Data1"/>
            <w:r w:rsidRPr="00412247">
              <w:rPr>
                <w:rFonts w:ascii="Calibri" w:hAnsi="Calibri" w:cs="Tahoma"/>
                <w:color w:val="262626"/>
                <w:sz w:val="20"/>
                <w:szCs w:val="20"/>
                <w:u w:val="single"/>
                <w:lang w:val="de-AT" w:eastAsia="it-IT"/>
              </w:rPr>
              <w:instrText xml:space="preserve"> FORMTEXT </w:instrTex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u w:val="single"/>
                <w:lang w:val="de-AT" w:eastAsia="it-IT"/>
              </w:rPr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u w:val="single"/>
                <w:lang w:val="de-AT" w:eastAsia="it-IT"/>
              </w:rPr>
              <w:fldChar w:fldCharType="separate"/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u w:val="single"/>
                <w:lang w:val="de-AT" w:eastAsia="it-IT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u w:val="single"/>
                <w:lang w:val="de-AT" w:eastAsia="it-IT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u w:val="single"/>
                <w:lang w:val="de-AT" w:eastAsia="it-IT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u w:val="single"/>
                <w:lang w:val="de-AT" w:eastAsia="it-IT"/>
              </w:rPr>
              <w:t> </w:t>
            </w:r>
            <w:r w:rsidRPr="00412247">
              <w:rPr>
                <w:rFonts w:ascii="Calibri" w:hAnsi="Calibri" w:cs="Tahoma"/>
                <w:noProof/>
                <w:color w:val="262626"/>
                <w:sz w:val="20"/>
                <w:szCs w:val="20"/>
                <w:u w:val="single"/>
                <w:lang w:val="de-AT" w:eastAsia="it-IT"/>
              </w:rPr>
              <w:t> </w:t>
            </w:r>
            <w:r w:rsidRPr="00412247">
              <w:rPr>
                <w:rFonts w:ascii="Calibri" w:hAnsi="Calibri" w:cs="Tahoma"/>
                <w:color w:val="262626"/>
                <w:sz w:val="20"/>
                <w:szCs w:val="20"/>
                <w:u w:val="single"/>
                <w:lang w:val="de-AT" w:eastAsia="it-IT"/>
              </w:rPr>
              <w:fldChar w:fldCharType="end"/>
            </w:r>
            <w:bookmarkEnd w:id="37"/>
          </w:p>
        </w:tc>
        <w:tc>
          <w:tcPr>
            <w:tcW w:w="5032" w:type="dxa"/>
            <w:shd w:val="clear" w:color="auto" w:fill="auto"/>
            <w:vAlign w:val="center"/>
          </w:tcPr>
          <w:p w14:paraId="65F64F5F" w14:textId="77777777" w:rsidR="000711E8" w:rsidRPr="00412247" w:rsidRDefault="00E76EDA" w:rsidP="000711E8">
            <w:pPr>
              <w:widowControl w:val="0"/>
              <w:tabs>
                <w:tab w:val="center" w:pos="8364"/>
              </w:tabs>
              <w:autoSpaceDN w:val="0"/>
              <w:adjustRightInd w:val="0"/>
              <w:jc w:val="center"/>
              <w:rPr>
                <w:rFonts w:ascii="Calibri" w:hAnsi="Calibri" w:cs="Tahoma"/>
                <w:color w:val="262626"/>
                <w:sz w:val="20"/>
                <w:szCs w:val="20"/>
                <w:lang w:val="de-AT" w:eastAsia="it-IT"/>
              </w:rPr>
            </w:pPr>
            <w:r>
              <w:rPr>
                <w:rFonts w:ascii="Calibri" w:hAnsi="Calibri" w:cs="Tahoma"/>
                <w:color w:val="262626"/>
                <w:sz w:val="20"/>
                <w:szCs w:val="20"/>
                <w:lang w:val="de-AT" w:eastAsia="it-IT"/>
              </w:rPr>
              <w:pict w14:anchorId="65E88A43">
                <v:shape id="_x0000_i1034" type="#_x0000_t75" alt="Microsoft Office-Signaturzeile..." style="width:84.9pt;height:42.9pt">
                  <v:imagedata r:id="rId18" o:title=""/>
                  <o:lock v:ext="edit" ungrouping="t" rotation="t" cropping="t" verticies="t" text="t" grouping="t"/>
                  <o:signatureline v:ext="edit" id="{9226CD38-440E-4340-AC1C-EDEC060FD12E}" provid="{00000000-0000-0000-0000-000000000000}" allowcomments="t" issignatureline="t"/>
                </v:shape>
              </w:pict>
            </w:r>
          </w:p>
        </w:tc>
      </w:tr>
    </w:tbl>
    <w:p w14:paraId="561C579E" w14:textId="77777777" w:rsidR="00AC7B39" w:rsidRPr="00412247" w:rsidRDefault="00AC7B39" w:rsidP="00D55F76">
      <w:pPr>
        <w:pStyle w:val="Listenabsatz"/>
        <w:spacing w:after="0" w:line="240" w:lineRule="auto"/>
        <w:ind w:left="0"/>
        <w:rPr>
          <w:rFonts w:cs="Calibri"/>
          <w:color w:val="262626"/>
          <w:sz w:val="20"/>
          <w:szCs w:val="20"/>
          <w:lang w:val="de-AT"/>
        </w:rPr>
      </w:pPr>
    </w:p>
    <w:sectPr w:rsidR="00AC7B39" w:rsidRPr="00412247" w:rsidSect="00992300">
      <w:footerReference w:type="default" r:id="rId19"/>
      <w:pgSz w:w="11905" w:h="16837"/>
      <w:pgMar w:top="851" w:right="1132" w:bottom="1418" w:left="85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C2BB1" w14:textId="77777777" w:rsidR="000F6951" w:rsidRDefault="000F6951">
      <w:r>
        <w:separator/>
      </w:r>
    </w:p>
  </w:endnote>
  <w:endnote w:type="continuationSeparator" w:id="0">
    <w:p w14:paraId="4F700FCD" w14:textId="77777777" w:rsidR="000F6951" w:rsidRDefault="000F6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116FF" w14:textId="77777777" w:rsidR="00A82F5A" w:rsidRDefault="00193900">
    <w:pPr>
      <w:pStyle w:val="Fuzeile"/>
      <w:tabs>
        <w:tab w:val="clear" w:pos="4819"/>
        <w:tab w:val="clear" w:pos="9638"/>
        <w:tab w:val="right" w:pos="9781"/>
      </w:tabs>
      <w:suppressAutoHyphens w:val="0"/>
      <w:rPr>
        <w:rFonts w:ascii="Calibri" w:eastAsia="Calibri" w:hAnsi="Calibri" w:cs="Calibri"/>
        <w:color w:val="7F7F7F"/>
        <w:sz w:val="16"/>
        <w:szCs w:val="16"/>
        <w:lang w:val="de-DE" w:eastAsia="en-US"/>
      </w:rPr>
    </w:pPr>
    <w:r>
      <w:rPr>
        <w:rFonts w:ascii="Calibri" w:eastAsia="Calibri" w:hAnsi="Calibri" w:cs="Calibri"/>
        <w:color w:val="7F7F7F"/>
        <w:sz w:val="16"/>
        <w:szCs w:val="16"/>
        <w:lang w:val="de-DE" w:eastAsia="en-US"/>
      </w:rPr>
      <w:t>Bild</w:t>
    </w:r>
    <w:r w:rsidR="00524FBB" w:rsidRPr="00796B90">
      <w:rPr>
        <w:rFonts w:ascii="Calibri" w:eastAsia="Calibri" w:hAnsi="Calibri" w:cs="Calibri"/>
        <w:color w:val="7F7F7F"/>
        <w:sz w:val="16"/>
        <w:szCs w:val="16"/>
        <w:lang w:val="de-DE" w:eastAsia="en-US"/>
      </w:rPr>
      <w:t>.</w:t>
    </w:r>
    <w:r w:rsidR="00524FBB" w:rsidRPr="00796B90">
      <w:rPr>
        <w:rFonts w:ascii="Calibri" w:eastAsia="Calibri" w:hAnsi="Calibri" w:cs="Calibri"/>
        <w:color w:val="7F7F7F"/>
        <w:sz w:val="16"/>
        <w:szCs w:val="16"/>
        <w:lang w:val="de-DE" w:eastAsia="en-US"/>
      </w:rPr>
      <w:tab/>
      <w:t xml:space="preserve">0001/Antrag/2023S. </w:t>
    </w:r>
    <w:r w:rsidR="00524FBB">
      <w:rPr>
        <w:rFonts w:ascii="Calibri" w:eastAsia="Calibri" w:hAnsi="Calibri" w:cs="Calibri"/>
        <w:color w:val="7F7F7F"/>
        <w:sz w:val="16"/>
        <w:szCs w:val="16"/>
        <w:lang w:val="de-DE" w:eastAsia="en-US"/>
      </w:rPr>
      <w:fldChar w:fldCharType="begin"/>
    </w:r>
    <w:r w:rsidR="00524FBB">
      <w:rPr>
        <w:rFonts w:ascii="Calibri" w:eastAsia="Calibri" w:hAnsi="Calibri" w:cs="Calibri"/>
        <w:color w:val="7F7F7F"/>
        <w:sz w:val="16"/>
        <w:szCs w:val="16"/>
        <w:lang w:val="de-DE" w:eastAsia="en-US"/>
      </w:rPr>
      <w:instrText xml:space="preserve"> PAGE   \* MERGEFORMAT </w:instrText>
    </w:r>
    <w:r w:rsidR="00524FBB">
      <w:rPr>
        <w:rFonts w:ascii="Calibri" w:eastAsia="Calibri" w:hAnsi="Calibri" w:cs="Calibri"/>
        <w:color w:val="7F7F7F"/>
        <w:sz w:val="16"/>
        <w:szCs w:val="16"/>
        <w:lang w:val="de-DE" w:eastAsia="en-US"/>
      </w:rPr>
      <w:fldChar w:fldCharType="separate"/>
    </w:r>
    <w:r w:rsidR="00112413">
      <w:rPr>
        <w:rFonts w:ascii="Calibri" w:eastAsia="Calibri" w:hAnsi="Calibri" w:cs="Calibri"/>
        <w:noProof/>
        <w:color w:val="7F7F7F"/>
        <w:sz w:val="16"/>
        <w:szCs w:val="16"/>
        <w:lang w:val="de-DE" w:eastAsia="en-US"/>
      </w:rPr>
      <w:t>3</w:t>
    </w:r>
    <w:r w:rsidR="00524FBB">
      <w:rPr>
        <w:rFonts w:ascii="Calibri" w:eastAsia="Calibri" w:hAnsi="Calibri" w:cs="Calibri"/>
        <w:color w:val="7F7F7F"/>
        <w:sz w:val="16"/>
        <w:szCs w:val="16"/>
        <w:lang w:val="de-DE" w:eastAsia="en-US"/>
      </w:rPr>
      <w:fldChar w:fldCharType="end"/>
    </w:r>
    <w:r w:rsidR="00E76E1D">
      <w:rPr>
        <w:rFonts w:ascii="Calibri" w:eastAsia="Calibri" w:hAnsi="Calibri" w:cs="Calibri"/>
        <w:color w:val="7F7F7F"/>
        <w:sz w:val="16"/>
        <w:szCs w:val="16"/>
        <w:lang w:val="de-DE" w:eastAsia="en-US"/>
      </w:rPr>
      <w:t>/</w:t>
    </w:r>
    <w:r w:rsidR="00E76E1D">
      <w:rPr>
        <w:rFonts w:ascii="Calibri" w:eastAsia="Calibri" w:hAnsi="Calibri" w:cs="Calibri"/>
        <w:color w:val="7F7F7F"/>
        <w:sz w:val="16"/>
        <w:szCs w:val="16"/>
        <w:lang w:val="de-DE" w:eastAsia="en-US"/>
      </w:rPr>
      <w:fldChar w:fldCharType="begin"/>
    </w:r>
    <w:r w:rsidR="00E76E1D">
      <w:rPr>
        <w:rFonts w:ascii="Calibri" w:eastAsia="Calibri" w:hAnsi="Calibri" w:cs="Calibri"/>
        <w:color w:val="7F7F7F"/>
        <w:sz w:val="16"/>
        <w:szCs w:val="16"/>
        <w:lang w:val="de-DE" w:eastAsia="en-US"/>
      </w:rPr>
      <w:instrText xml:space="preserve"> NUMPAGES   \* MERGEFORMAT </w:instrText>
    </w:r>
    <w:r w:rsidR="00E76E1D">
      <w:rPr>
        <w:rFonts w:ascii="Calibri" w:eastAsia="Calibri" w:hAnsi="Calibri" w:cs="Calibri"/>
        <w:color w:val="7F7F7F"/>
        <w:sz w:val="16"/>
        <w:szCs w:val="16"/>
        <w:lang w:val="de-DE" w:eastAsia="en-US"/>
      </w:rPr>
      <w:fldChar w:fldCharType="separate"/>
    </w:r>
    <w:r w:rsidR="00112413">
      <w:rPr>
        <w:rFonts w:ascii="Calibri" w:eastAsia="Calibri" w:hAnsi="Calibri" w:cs="Calibri"/>
        <w:noProof/>
        <w:color w:val="7F7F7F"/>
        <w:sz w:val="16"/>
        <w:szCs w:val="16"/>
        <w:lang w:val="de-DE" w:eastAsia="en-US"/>
      </w:rPr>
      <w:t>3</w:t>
    </w:r>
    <w:r w:rsidR="00E76E1D">
      <w:rPr>
        <w:rFonts w:ascii="Calibri" w:eastAsia="Calibri" w:hAnsi="Calibri" w:cs="Calibri"/>
        <w:color w:val="7F7F7F"/>
        <w:sz w:val="16"/>
        <w:szCs w:val="16"/>
        <w:lang w:val="de-DE"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A1944" w14:textId="77777777" w:rsidR="000F6951" w:rsidRDefault="000F6951">
      <w:r>
        <w:separator/>
      </w:r>
    </w:p>
  </w:footnote>
  <w:footnote w:type="continuationSeparator" w:id="0">
    <w:p w14:paraId="17CF3BF1" w14:textId="77777777" w:rsidR="000F6951" w:rsidRDefault="000F6951">
      <w:r>
        <w:continuationSeparator/>
      </w:r>
    </w:p>
  </w:footnote>
  <w:footnote w:id="1">
    <w:p w14:paraId="786FD63E" w14:textId="7A8C0C87" w:rsidR="00A82F5A" w:rsidRPr="00145E18" w:rsidRDefault="00193900">
      <w:pPr>
        <w:pStyle w:val="Funotentext"/>
        <w:ind w:left="357" w:right="424" w:hanging="357"/>
        <w:jc w:val="both"/>
        <w:rPr>
          <w:rFonts w:ascii="Calibri" w:hAnsi="Calibri"/>
          <w:sz w:val="18"/>
          <w:szCs w:val="18"/>
        </w:rPr>
      </w:pPr>
      <w:r>
        <w:rPr>
          <w:rStyle w:val="Funotenzeichen"/>
          <w:rFonts w:ascii="Calibri" w:hAnsi="Calibri"/>
          <w:sz w:val="18"/>
          <w:szCs w:val="18"/>
        </w:rPr>
        <w:footnoteRef/>
      </w:r>
      <w:r w:rsidRPr="00145E18">
        <w:rPr>
          <w:rFonts w:ascii="Calibri" w:hAnsi="Calibri"/>
          <w:sz w:val="18"/>
          <w:szCs w:val="18"/>
        </w:rPr>
        <w:tab/>
        <w:t xml:space="preserve">Si precisa che i sussidi saranno erogati </w:t>
      </w:r>
      <w:r w:rsidR="00145E18">
        <w:rPr>
          <w:rFonts w:ascii="Calibri" w:hAnsi="Calibri"/>
          <w:sz w:val="18"/>
          <w:szCs w:val="18"/>
        </w:rPr>
        <w:t xml:space="preserve">a scadenze unificate </w:t>
      </w:r>
      <w:r w:rsidRPr="00145E18">
        <w:rPr>
          <w:rFonts w:ascii="Calibri" w:hAnsi="Calibri"/>
          <w:sz w:val="18"/>
          <w:szCs w:val="18"/>
        </w:rPr>
        <w:t>(</w:t>
      </w:r>
      <w:r w:rsidR="0035420F" w:rsidRPr="00145E18">
        <w:rPr>
          <w:rFonts w:ascii="Calibri" w:hAnsi="Calibri"/>
          <w:sz w:val="18"/>
          <w:szCs w:val="18"/>
        </w:rPr>
        <w:t xml:space="preserve">vedi testo del </w:t>
      </w:r>
      <w:r w:rsidR="00164F9F" w:rsidRPr="00145E18">
        <w:rPr>
          <w:rFonts w:ascii="Calibri" w:hAnsi="Calibri"/>
          <w:sz w:val="18"/>
          <w:szCs w:val="18"/>
        </w:rPr>
        <w:t>bando di gara</w:t>
      </w:r>
      <w:r w:rsidRPr="00145E18">
        <w:rPr>
          <w:rFonts w:ascii="Calibri" w:hAnsi="Calibri"/>
          <w:sz w:val="18"/>
          <w:szCs w:val="18"/>
        </w:rPr>
        <w:t>)</w:t>
      </w:r>
      <w:r w:rsidR="00145E18">
        <w:rPr>
          <w:rFonts w:ascii="Calibri" w:hAnsi="Calibri"/>
          <w:sz w:val="18"/>
          <w:szCs w:val="18"/>
        </w:rPr>
        <w:t>,</w:t>
      </w:r>
      <w:r w:rsidRPr="00145E18">
        <w:rPr>
          <w:rFonts w:ascii="Calibri" w:hAnsi="Calibri"/>
          <w:sz w:val="18"/>
          <w:szCs w:val="18"/>
        </w:rPr>
        <w:t xml:space="preserve"> dopo la consegna dei documenti di liquidazione in conformità con il </w:t>
      </w:r>
      <w:r w:rsidR="00665FAB" w:rsidRPr="00145E18">
        <w:rPr>
          <w:rFonts w:ascii="Calibri" w:hAnsi="Calibri"/>
          <w:sz w:val="18"/>
          <w:szCs w:val="18"/>
        </w:rPr>
        <w:t xml:space="preserve">nostro </w:t>
      </w:r>
      <w:r w:rsidR="0035420F" w:rsidRPr="00145E18">
        <w:rPr>
          <w:rFonts w:ascii="Calibri" w:hAnsi="Calibri"/>
          <w:sz w:val="18"/>
          <w:szCs w:val="18"/>
        </w:rPr>
        <w:t xml:space="preserve">bando di gara </w:t>
      </w:r>
      <w:r w:rsidR="00164F9F" w:rsidRPr="00145E18">
        <w:rPr>
          <w:rFonts w:ascii="Calibri" w:hAnsi="Calibri"/>
          <w:sz w:val="18"/>
          <w:szCs w:val="18"/>
        </w:rPr>
        <w:t>e</w:t>
      </w:r>
      <w:r w:rsidRPr="00145E18">
        <w:rPr>
          <w:rFonts w:ascii="Calibri" w:hAnsi="Calibri"/>
          <w:sz w:val="18"/>
          <w:szCs w:val="18"/>
        </w:rPr>
        <w:t xml:space="preserve"> dopo la loro verifica da parte nostra.</w:t>
      </w:r>
    </w:p>
  </w:footnote>
  <w:footnote w:id="2">
    <w:p w14:paraId="757AF398" w14:textId="77777777" w:rsidR="00A82F5A" w:rsidRPr="00145E18" w:rsidRDefault="00193900">
      <w:pPr>
        <w:pStyle w:val="Funotentext"/>
        <w:ind w:left="357" w:hanging="357"/>
        <w:rPr>
          <w:rFonts w:ascii="Calibri" w:hAnsi="Calibri"/>
          <w:b/>
          <w:bCs/>
          <w:sz w:val="18"/>
          <w:szCs w:val="18"/>
        </w:rPr>
      </w:pPr>
      <w:r w:rsidRPr="00C61273">
        <w:rPr>
          <w:rStyle w:val="Funotenzeichen"/>
          <w:rFonts w:ascii="Calibri" w:hAnsi="Calibri"/>
          <w:sz w:val="18"/>
          <w:szCs w:val="18"/>
        </w:rPr>
        <w:footnoteRef/>
      </w:r>
      <w:r w:rsidRPr="00145E18">
        <w:rPr>
          <w:rFonts w:ascii="Calibri" w:hAnsi="Calibri"/>
          <w:sz w:val="18"/>
          <w:szCs w:val="18"/>
        </w:rPr>
        <w:tab/>
        <w:t>Il contributo della Fondazione riguarda principalmente il materiale, le spese di viaggio o di trasferta e i costi di comunicazione.</w:t>
      </w:r>
    </w:p>
  </w:footnote>
  <w:footnote w:id="3">
    <w:p w14:paraId="08DFFDCA" w14:textId="77777777" w:rsidR="00A82F5A" w:rsidRPr="00145E18" w:rsidRDefault="00193900">
      <w:pPr>
        <w:pStyle w:val="Funotentext"/>
        <w:ind w:left="357" w:hanging="357"/>
        <w:rPr>
          <w:rFonts w:ascii="Calibri" w:hAnsi="Calibri"/>
          <w:sz w:val="18"/>
          <w:szCs w:val="18"/>
        </w:rPr>
      </w:pPr>
      <w:r w:rsidRPr="004A67A3">
        <w:rPr>
          <w:rStyle w:val="Funotenzeichen"/>
        </w:rPr>
        <w:footnoteRef/>
      </w:r>
      <w:r w:rsidRPr="00145E18">
        <w:rPr>
          <w:rFonts w:ascii="Calibri" w:hAnsi="Calibri"/>
          <w:sz w:val="18"/>
          <w:szCs w:val="18"/>
        </w:rPr>
        <w:tab/>
        <w:t>La breve descrizione del progetto deve includere le seguenti informazioni:</w:t>
      </w:r>
    </w:p>
    <w:p w14:paraId="1417F3B2" w14:textId="77777777" w:rsidR="00A82F5A" w:rsidRPr="00145E18" w:rsidRDefault="00193900">
      <w:pPr>
        <w:pStyle w:val="Funotentext"/>
        <w:numPr>
          <w:ilvl w:val="0"/>
          <w:numId w:val="19"/>
        </w:numPr>
        <w:ind w:left="714" w:hanging="357"/>
        <w:rPr>
          <w:rFonts w:ascii="Calibri" w:hAnsi="Calibri"/>
          <w:sz w:val="18"/>
          <w:szCs w:val="18"/>
        </w:rPr>
      </w:pPr>
      <w:r w:rsidRPr="00145E18">
        <w:rPr>
          <w:rFonts w:ascii="Calibri" w:hAnsi="Calibri"/>
          <w:sz w:val="18"/>
          <w:szCs w:val="18"/>
        </w:rPr>
        <w:t>Obiettivi e carattere innovativo del progetto</w:t>
      </w:r>
    </w:p>
    <w:p w14:paraId="75ECA7D0" w14:textId="77777777" w:rsidR="00A82F5A" w:rsidRPr="00145E18" w:rsidRDefault="00193900">
      <w:pPr>
        <w:pStyle w:val="Funotentext"/>
        <w:numPr>
          <w:ilvl w:val="0"/>
          <w:numId w:val="19"/>
        </w:numPr>
        <w:ind w:left="714" w:hanging="357"/>
        <w:rPr>
          <w:rFonts w:ascii="Calibri" w:hAnsi="Calibri"/>
          <w:sz w:val="18"/>
          <w:szCs w:val="18"/>
        </w:rPr>
      </w:pPr>
      <w:r w:rsidRPr="00145E18">
        <w:rPr>
          <w:rFonts w:ascii="Calibri" w:hAnsi="Calibri"/>
          <w:sz w:val="18"/>
          <w:szCs w:val="18"/>
        </w:rPr>
        <w:t xml:space="preserve">Numero di </w:t>
      </w:r>
      <w:r w:rsidR="00164F9F" w:rsidRPr="00145E18">
        <w:rPr>
          <w:rFonts w:ascii="Calibri" w:hAnsi="Calibri"/>
          <w:sz w:val="18"/>
          <w:szCs w:val="18"/>
        </w:rPr>
        <w:t xml:space="preserve">gruppi/classi </w:t>
      </w:r>
      <w:r w:rsidRPr="00145E18">
        <w:rPr>
          <w:rFonts w:ascii="Calibri" w:hAnsi="Calibri"/>
          <w:sz w:val="18"/>
          <w:szCs w:val="18"/>
        </w:rPr>
        <w:t xml:space="preserve">coinvolti e </w:t>
      </w:r>
      <w:r w:rsidR="00164F9F" w:rsidRPr="00145E18">
        <w:rPr>
          <w:rFonts w:ascii="Calibri" w:hAnsi="Calibri"/>
          <w:sz w:val="18"/>
          <w:szCs w:val="18"/>
        </w:rPr>
        <w:t>numero di bambini/ragazzi coinvolti</w:t>
      </w:r>
    </w:p>
    <w:p w14:paraId="12EEC097" w14:textId="77777777" w:rsidR="00A82F5A" w:rsidRPr="00145E18" w:rsidRDefault="00193900">
      <w:pPr>
        <w:pStyle w:val="Funotentext"/>
        <w:numPr>
          <w:ilvl w:val="0"/>
          <w:numId w:val="19"/>
        </w:numPr>
        <w:ind w:left="714" w:hanging="357"/>
        <w:rPr>
          <w:rFonts w:ascii="Calibri" w:hAnsi="Calibri"/>
          <w:sz w:val="18"/>
          <w:szCs w:val="18"/>
        </w:rPr>
      </w:pPr>
      <w:r w:rsidRPr="00145E18">
        <w:rPr>
          <w:rFonts w:ascii="Calibri" w:hAnsi="Calibri"/>
          <w:sz w:val="18"/>
          <w:szCs w:val="18"/>
        </w:rPr>
        <w:t xml:space="preserve">Informazioni </w:t>
      </w:r>
      <w:r w:rsidR="00C41DE6" w:rsidRPr="00145E18">
        <w:rPr>
          <w:rFonts w:ascii="Calibri" w:hAnsi="Calibri"/>
          <w:sz w:val="18"/>
          <w:szCs w:val="18"/>
        </w:rPr>
        <w:t xml:space="preserve">sul </w:t>
      </w:r>
      <w:r w:rsidR="00164F9F" w:rsidRPr="00145E18">
        <w:rPr>
          <w:rFonts w:ascii="Calibri" w:hAnsi="Calibri"/>
          <w:sz w:val="18"/>
          <w:szCs w:val="18"/>
        </w:rPr>
        <w:t xml:space="preserve">personale pedagogico/docente </w:t>
      </w:r>
      <w:r w:rsidR="00C41DE6" w:rsidRPr="00145E18">
        <w:rPr>
          <w:rFonts w:ascii="Calibri" w:hAnsi="Calibri"/>
          <w:sz w:val="18"/>
          <w:szCs w:val="18"/>
        </w:rPr>
        <w:t>coinvolto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14"/>
    <w:lvl w:ilvl="0">
      <w:start w:val="1"/>
      <w:numFmt w:val="bullet"/>
      <w:lvlText w:val="§"/>
      <w:lvlJc w:val="left"/>
      <w:pPr>
        <w:tabs>
          <w:tab w:val="num" w:pos="363"/>
        </w:tabs>
        <w:ind w:left="363" w:hanging="363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17"/>
    <w:lvl w:ilvl="0">
      <w:start w:val="1"/>
      <w:numFmt w:val="bullet"/>
      <w:lvlText w:val="§"/>
      <w:lvlJc w:val="left"/>
      <w:pPr>
        <w:tabs>
          <w:tab w:val="num" w:pos="363"/>
        </w:tabs>
        <w:ind w:left="363" w:hanging="363"/>
      </w:pPr>
      <w:rPr>
        <w:rFonts w:ascii="Wingdings" w:hAnsi="Wingdings"/>
      </w:rPr>
    </w:lvl>
  </w:abstractNum>
  <w:abstractNum w:abstractNumId="2" w15:restartNumberingAfterBreak="0">
    <w:nsid w:val="00000007"/>
    <w:multiLevelType w:val="multilevel"/>
    <w:tmpl w:val="00000007"/>
    <w:name w:val="WW8Num19"/>
    <w:lvl w:ilvl="0">
      <w:start w:val="1"/>
      <w:numFmt w:val="bullet"/>
      <w:lvlText w:val="§"/>
      <w:lvlJc w:val="left"/>
      <w:pPr>
        <w:tabs>
          <w:tab w:val="num" w:pos="363"/>
        </w:tabs>
        <w:ind w:left="363" w:hanging="363"/>
      </w:pPr>
      <w:rPr>
        <w:rFonts w:ascii="Wingdings" w:hAnsi="Wingdings"/>
      </w:rPr>
    </w:lvl>
    <w:lvl w:ilvl="1">
      <w:numFmt w:val="bullet"/>
      <w:lvlText w:val="-"/>
      <w:lvlJc w:val="left"/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color w:val="0000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8"/>
    <w:multiLevelType w:val="singleLevel"/>
    <w:tmpl w:val="00000008"/>
    <w:name w:val="WW8Num20"/>
    <w:lvl w:ilvl="0">
      <w:start w:val="1"/>
      <w:numFmt w:val="bullet"/>
      <w:lvlText w:val="§"/>
      <w:lvlJc w:val="left"/>
      <w:pPr>
        <w:tabs>
          <w:tab w:val="num" w:pos="363"/>
        </w:tabs>
        <w:ind w:left="363" w:hanging="363"/>
      </w:pPr>
      <w:rPr>
        <w:rFonts w:ascii="Wingdings" w:hAnsi="Wingdings"/>
      </w:rPr>
    </w:lvl>
  </w:abstractNum>
  <w:abstractNum w:abstractNumId="4" w15:restartNumberingAfterBreak="0">
    <w:nsid w:val="00000009"/>
    <w:multiLevelType w:val="singleLevel"/>
    <w:tmpl w:val="00000009"/>
    <w:name w:val="WW8Num21"/>
    <w:lvl w:ilvl="0">
      <w:start w:val="1"/>
      <w:numFmt w:val="bullet"/>
      <w:lvlText w:val="§"/>
      <w:lvlJc w:val="left"/>
      <w:pPr>
        <w:tabs>
          <w:tab w:val="num" w:pos="363"/>
        </w:tabs>
        <w:ind w:left="363" w:hanging="363"/>
      </w:pPr>
      <w:rPr>
        <w:rFonts w:ascii="Wingdings" w:hAnsi="Wingdings"/>
      </w:rPr>
    </w:lvl>
  </w:abstractNum>
  <w:abstractNum w:abstractNumId="5" w15:restartNumberingAfterBreak="0">
    <w:nsid w:val="0000000A"/>
    <w:multiLevelType w:val="singleLevel"/>
    <w:tmpl w:val="0000000A"/>
    <w:name w:val="WW8Num23"/>
    <w:lvl w:ilvl="0">
      <w:start w:val="1"/>
      <w:numFmt w:val="bullet"/>
      <w:lvlText w:val="§"/>
      <w:lvlJc w:val="left"/>
      <w:pPr>
        <w:tabs>
          <w:tab w:val="num" w:pos="363"/>
        </w:tabs>
        <w:ind w:left="363" w:hanging="363"/>
      </w:pPr>
      <w:rPr>
        <w:rFonts w:ascii="Wingdings" w:hAnsi="Wingdings"/>
      </w:rPr>
    </w:lvl>
  </w:abstractNum>
  <w:abstractNum w:abstractNumId="6" w15:restartNumberingAfterBreak="0">
    <w:nsid w:val="0000000B"/>
    <w:multiLevelType w:val="multilevel"/>
    <w:tmpl w:val="0000000B"/>
    <w:name w:val="WW8Num25"/>
    <w:lvl w:ilvl="0">
      <w:start w:val="1"/>
      <w:numFmt w:val="bullet"/>
      <w:lvlText w:val="§"/>
      <w:lvlJc w:val="left"/>
      <w:pPr>
        <w:tabs>
          <w:tab w:val="num" w:pos="170"/>
        </w:tabs>
        <w:ind w:left="170" w:hanging="17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737"/>
        </w:tabs>
        <w:ind w:left="737" w:hanging="17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D"/>
    <w:multiLevelType w:val="singleLevel"/>
    <w:tmpl w:val="0000000D"/>
    <w:name w:val="WW8Num30"/>
    <w:lvl w:ilvl="0">
      <w:start w:val="1"/>
      <w:numFmt w:val="bullet"/>
      <w:lvlText w:val="§"/>
      <w:lvlJc w:val="left"/>
      <w:pPr>
        <w:tabs>
          <w:tab w:val="num" w:pos="363"/>
        </w:tabs>
        <w:ind w:left="363" w:hanging="363"/>
      </w:pPr>
      <w:rPr>
        <w:rFonts w:ascii="Wingdings" w:hAnsi="Wingdings"/>
      </w:rPr>
    </w:lvl>
  </w:abstractNum>
  <w:abstractNum w:abstractNumId="8" w15:restartNumberingAfterBreak="0">
    <w:nsid w:val="0000000E"/>
    <w:multiLevelType w:val="singleLevel"/>
    <w:tmpl w:val="0000000E"/>
    <w:name w:val="WW8Num37"/>
    <w:lvl w:ilvl="0">
      <w:start w:val="1"/>
      <w:numFmt w:val="bullet"/>
      <w:lvlText w:val="§"/>
      <w:lvlJc w:val="left"/>
      <w:pPr>
        <w:tabs>
          <w:tab w:val="num" w:pos="363"/>
        </w:tabs>
        <w:ind w:left="363" w:hanging="363"/>
      </w:pPr>
      <w:rPr>
        <w:rFonts w:ascii="Wingdings" w:hAnsi="Wingdings"/>
      </w:rPr>
    </w:lvl>
  </w:abstractNum>
  <w:abstractNum w:abstractNumId="9" w15:restartNumberingAfterBreak="0">
    <w:nsid w:val="0000000F"/>
    <w:multiLevelType w:val="singleLevel"/>
    <w:tmpl w:val="0000000F"/>
    <w:name w:val="WW8Num39"/>
    <w:lvl w:ilvl="0">
      <w:start w:val="1"/>
      <w:numFmt w:val="bullet"/>
      <w:lvlText w:val="§"/>
      <w:lvlJc w:val="left"/>
      <w:pPr>
        <w:tabs>
          <w:tab w:val="num" w:pos="363"/>
        </w:tabs>
        <w:ind w:left="363" w:hanging="363"/>
      </w:pPr>
      <w:rPr>
        <w:rFonts w:ascii="Wingdings" w:hAnsi="Wingdings"/>
      </w:rPr>
    </w:lvl>
  </w:abstractNum>
  <w:abstractNum w:abstractNumId="10" w15:restartNumberingAfterBreak="0">
    <w:nsid w:val="00000012"/>
    <w:multiLevelType w:val="singleLevel"/>
    <w:tmpl w:val="00000012"/>
    <w:name w:val="WW8Num42"/>
    <w:lvl w:ilvl="0">
      <w:start w:val="1"/>
      <w:numFmt w:val="bullet"/>
      <w:lvlText w:val="§"/>
      <w:lvlJc w:val="left"/>
      <w:pPr>
        <w:tabs>
          <w:tab w:val="num" w:pos="363"/>
        </w:tabs>
        <w:ind w:left="363" w:hanging="363"/>
      </w:pPr>
      <w:rPr>
        <w:rFonts w:ascii="Wingdings" w:hAnsi="Wingdings"/>
      </w:rPr>
    </w:lvl>
  </w:abstractNum>
  <w:abstractNum w:abstractNumId="11" w15:restartNumberingAfterBreak="0">
    <w:nsid w:val="00000013"/>
    <w:multiLevelType w:val="multilevel"/>
    <w:tmpl w:val="00000013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16"/>
    <w:multiLevelType w:val="singleLevel"/>
    <w:tmpl w:val="00000016"/>
    <w:name w:val="WW8Num51"/>
    <w:lvl w:ilvl="0">
      <w:start w:val="1"/>
      <w:numFmt w:val="bullet"/>
      <w:lvlText w:val="§"/>
      <w:lvlJc w:val="left"/>
      <w:pPr>
        <w:tabs>
          <w:tab w:val="num" w:pos="170"/>
        </w:tabs>
        <w:ind w:left="170" w:hanging="170"/>
      </w:pPr>
      <w:rPr>
        <w:rFonts w:ascii="Wingdings" w:hAnsi="Wingdings"/>
      </w:rPr>
    </w:lvl>
  </w:abstractNum>
  <w:abstractNum w:abstractNumId="13" w15:restartNumberingAfterBreak="0">
    <w:nsid w:val="00000017"/>
    <w:multiLevelType w:val="multilevel"/>
    <w:tmpl w:val="0BBC90F6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020E142E"/>
    <w:multiLevelType w:val="hybridMultilevel"/>
    <w:tmpl w:val="A43C1E18"/>
    <w:lvl w:ilvl="0" w:tplc="B28E7FB2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056F2249"/>
    <w:multiLevelType w:val="hybridMultilevel"/>
    <w:tmpl w:val="E5BCFC38"/>
    <w:lvl w:ilvl="0" w:tplc="0407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63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0AEE7140"/>
    <w:multiLevelType w:val="hybridMultilevel"/>
    <w:tmpl w:val="C4BA96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D675345"/>
    <w:multiLevelType w:val="hybridMultilevel"/>
    <w:tmpl w:val="0D1C3FDE"/>
    <w:lvl w:ilvl="0" w:tplc="D464AB60">
      <w:start w:val="1"/>
      <w:numFmt w:val="lowerLetter"/>
      <w:lvlText w:val="%1)"/>
      <w:lvlJc w:val="left"/>
      <w:pPr>
        <w:ind w:left="249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3210" w:hanging="360"/>
      </w:pPr>
    </w:lvl>
    <w:lvl w:ilvl="2" w:tplc="0407001B" w:tentative="1">
      <w:start w:val="1"/>
      <w:numFmt w:val="lowerRoman"/>
      <w:lvlText w:val="%3."/>
      <w:lvlJc w:val="right"/>
      <w:pPr>
        <w:ind w:left="3930" w:hanging="180"/>
      </w:pPr>
    </w:lvl>
    <w:lvl w:ilvl="3" w:tplc="0407000F" w:tentative="1">
      <w:start w:val="1"/>
      <w:numFmt w:val="decimal"/>
      <w:lvlText w:val="%4."/>
      <w:lvlJc w:val="left"/>
      <w:pPr>
        <w:ind w:left="4650" w:hanging="360"/>
      </w:pPr>
    </w:lvl>
    <w:lvl w:ilvl="4" w:tplc="04070019" w:tentative="1">
      <w:start w:val="1"/>
      <w:numFmt w:val="lowerLetter"/>
      <w:lvlText w:val="%5."/>
      <w:lvlJc w:val="left"/>
      <w:pPr>
        <w:ind w:left="5370" w:hanging="360"/>
      </w:pPr>
    </w:lvl>
    <w:lvl w:ilvl="5" w:tplc="0407001B" w:tentative="1">
      <w:start w:val="1"/>
      <w:numFmt w:val="lowerRoman"/>
      <w:lvlText w:val="%6."/>
      <w:lvlJc w:val="right"/>
      <w:pPr>
        <w:ind w:left="6090" w:hanging="180"/>
      </w:pPr>
    </w:lvl>
    <w:lvl w:ilvl="6" w:tplc="0407000F" w:tentative="1">
      <w:start w:val="1"/>
      <w:numFmt w:val="decimal"/>
      <w:lvlText w:val="%7."/>
      <w:lvlJc w:val="left"/>
      <w:pPr>
        <w:ind w:left="6810" w:hanging="360"/>
      </w:pPr>
    </w:lvl>
    <w:lvl w:ilvl="7" w:tplc="04070019" w:tentative="1">
      <w:start w:val="1"/>
      <w:numFmt w:val="lowerLetter"/>
      <w:lvlText w:val="%8."/>
      <w:lvlJc w:val="left"/>
      <w:pPr>
        <w:ind w:left="7530" w:hanging="360"/>
      </w:pPr>
    </w:lvl>
    <w:lvl w:ilvl="8" w:tplc="0407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8" w15:restartNumberingAfterBreak="0">
    <w:nsid w:val="185E0B78"/>
    <w:multiLevelType w:val="hybridMultilevel"/>
    <w:tmpl w:val="0D1C3FDE"/>
    <w:lvl w:ilvl="0" w:tplc="D464AB60">
      <w:start w:val="1"/>
      <w:numFmt w:val="lowerLetter"/>
      <w:lvlText w:val="%1)"/>
      <w:lvlJc w:val="left"/>
      <w:pPr>
        <w:ind w:left="2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210" w:hanging="360"/>
      </w:pPr>
    </w:lvl>
    <w:lvl w:ilvl="2" w:tplc="0407001B" w:tentative="1">
      <w:start w:val="1"/>
      <w:numFmt w:val="lowerRoman"/>
      <w:lvlText w:val="%3."/>
      <w:lvlJc w:val="right"/>
      <w:pPr>
        <w:ind w:left="3930" w:hanging="180"/>
      </w:pPr>
    </w:lvl>
    <w:lvl w:ilvl="3" w:tplc="0407000F" w:tentative="1">
      <w:start w:val="1"/>
      <w:numFmt w:val="decimal"/>
      <w:lvlText w:val="%4."/>
      <w:lvlJc w:val="left"/>
      <w:pPr>
        <w:ind w:left="4650" w:hanging="360"/>
      </w:pPr>
    </w:lvl>
    <w:lvl w:ilvl="4" w:tplc="04070019" w:tentative="1">
      <w:start w:val="1"/>
      <w:numFmt w:val="lowerLetter"/>
      <w:lvlText w:val="%5."/>
      <w:lvlJc w:val="left"/>
      <w:pPr>
        <w:ind w:left="5370" w:hanging="360"/>
      </w:pPr>
    </w:lvl>
    <w:lvl w:ilvl="5" w:tplc="0407001B" w:tentative="1">
      <w:start w:val="1"/>
      <w:numFmt w:val="lowerRoman"/>
      <w:lvlText w:val="%6."/>
      <w:lvlJc w:val="right"/>
      <w:pPr>
        <w:ind w:left="6090" w:hanging="180"/>
      </w:pPr>
    </w:lvl>
    <w:lvl w:ilvl="6" w:tplc="0407000F" w:tentative="1">
      <w:start w:val="1"/>
      <w:numFmt w:val="decimal"/>
      <w:lvlText w:val="%7."/>
      <w:lvlJc w:val="left"/>
      <w:pPr>
        <w:ind w:left="6810" w:hanging="360"/>
      </w:pPr>
    </w:lvl>
    <w:lvl w:ilvl="7" w:tplc="04070019" w:tentative="1">
      <w:start w:val="1"/>
      <w:numFmt w:val="lowerLetter"/>
      <w:lvlText w:val="%8."/>
      <w:lvlJc w:val="left"/>
      <w:pPr>
        <w:ind w:left="7530" w:hanging="360"/>
      </w:pPr>
    </w:lvl>
    <w:lvl w:ilvl="8" w:tplc="0407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9" w15:restartNumberingAfterBreak="0">
    <w:nsid w:val="1D1B41B7"/>
    <w:multiLevelType w:val="hybridMultilevel"/>
    <w:tmpl w:val="3E6C4960"/>
    <w:lvl w:ilvl="0" w:tplc="04070011">
      <w:start w:val="1"/>
      <w:numFmt w:val="decimal"/>
      <w:lvlText w:val="%1)"/>
      <w:lvlJc w:val="left"/>
      <w:pPr>
        <w:ind w:left="30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236A5D42"/>
    <w:multiLevelType w:val="hybridMultilevel"/>
    <w:tmpl w:val="F216B9C0"/>
    <w:lvl w:ilvl="0" w:tplc="0407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F19C9344">
      <w:numFmt w:val="bullet"/>
      <w:lvlText w:val="-"/>
      <w:lvlJc w:val="left"/>
      <w:pPr>
        <w:ind w:left="1637" w:hanging="360"/>
      </w:pPr>
      <w:rPr>
        <w:rFonts w:ascii="Tahoma" w:eastAsia="Times New Roman" w:hAnsi="Tahoma" w:cs="Tahoma" w:hint="default"/>
      </w:r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23BA40D4"/>
    <w:multiLevelType w:val="hybridMultilevel"/>
    <w:tmpl w:val="E680820A"/>
    <w:lvl w:ilvl="0" w:tplc="1BE45E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2AE24C07"/>
    <w:multiLevelType w:val="hybridMultilevel"/>
    <w:tmpl w:val="C10200AC"/>
    <w:lvl w:ilvl="0" w:tplc="B28E7FB2">
      <w:start w:val="1"/>
      <w:numFmt w:val="bullet"/>
      <w:lvlText w:val="-"/>
      <w:lvlJc w:val="left"/>
      <w:pPr>
        <w:ind w:left="249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3210" w:hanging="360"/>
      </w:pPr>
    </w:lvl>
    <w:lvl w:ilvl="2" w:tplc="0407001B" w:tentative="1">
      <w:start w:val="1"/>
      <w:numFmt w:val="lowerRoman"/>
      <w:lvlText w:val="%3."/>
      <w:lvlJc w:val="right"/>
      <w:pPr>
        <w:ind w:left="3930" w:hanging="180"/>
      </w:pPr>
    </w:lvl>
    <w:lvl w:ilvl="3" w:tplc="0407000F" w:tentative="1">
      <w:start w:val="1"/>
      <w:numFmt w:val="decimal"/>
      <w:lvlText w:val="%4."/>
      <w:lvlJc w:val="left"/>
      <w:pPr>
        <w:ind w:left="4650" w:hanging="360"/>
      </w:pPr>
    </w:lvl>
    <w:lvl w:ilvl="4" w:tplc="04070019" w:tentative="1">
      <w:start w:val="1"/>
      <w:numFmt w:val="lowerLetter"/>
      <w:lvlText w:val="%5."/>
      <w:lvlJc w:val="left"/>
      <w:pPr>
        <w:ind w:left="5370" w:hanging="360"/>
      </w:pPr>
    </w:lvl>
    <w:lvl w:ilvl="5" w:tplc="0407001B" w:tentative="1">
      <w:start w:val="1"/>
      <w:numFmt w:val="lowerRoman"/>
      <w:lvlText w:val="%6."/>
      <w:lvlJc w:val="right"/>
      <w:pPr>
        <w:ind w:left="6090" w:hanging="180"/>
      </w:pPr>
    </w:lvl>
    <w:lvl w:ilvl="6" w:tplc="0407000F" w:tentative="1">
      <w:start w:val="1"/>
      <w:numFmt w:val="decimal"/>
      <w:lvlText w:val="%7."/>
      <w:lvlJc w:val="left"/>
      <w:pPr>
        <w:ind w:left="6810" w:hanging="360"/>
      </w:pPr>
    </w:lvl>
    <w:lvl w:ilvl="7" w:tplc="04070019" w:tentative="1">
      <w:start w:val="1"/>
      <w:numFmt w:val="lowerLetter"/>
      <w:lvlText w:val="%8."/>
      <w:lvlJc w:val="left"/>
      <w:pPr>
        <w:ind w:left="7530" w:hanging="360"/>
      </w:pPr>
    </w:lvl>
    <w:lvl w:ilvl="8" w:tplc="0407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3" w15:restartNumberingAfterBreak="0">
    <w:nsid w:val="2FC55FCB"/>
    <w:multiLevelType w:val="hybridMultilevel"/>
    <w:tmpl w:val="8DCE9766"/>
    <w:lvl w:ilvl="0" w:tplc="B96AB6B6"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59A1ED5"/>
    <w:multiLevelType w:val="hybridMultilevel"/>
    <w:tmpl w:val="C84817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1429E4"/>
    <w:multiLevelType w:val="hybridMultilevel"/>
    <w:tmpl w:val="B404841C"/>
    <w:lvl w:ilvl="0" w:tplc="89C6EF7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63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BE85A7E"/>
    <w:multiLevelType w:val="hybridMultilevel"/>
    <w:tmpl w:val="0D1C3FDE"/>
    <w:lvl w:ilvl="0" w:tplc="D464AB60">
      <w:start w:val="1"/>
      <w:numFmt w:val="lowerLetter"/>
      <w:lvlText w:val="%1)"/>
      <w:lvlJc w:val="left"/>
      <w:pPr>
        <w:ind w:left="2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210" w:hanging="360"/>
      </w:pPr>
    </w:lvl>
    <w:lvl w:ilvl="2" w:tplc="0407001B" w:tentative="1">
      <w:start w:val="1"/>
      <w:numFmt w:val="lowerRoman"/>
      <w:lvlText w:val="%3."/>
      <w:lvlJc w:val="right"/>
      <w:pPr>
        <w:ind w:left="3930" w:hanging="180"/>
      </w:pPr>
    </w:lvl>
    <w:lvl w:ilvl="3" w:tplc="0407000F" w:tentative="1">
      <w:start w:val="1"/>
      <w:numFmt w:val="decimal"/>
      <w:lvlText w:val="%4."/>
      <w:lvlJc w:val="left"/>
      <w:pPr>
        <w:ind w:left="4650" w:hanging="360"/>
      </w:pPr>
    </w:lvl>
    <w:lvl w:ilvl="4" w:tplc="04070019" w:tentative="1">
      <w:start w:val="1"/>
      <w:numFmt w:val="lowerLetter"/>
      <w:lvlText w:val="%5."/>
      <w:lvlJc w:val="left"/>
      <w:pPr>
        <w:ind w:left="5370" w:hanging="360"/>
      </w:pPr>
    </w:lvl>
    <w:lvl w:ilvl="5" w:tplc="0407001B" w:tentative="1">
      <w:start w:val="1"/>
      <w:numFmt w:val="lowerRoman"/>
      <w:lvlText w:val="%6."/>
      <w:lvlJc w:val="right"/>
      <w:pPr>
        <w:ind w:left="6090" w:hanging="180"/>
      </w:pPr>
    </w:lvl>
    <w:lvl w:ilvl="6" w:tplc="0407000F" w:tentative="1">
      <w:start w:val="1"/>
      <w:numFmt w:val="decimal"/>
      <w:lvlText w:val="%7."/>
      <w:lvlJc w:val="left"/>
      <w:pPr>
        <w:ind w:left="6810" w:hanging="360"/>
      </w:pPr>
    </w:lvl>
    <w:lvl w:ilvl="7" w:tplc="04070019" w:tentative="1">
      <w:start w:val="1"/>
      <w:numFmt w:val="lowerLetter"/>
      <w:lvlText w:val="%8."/>
      <w:lvlJc w:val="left"/>
      <w:pPr>
        <w:ind w:left="7530" w:hanging="360"/>
      </w:pPr>
    </w:lvl>
    <w:lvl w:ilvl="8" w:tplc="0407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7" w15:restartNumberingAfterBreak="0">
    <w:nsid w:val="4C19286E"/>
    <w:multiLevelType w:val="hybridMultilevel"/>
    <w:tmpl w:val="FFC86626"/>
    <w:lvl w:ilvl="0" w:tplc="F19C934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4316CB"/>
    <w:multiLevelType w:val="hybridMultilevel"/>
    <w:tmpl w:val="398ACD2C"/>
    <w:lvl w:ilvl="0" w:tplc="6A26D304">
      <w:start w:val="1"/>
      <w:numFmt w:val="upp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520795"/>
    <w:multiLevelType w:val="hybridMultilevel"/>
    <w:tmpl w:val="250A5B40"/>
    <w:lvl w:ilvl="0" w:tplc="89C6EF78">
      <w:start w:val="1"/>
      <w:numFmt w:val="lowerLetter"/>
      <w:lvlText w:val="%1)"/>
      <w:lvlJc w:val="left"/>
      <w:pPr>
        <w:ind w:left="30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57C4154"/>
    <w:multiLevelType w:val="hybridMultilevel"/>
    <w:tmpl w:val="0D1C3FDE"/>
    <w:lvl w:ilvl="0" w:tplc="D464AB60">
      <w:start w:val="1"/>
      <w:numFmt w:val="lowerLetter"/>
      <w:lvlText w:val="%1)"/>
      <w:lvlJc w:val="left"/>
      <w:pPr>
        <w:ind w:left="2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210" w:hanging="360"/>
      </w:pPr>
    </w:lvl>
    <w:lvl w:ilvl="2" w:tplc="0407001B" w:tentative="1">
      <w:start w:val="1"/>
      <w:numFmt w:val="lowerRoman"/>
      <w:lvlText w:val="%3."/>
      <w:lvlJc w:val="right"/>
      <w:pPr>
        <w:ind w:left="3930" w:hanging="180"/>
      </w:pPr>
    </w:lvl>
    <w:lvl w:ilvl="3" w:tplc="0407000F" w:tentative="1">
      <w:start w:val="1"/>
      <w:numFmt w:val="decimal"/>
      <w:lvlText w:val="%4."/>
      <w:lvlJc w:val="left"/>
      <w:pPr>
        <w:ind w:left="4650" w:hanging="360"/>
      </w:pPr>
    </w:lvl>
    <w:lvl w:ilvl="4" w:tplc="04070019" w:tentative="1">
      <w:start w:val="1"/>
      <w:numFmt w:val="lowerLetter"/>
      <w:lvlText w:val="%5."/>
      <w:lvlJc w:val="left"/>
      <w:pPr>
        <w:ind w:left="5370" w:hanging="360"/>
      </w:pPr>
    </w:lvl>
    <w:lvl w:ilvl="5" w:tplc="0407001B" w:tentative="1">
      <w:start w:val="1"/>
      <w:numFmt w:val="lowerRoman"/>
      <w:lvlText w:val="%6."/>
      <w:lvlJc w:val="right"/>
      <w:pPr>
        <w:ind w:left="6090" w:hanging="180"/>
      </w:pPr>
    </w:lvl>
    <w:lvl w:ilvl="6" w:tplc="0407000F" w:tentative="1">
      <w:start w:val="1"/>
      <w:numFmt w:val="decimal"/>
      <w:lvlText w:val="%7."/>
      <w:lvlJc w:val="left"/>
      <w:pPr>
        <w:ind w:left="6810" w:hanging="360"/>
      </w:pPr>
    </w:lvl>
    <w:lvl w:ilvl="7" w:tplc="04070019" w:tentative="1">
      <w:start w:val="1"/>
      <w:numFmt w:val="lowerLetter"/>
      <w:lvlText w:val="%8."/>
      <w:lvlJc w:val="left"/>
      <w:pPr>
        <w:ind w:left="7530" w:hanging="360"/>
      </w:pPr>
    </w:lvl>
    <w:lvl w:ilvl="8" w:tplc="0407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1" w15:restartNumberingAfterBreak="0">
    <w:nsid w:val="565C4DD8"/>
    <w:multiLevelType w:val="hybridMultilevel"/>
    <w:tmpl w:val="35BE38BA"/>
    <w:lvl w:ilvl="0" w:tplc="89C6EF78">
      <w:start w:val="1"/>
      <w:numFmt w:val="lowerLetter"/>
      <w:lvlText w:val="%1)"/>
      <w:lvlJc w:val="left"/>
      <w:pPr>
        <w:ind w:left="30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9EE41C5"/>
    <w:multiLevelType w:val="hybridMultilevel"/>
    <w:tmpl w:val="DB2CE8CA"/>
    <w:lvl w:ilvl="0" w:tplc="2BCCA226">
      <w:start w:val="1"/>
      <w:numFmt w:val="bullet"/>
      <w:pStyle w:val="esempio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A9C4B25"/>
    <w:multiLevelType w:val="hybridMultilevel"/>
    <w:tmpl w:val="1D7698FC"/>
    <w:lvl w:ilvl="0" w:tplc="0407000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2007" w:hanging="360"/>
      </w:pPr>
    </w:lvl>
    <w:lvl w:ilvl="2" w:tplc="0407001B">
      <w:start w:val="1"/>
      <w:numFmt w:val="lowerRoman"/>
      <w:lvlText w:val="%3."/>
      <w:lvlJc w:val="right"/>
      <w:pPr>
        <w:ind w:left="2727" w:hanging="180"/>
      </w:pPr>
    </w:lvl>
    <w:lvl w:ilvl="3" w:tplc="0407000F">
      <w:start w:val="1"/>
      <w:numFmt w:val="decimal"/>
      <w:lvlText w:val="%4."/>
      <w:lvlJc w:val="left"/>
      <w:pPr>
        <w:ind w:left="3447" w:hanging="360"/>
      </w:pPr>
    </w:lvl>
    <w:lvl w:ilvl="4" w:tplc="04070019">
      <w:start w:val="1"/>
      <w:numFmt w:val="lowerLetter"/>
      <w:lvlText w:val="%5."/>
      <w:lvlJc w:val="left"/>
      <w:pPr>
        <w:ind w:left="4167" w:hanging="360"/>
      </w:pPr>
    </w:lvl>
    <w:lvl w:ilvl="5" w:tplc="0407001B">
      <w:start w:val="1"/>
      <w:numFmt w:val="lowerRoman"/>
      <w:lvlText w:val="%6."/>
      <w:lvlJc w:val="right"/>
      <w:pPr>
        <w:ind w:left="4887" w:hanging="180"/>
      </w:pPr>
    </w:lvl>
    <w:lvl w:ilvl="6" w:tplc="0407000F">
      <w:start w:val="1"/>
      <w:numFmt w:val="decimal"/>
      <w:lvlText w:val="%7."/>
      <w:lvlJc w:val="left"/>
      <w:pPr>
        <w:ind w:left="5607" w:hanging="360"/>
      </w:pPr>
    </w:lvl>
    <w:lvl w:ilvl="7" w:tplc="04070019">
      <w:start w:val="1"/>
      <w:numFmt w:val="lowerLetter"/>
      <w:lvlText w:val="%8."/>
      <w:lvlJc w:val="left"/>
      <w:pPr>
        <w:ind w:left="6327" w:hanging="360"/>
      </w:pPr>
    </w:lvl>
    <w:lvl w:ilvl="8" w:tplc="0407001B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5F016B29"/>
    <w:multiLevelType w:val="hybridMultilevel"/>
    <w:tmpl w:val="9F0284D4"/>
    <w:lvl w:ilvl="0" w:tplc="46545D70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C954BA"/>
    <w:multiLevelType w:val="hybridMultilevel"/>
    <w:tmpl w:val="3E6C4960"/>
    <w:lvl w:ilvl="0" w:tplc="04070011">
      <w:start w:val="1"/>
      <w:numFmt w:val="decimal"/>
      <w:lvlText w:val="%1)"/>
      <w:lvlJc w:val="left"/>
      <w:pPr>
        <w:ind w:left="30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AB022DD"/>
    <w:multiLevelType w:val="hybridMultilevel"/>
    <w:tmpl w:val="4B4E8842"/>
    <w:lvl w:ilvl="0" w:tplc="B956ADC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E053EF"/>
    <w:multiLevelType w:val="hybridMultilevel"/>
    <w:tmpl w:val="F1CCE29E"/>
    <w:lvl w:ilvl="0" w:tplc="7A2097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B95810"/>
    <w:multiLevelType w:val="hybridMultilevel"/>
    <w:tmpl w:val="1A0C81AC"/>
    <w:lvl w:ilvl="0" w:tplc="B96AB6B6">
      <w:numFmt w:val="bullet"/>
      <w:lvlText w:val="-"/>
      <w:lvlJc w:val="left"/>
      <w:pPr>
        <w:ind w:left="927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6306D97"/>
    <w:multiLevelType w:val="hybridMultilevel"/>
    <w:tmpl w:val="F1DE7E7E"/>
    <w:lvl w:ilvl="0" w:tplc="6A26D3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60400E"/>
    <w:multiLevelType w:val="hybridMultilevel"/>
    <w:tmpl w:val="2E54DC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5767832">
    <w:abstractNumId w:val="13"/>
  </w:num>
  <w:num w:numId="2" w16cid:durableId="1316763134">
    <w:abstractNumId w:val="32"/>
  </w:num>
  <w:num w:numId="3" w16cid:durableId="441648742">
    <w:abstractNumId w:val="39"/>
  </w:num>
  <w:num w:numId="4" w16cid:durableId="386338069">
    <w:abstractNumId w:val="21"/>
  </w:num>
  <w:num w:numId="5" w16cid:durableId="142965715">
    <w:abstractNumId w:val="38"/>
  </w:num>
  <w:num w:numId="6" w16cid:durableId="790713100">
    <w:abstractNumId w:val="18"/>
  </w:num>
  <w:num w:numId="7" w16cid:durableId="787896490">
    <w:abstractNumId w:val="30"/>
  </w:num>
  <w:num w:numId="8" w16cid:durableId="1256206883">
    <w:abstractNumId w:val="35"/>
  </w:num>
  <w:num w:numId="9" w16cid:durableId="733435674">
    <w:abstractNumId w:val="15"/>
  </w:num>
  <w:num w:numId="10" w16cid:durableId="975178313">
    <w:abstractNumId w:val="19"/>
  </w:num>
  <w:num w:numId="11" w16cid:durableId="871571712">
    <w:abstractNumId w:val="26"/>
  </w:num>
  <w:num w:numId="12" w16cid:durableId="890923840">
    <w:abstractNumId w:val="22"/>
  </w:num>
  <w:num w:numId="13" w16cid:durableId="857960736">
    <w:abstractNumId w:val="17"/>
  </w:num>
  <w:num w:numId="14" w16cid:durableId="714083138">
    <w:abstractNumId w:val="37"/>
  </w:num>
  <w:num w:numId="15" w16cid:durableId="39787739">
    <w:abstractNumId w:val="40"/>
  </w:num>
  <w:num w:numId="16" w16cid:durableId="1006791208">
    <w:abstractNumId w:val="16"/>
  </w:num>
  <w:num w:numId="17" w16cid:durableId="1210260171">
    <w:abstractNumId w:val="36"/>
  </w:num>
  <w:num w:numId="18" w16cid:durableId="222954107">
    <w:abstractNumId w:val="14"/>
  </w:num>
  <w:num w:numId="19" w16cid:durableId="1446542082">
    <w:abstractNumId w:val="27"/>
  </w:num>
  <w:num w:numId="20" w16cid:durableId="1463814365">
    <w:abstractNumId w:val="24"/>
  </w:num>
  <w:num w:numId="21" w16cid:durableId="1206604579">
    <w:abstractNumId w:val="23"/>
  </w:num>
  <w:num w:numId="22" w16cid:durableId="441071908">
    <w:abstractNumId w:val="25"/>
  </w:num>
  <w:num w:numId="23" w16cid:durableId="1457800129">
    <w:abstractNumId w:val="20"/>
  </w:num>
  <w:num w:numId="24" w16cid:durableId="1957180421">
    <w:abstractNumId w:val="31"/>
  </w:num>
  <w:num w:numId="25" w16cid:durableId="1357348247">
    <w:abstractNumId w:val="29"/>
  </w:num>
  <w:num w:numId="26" w16cid:durableId="1918589696">
    <w:abstractNumId w:val="33"/>
  </w:num>
  <w:num w:numId="27" w16cid:durableId="1707100900">
    <w:abstractNumId w:val="28"/>
  </w:num>
  <w:num w:numId="28" w16cid:durableId="162550057">
    <w:abstractNumId w:val="3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283"/>
  <w:noPunctuationKerning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C98"/>
    <w:rsid w:val="0000375A"/>
    <w:rsid w:val="00013E82"/>
    <w:rsid w:val="00016F22"/>
    <w:rsid w:val="0002050A"/>
    <w:rsid w:val="00030869"/>
    <w:rsid w:val="00034EDA"/>
    <w:rsid w:val="000377C4"/>
    <w:rsid w:val="000424D6"/>
    <w:rsid w:val="0004643F"/>
    <w:rsid w:val="000472E3"/>
    <w:rsid w:val="00053D15"/>
    <w:rsid w:val="000611A9"/>
    <w:rsid w:val="00062039"/>
    <w:rsid w:val="00062C2E"/>
    <w:rsid w:val="00067EC4"/>
    <w:rsid w:val="00070E5D"/>
    <w:rsid w:val="000711E8"/>
    <w:rsid w:val="00080516"/>
    <w:rsid w:val="0008136B"/>
    <w:rsid w:val="00081F32"/>
    <w:rsid w:val="0008232E"/>
    <w:rsid w:val="00082382"/>
    <w:rsid w:val="000838F4"/>
    <w:rsid w:val="00085A03"/>
    <w:rsid w:val="00086CD1"/>
    <w:rsid w:val="0009208E"/>
    <w:rsid w:val="0009260C"/>
    <w:rsid w:val="0009289A"/>
    <w:rsid w:val="00093267"/>
    <w:rsid w:val="000963FE"/>
    <w:rsid w:val="000A0E50"/>
    <w:rsid w:val="000A3FBB"/>
    <w:rsid w:val="000A43FE"/>
    <w:rsid w:val="000A6F8F"/>
    <w:rsid w:val="000A71D8"/>
    <w:rsid w:val="000B29EB"/>
    <w:rsid w:val="000B46E2"/>
    <w:rsid w:val="000B740A"/>
    <w:rsid w:val="000C344C"/>
    <w:rsid w:val="000C6573"/>
    <w:rsid w:val="000D027C"/>
    <w:rsid w:val="000D4E5E"/>
    <w:rsid w:val="000D66F7"/>
    <w:rsid w:val="000D762C"/>
    <w:rsid w:val="000D791C"/>
    <w:rsid w:val="000E3B66"/>
    <w:rsid w:val="000E4CEE"/>
    <w:rsid w:val="000E4E8F"/>
    <w:rsid w:val="000E79B1"/>
    <w:rsid w:val="000F1557"/>
    <w:rsid w:val="000F392A"/>
    <w:rsid w:val="000F3F53"/>
    <w:rsid w:val="000F6951"/>
    <w:rsid w:val="00102100"/>
    <w:rsid w:val="00103CB2"/>
    <w:rsid w:val="00104286"/>
    <w:rsid w:val="0011061D"/>
    <w:rsid w:val="00112413"/>
    <w:rsid w:val="00116316"/>
    <w:rsid w:val="00121DD5"/>
    <w:rsid w:val="001244B5"/>
    <w:rsid w:val="001261CD"/>
    <w:rsid w:val="00136A48"/>
    <w:rsid w:val="00136F92"/>
    <w:rsid w:val="00140606"/>
    <w:rsid w:val="00145E18"/>
    <w:rsid w:val="00145E67"/>
    <w:rsid w:val="00146466"/>
    <w:rsid w:val="001469A8"/>
    <w:rsid w:val="00147E35"/>
    <w:rsid w:val="0015175B"/>
    <w:rsid w:val="001528A3"/>
    <w:rsid w:val="00154016"/>
    <w:rsid w:val="00155929"/>
    <w:rsid w:val="0016106D"/>
    <w:rsid w:val="00164F9F"/>
    <w:rsid w:val="001659A8"/>
    <w:rsid w:val="0017090E"/>
    <w:rsid w:val="001735EC"/>
    <w:rsid w:val="00174DF6"/>
    <w:rsid w:val="00175F9A"/>
    <w:rsid w:val="0017663E"/>
    <w:rsid w:val="001804C4"/>
    <w:rsid w:val="001865EF"/>
    <w:rsid w:val="00187348"/>
    <w:rsid w:val="001876F3"/>
    <w:rsid w:val="00193900"/>
    <w:rsid w:val="001A4DC2"/>
    <w:rsid w:val="001A5145"/>
    <w:rsid w:val="001A6D15"/>
    <w:rsid w:val="001B1525"/>
    <w:rsid w:val="001B1A53"/>
    <w:rsid w:val="001B5E0F"/>
    <w:rsid w:val="001C326C"/>
    <w:rsid w:val="001C6D60"/>
    <w:rsid w:val="001D038F"/>
    <w:rsid w:val="001D173B"/>
    <w:rsid w:val="001D2BD0"/>
    <w:rsid w:val="001D3C4D"/>
    <w:rsid w:val="001D6415"/>
    <w:rsid w:val="001E026B"/>
    <w:rsid w:val="001E1ACE"/>
    <w:rsid w:val="001F0653"/>
    <w:rsid w:val="001F0CC2"/>
    <w:rsid w:val="001F39DB"/>
    <w:rsid w:val="001F4D86"/>
    <w:rsid w:val="001F65CE"/>
    <w:rsid w:val="002012EA"/>
    <w:rsid w:val="00202334"/>
    <w:rsid w:val="00206159"/>
    <w:rsid w:val="00212B43"/>
    <w:rsid w:val="00212CA1"/>
    <w:rsid w:val="00214567"/>
    <w:rsid w:val="002150E9"/>
    <w:rsid w:val="00217638"/>
    <w:rsid w:val="00217E7B"/>
    <w:rsid w:val="00221D73"/>
    <w:rsid w:val="00221F09"/>
    <w:rsid w:val="00223093"/>
    <w:rsid w:val="0023172B"/>
    <w:rsid w:val="00231E42"/>
    <w:rsid w:val="00237F36"/>
    <w:rsid w:val="002412A3"/>
    <w:rsid w:val="0024157C"/>
    <w:rsid w:val="0024474A"/>
    <w:rsid w:val="00246484"/>
    <w:rsid w:val="00250C1B"/>
    <w:rsid w:val="00250CA5"/>
    <w:rsid w:val="00251AB7"/>
    <w:rsid w:val="0025394B"/>
    <w:rsid w:val="002573A1"/>
    <w:rsid w:val="00260114"/>
    <w:rsid w:val="002640E0"/>
    <w:rsid w:val="002658D0"/>
    <w:rsid w:val="00271B9F"/>
    <w:rsid w:val="002829E5"/>
    <w:rsid w:val="00282BE3"/>
    <w:rsid w:val="00284036"/>
    <w:rsid w:val="0029455C"/>
    <w:rsid w:val="002A0661"/>
    <w:rsid w:val="002A5643"/>
    <w:rsid w:val="002A6F2A"/>
    <w:rsid w:val="002A749B"/>
    <w:rsid w:val="002B011A"/>
    <w:rsid w:val="002B2830"/>
    <w:rsid w:val="002B39A0"/>
    <w:rsid w:val="002B4189"/>
    <w:rsid w:val="002B4FF5"/>
    <w:rsid w:val="002B6581"/>
    <w:rsid w:val="002B6792"/>
    <w:rsid w:val="002C3BE6"/>
    <w:rsid w:val="002C4FF9"/>
    <w:rsid w:val="002C6093"/>
    <w:rsid w:val="002C793D"/>
    <w:rsid w:val="002D07E6"/>
    <w:rsid w:val="002D126F"/>
    <w:rsid w:val="002D150F"/>
    <w:rsid w:val="002D1591"/>
    <w:rsid w:val="002D4FBC"/>
    <w:rsid w:val="002D6020"/>
    <w:rsid w:val="002D7BEC"/>
    <w:rsid w:val="002E0172"/>
    <w:rsid w:val="002E3CC2"/>
    <w:rsid w:val="002E65D3"/>
    <w:rsid w:val="002E798A"/>
    <w:rsid w:val="002E7F57"/>
    <w:rsid w:val="002F065D"/>
    <w:rsid w:val="002F123A"/>
    <w:rsid w:val="002F1955"/>
    <w:rsid w:val="002F1ED5"/>
    <w:rsid w:val="00302E2D"/>
    <w:rsid w:val="003060C3"/>
    <w:rsid w:val="00310605"/>
    <w:rsid w:val="0031224D"/>
    <w:rsid w:val="003149EA"/>
    <w:rsid w:val="00316CC8"/>
    <w:rsid w:val="003178DB"/>
    <w:rsid w:val="0031799C"/>
    <w:rsid w:val="00320692"/>
    <w:rsid w:val="0032305A"/>
    <w:rsid w:val="00343BD9"/>
    <w:rsid w:val="0034418C"/>
    <w:rsid w:val="0034533F"/>
    <w:rsid w:val="00346755"/>
    <w:rsid w:val="00350654"/>
    <w:rsid w:val="0035420F"/>
    <w:rsid w:val="00360B22"/>
    <w:rsid w:val="00360E69"/>
    <w:rsid w:val="00361E0C"/>
    <w:rsid w:val="00361EAC"/>
    <w:rsid w:val="003668B7"/>
    <w:rsid w:val="00370187"/>
    <w:rsid w:val="00370FAE"/>
    <w:rsid w:val="0037371C"/>
    <w:rsid w:val="003741B7"/>
    <w:rsid w:val="00376D3F"/>
    <w:rsid w:val="00380067"/>
    <w:rsid w:val="003804EC"/>
    <w:rsid w:val="003845BE"/>
    <w:rsid w:val="0038719F"/>
    <w:rsid w:val="00387383"/>
    <w:rsid w:val="003874BE"/>
    <w:rsid w:val="00387E52"/>
    <w:rsid w:val="00392140"/>
    <w:rsid w:val="003A19DD"/>
    <w:rsid w:val="003A61F8"/>
    <w:rsid w:val="003B2134"/>
    <w:rsid w:val="003B6CB3"/>
    <w:rsid w:val="003B75F4"/>
    <w:rsid w:val="003C17B2"/>
    <w:rsid w:val="003C1B43"/>
    <w:rsid w:val="003C222E"/>
    <w:rsid w:val="003C6552"/>
    <w:rsid w:val="003C7898"/>
    <w:rsid w:val="003D1872"/>
    <w:rsid w:val="003E0283"/>
    <w:rsid w:val="003E2549"/>
    <w:rsid w:val="003E4273"/>
    <w:rsid w:val="003F2FD5"/>
    <w:rsid w:val="003F410D"/>
    <w:rsid w:val="003F4FE8"/>
    <w:rsid w:val="00400BA2"/>
    <w:rsid w:val="0040517C"/>
    <w:rsid w:val="0040562C"/>
    <w:rsid w:val="00407BFC"/>
    <w:rsid w:val="00412247"/>
    <w:rsid w:val="00414181"/>
    <w:rsid w:val="00417CC3"/>
    <w:rsid w:val="004215A3"/>
    <w:rsid w:val="0042488D"/>
    <w:rsid w:val="00425216"/>
    <w:rsid w:val="00425D69"/>
    <w:rsid w:val="00430339"/>
    <w:rsid w:val="004309A9"/>
    <w:rsid w:val="00430B3B"/>
    <w:rsid w:val="00432E45"/>
    <w:rsid w:val="00440064"/>
    <w:rsid w:val="00440B2B"/>
    <w:rsid w:val="00444EF5"/>
    <w:rsid w:val="00450D8A"/>
    <w:rsid w:val="004515FC"/>
    <w:rsid w:val="00451627"/>
    <w:rsid w:val="0045196E"/>
    <w:rsid w:val="00452E77"/>
    <w:rsid w:val="004559C0"/>
    <w:rsid w:val="00455BDB"/>
    <w:rsid w:val="0045683C"/>
    <w:rsid w:val="00457B0E"/>
    <w:rsid w:val="00460330"/>
    <w:rsid w:val="00462FE7"/>
    <w:rsid w:val="00466391"/>
    <w:rsid w:val="00467D3F"/>
    <w:rsid w:val="00472406"/>
    <w:rsid w:val="00477366"/>
    <w:rsid w:val="00481BA3"/>
    <w:rsid w:val="004828C4"/>
    <w:rsid w:val="004829AB"/>
    <w:rsid w:val="00482B3C"/>
    <w:rsid w:val="00484CD2"/>
    <w:rsid w:val="0049726E"/>
    <w:rsid w:val="004A2025"/>
    <w:rsid w:val="004A5E8C"/>
    <w:rsid w:val="004A67A3"/>
    <w:rsid w:val="004B0C4A"/>
    <w:rsid w:val="004B319F"/>
    <w:rsid w:val="004B66F7"/>
    <w:rsid w:val="004C05CE"/>
    <w:rsid w:val="004C3C49"/>
    <w:rsid w:val="004C68B2"/>
    <w:rsid w:val="004C77A6"/>
    <w:rsid w:val="004D026C"/>
    <w:rsid w:val="004D0C10"/>
    <w:rsid w:val="004D0DA5"/>
    <w:rsid w:val="004D25A9"/>
    <w:rsid w:val="004D2DD5"/>
    <w:rsid w:val="004D3822"/>
    <w:rsid w:val="004D3E6B"/>
    <w:rsid w:val="004D4BD1"/>
    <w:rsid w:val="004E013C"/>
    <w:rsid w:val="004E2EE1"/>
    <w:rsid w:val="004E746E"/>
    <w:rsid w:val="004F0F7D"/>
    <w:rsid w:val="004F253D"/>
    <w:rsid w:val="004F4E34"/>
    <w:rsid w:val="004F6888"/>
    <w:rsid w:val="004F7301"/>
    <w:rsid w:val="0050074E"/>
    <w:rsid w:val="005009B9"/>
    <w:rsid w:val="00501984"/>
    <w:rsid w:val="00501D32"/>
    <w:rsid w:val="0050335E"/>
    <w:rsid w:val="00506315"/>
    <w:rsid w:val="00506D3B"/>
    <w:rsid w:val="00512253"/>
    <w:rsid w:val="00514C17"/>
    <w:rsid w:val="0051506F"/>
    <w:rsid w:val="0052153C"/>
    <w:rsid w:val="00524FBB"/>
    <w:rsid w:val="00526408"/>
    <w:rsid w:val="00527EA7"/>
    <w:rsid w:val="0053481E"/>
    <w:rsid w:val="0054282F"/>
    <w:rsid w:val="00543347"/>
    <w:rsid w:val="005450EC"/>
    <w:rsid w:val="00547E61"/>
    <w:rsid w:val="005518DE"/>
    <w:rsid w:val="00553676"/>
    <w:rsid w:val="00553D5E"/>
    <w:rsid w:val="00557528"/>
    <w:rsid w:val="00557847"/>
    <w:rsid w:val="00560F4D"/>
    <w:rsid w:val="00563168"/>
    <w:rsid w:val="00563809"/>
    <w:rsid w:val="0056438D"/>
    <w:rsid w:val="00565AE8"/>
    <w:rsid w:val="00572304"/>
    <w:rsid w:val="005731C2"/>
    <w:rsid w:val="005752D3"/>
    <w:rsid w:val="005756E4"/>
    <w:rsid w:val="005770C5"/>
    <w:rsid w:val="0058314E"/>
    <w:rsid w:val="00583FD1"/>
    <w:rsid w:val="00586B3E"/>
    <w:rsid w:val="005870C1"/>
    <w:rsid w:val="0059181F"/>
    <w:rsid w:val="00591B78"/>
    <w:rsid w:val="00591C67"/>
    <w:rsid w:val="005A1FFF"/>
    <w:rsid w:val="005A3F05"/>
    <w:rsid w:val="005B1748"/>
    <w:rsid w:val="005B32F6"/>
    <w:rsid w:val="005B414A"/>
    <w:rsid w:val="005B6AE7"/>
    <w:rsid w:val="005C2AD0"/>
    <w:rsid w:val="005C3CEB"/>
    <w:rsid w:val="005C40DA"/>
    <w:rsid w:val="005C6D28"/>
    <w:rsid w:val="005D38EE"/>
    <w:rsid w:val="005E6D17"/>
    <w:rsid w:val="005F112B"/>
    <w:rsid w:val="00601216"/>
    <w:rsid w:val="00601624"/>
    <w:rsid w:val="00603588"/>
    <w:rsid w:val="006076C3"/>
    <w:rsid w:val="006122F6"/>
    <w:rsid w:val="006139FB"/>
    <w:rsid w:val="00621C6F"/>
    <w:rsid w:val="00622AF1"/>
    <w:rsid w:val="006237AB"/>
    <w:rsid w:val="00633059"/>
    <w:rsid w:val="00633A71"/>
    <w:rsid w:val="00633BD3"/>
    <w:rsid w:val="006359B7"/>
    <w:rsid w:val="00635B25"/>
    <w:rsid w:val="00635C6E"/>
    <w:rsid w:val="00635CB1"/>
    <w:rsid w:val="00642B62"/>
    <w:rsid w:val="006626B4"/>
    <w:rsid w:val="006633BD"/>
    <w:rsid w:val="00665FAB"/>
    <w:rsid w:val="00673A4B"/>
    <w:rsid w:val="00674351"/>
    <w:rsid w:val="00674A3D"/>
    <w:rsid w:val="00680675"/>
    <w:rsid w:val="006811F4"/>
    <w:rsid w:val="00682EB8"/>
    <w:rsid w:val="0068324C"/>
    <w:rsid w:val="006837D5"/>
    <w:rsid w:val="00685433"/>
    <w:rsid w:val="00687BE2"/>
    <w:rsid w:val="00690487"/>
    <w:rsid w:val="00691076"/>
    <w:rsid w:val="0069254D"/>
    <w:rsid w:val="00692C98"/>
    <w:rsid w:val="006932A5"/>
    <w:rsid w:val="00697713"/>
    <w:rsid w:val="006A1DB6"/>
    <w:rsid w:val="006B1FB1"/>
    <w:rsid w:val="006B5AD6"/>
    <w:rsid w:val="006B5DD7"/>
    <w:rsid w:val="006B656B"/>
    <w:rsid w:val="006B7903"/>
    <w:rsid w:val="006C099D"/>
    <w:rsid w:val="006D1C6A"/>
    <w:rsid w:val="006D45FE"/>
    <w:rsid w:val="006D5513"/>
    <w:rsid w:val="006E1730"/>
    <w:rsid w:val="006E22B1"/>
    <w:rsid w:val="006E5431"/>
    <w:rsid w:val="00700B96"/>
    <w:rsid w:val="00702703"/>
    <w:rsid w:val="00702E4A"/>
    <w:rsid w:val="0070420B"/>
    <w:rsid w:val="00705BAF"/>
    <w:rsid w:val="007102AB"/>
    <w:rsid w:val="00713BFF"/>
    <w:rsid w:val="007150EE"/>
    <w:rsid w:val="0071567D"/>
    <w:rsid w:val="007209F7"/>
    <w:rsid w:val="007224A0"/>
    <w:rsid w:val="00725C80"/>
    <w:rsid w:val="007304D9"/>
    <w:rsid w:val="00731522"/>
    <w:rsid w:val="00733B15"/>
    <w:rsid w:val="00735072"/>
    <w:rsid w:val="00740443"/>
    <w:rsid w:val="007420FA"/>
    <w:rsid w:val="0074270A"/>
    <w:rsid w:val="00744023"/>
    <w:rsid w:val="007463D7"/>
    <w:rsid w:val="0074687A"/>
    <w:rsid w:val="007478E6"/>
    <w:rsid w:val="00750C23"/>
    <w:rsid w:val="0075686A"/>
    <w:rsid w:val="00763EF0"/>
    <w:rsid w:val="007708C2"/>
    <w:rsid w:val="00771959"/>
    <w:rsid w:val="00777BBD"/>
    <w:rsid w:val="00781764"/>
    <w:rsid w:val="0078354F"/>
    <w:rsid w:val="00784B27"/>
    <w:rsid w:val="00791C14"/>
    <w:rsid w:val="00792637"/>
    <w:rsid w:val="00796B90"/>
    <w:rsid w:val="007A05C1"/>
    <w:rsid w:val="007A3945"/>
    <w:rsid w:val="007A7EED"/>
    <w:rsid w:val="007B1A0E"/>
    <w:rsid w:val="007B1C90"/>
    <w:rsid w:val="007B2F30"/>
    <w:rsid w:val="007B5698"/>
    <w:rsid w:val="007B7D8D"/>
    <w:rsid w:val="007C1B84"/>
    <w:rsid w:val="007C1FCF"/>
    <w:rsid w:val="007C3990"/>
    <w:rsid w:val="007C3AAB"/>
    <w:rsid w:val="007C3C2E"/>
    <w:rsid w:val="007C53E4"/>
    <w:rsid w:val="007D15EC"/>
    <w:rsid w:val="007D79E9"/>
    <w:rsid w:val="007E18F1"/>
    <w:rsid w:val="007F5240"/>
    <w:rsid w:val="007F6BA9"/>
    <w:rsid w:val="007F7876"/>
    <w:rsid w:val="00802D3B"/>
    <w:rsid w:val="00805DEB"/>
    <w:rsid w:val="00806313"/>
    <w:rsid w:val="00807DD1"/>
    <w:rsid w:val="00810E0A"/>
    <w:rsid w:val="008110E3"/>
    <w:rsid w:val="00815C5A"/>
    <w:rsid w:val="00816DB8"/>
    <w:rsid w:val="00816EAC"/>
    <w:rsid w:val="0082238B"/>
    <w:rsid w:val="008250DA"/>
    <w:rsid w:val="00834332"/>
    <w:rsid w:val="00834D5C"/>
    <w:rsid w:val="00840FD9"/>
    <w:rsid w:val="0084156F"/>
    <w:rsid w:val="0084298A"/>
    <w:rsid w:val="008432F4"/>
    <w:rsid w:val="008441B3"/>
    <w:rsid w:val="008503E5"/>
    <w:rsid w:val="008514CD"/>
    <w:rsid w:val="00854C8A"/>
    <w:rsid w:val="00857034"/>
    <w:rsid w:val="008571DF"/>
    <w:rsid w:val="00862402"/>
    <w:rsid w:val="008627FF"/>
    <w:rsid w:val="00871BCF"/>
    <w:rsid w:val="0087542B"/>
    <w:rsid w:val="00875DCB"/>
    <w:rsid w:val="00883CB6"/>
    <w:rsid w:val="00884E37"/>
    <w:rsid w:val="00885A50"/>
    <w:rsid w:val="00886D9F"/>
    <w:rsid w:val="008874AF"/>
    <w:rsid w:val="008946B6"/>
    <w:rsid w:val="0089562C"/>
    <w:rsid w:val="00897696"/>
    <w:rsid w:val="008A13B0"/>
    <w:rsid w:val="008A272D"/>
    <w:rsid w:val="008A346E"/>
    <w:rsid w:val="008B1152"/>
    <w:rsid w:val="008B3CF9"/>
    <w:rsid w:val="008B467D"/>
    <w:rsid w:val="008B5146"/>
    <w:rsid w:val="008C2216"/>
    <w:rsid w:val="008C3EFF"/>
    <w:rsid w:val="008C72CF"/>
    <w:rsid w:val="008D214A"/>
    <w:rsid w:val="008D2404"/>
    <w:rsid w:val="008D3F88"/>
    <w:rsid w:val="008D6372"/>
    <w:rsid w:val="008D79A0"/>
    <w:rsid w:val="008E4E66"/>
    <w:rsid w:val="008E5352"/>
    <w:rsid w:val="008E6CD0"/>
    <w:rsid w:val="008F574A"/>
    <w:rsid w:val="008F6105"/>
    <w:rsid w:val="0090024C"/>
    <w:rsid w:val="009030B7"/>
    <w:rsid w:val="00904A2E"/>
    <w:rsid w:val="00904A46"/>
    <w:rsid w:val="009058F3"/>
    <w:rsid w:val="00911083"/>
    <w:rsid w:val="0091726C"/>
    <w:rsid w:val="00925770"/>
    <w:rsid w:val="00941976"/>
    <w:rsid w:val="00941AD2"/>
    <w:rsid w:val="00944EF4"/>
    <w:rsid w:val="0094688F"/>
    <w:rsid w:val="00952C23"/>
    <w:rsid w:val="00955289"/>
    <w:rsid w:val="00955767"/>
    <w:rsid w:val="00961008"/>
    <w:rsid w:val="00961CA8"/>
    <w:rsid w:val="00962E45"/>
    <w:rsid w:val="00965CC6"/>
    <w:rsid w:val="0096622F"/>
    <w:rsid w:val="009675E9"/>
    <w:rsid w:val="00970F99"/>
    <w:rsid w:val="009740C2"/>
    <w:rsid w:val="00976925"/>
    <w:rsid w:val="00983886"/>
    <w:rsid w:val="009839BF"/>
    <w:rsid w:val="00983D25"/>
    <w:rsid w:val="0098478C"/>
    <w:rsid w:val="00985586"/>
    <w:rsid w:val="00985E29"/>
    <w:rsid w:val="009865AA"/>
    <w:rsid w:val="00987337"/>
    <w:rsid w:val="00990201"/>
    <w:rsid w:val="00991A1E"/>
    <w:rsid w:val="00992113"/>
    <w:rsid w:val="00992300"/>
    <w:rsid w:val="009964B6"/>
    <w:rsid w:val="00997EED"/>
    <w:rsid w:val="009A5374"/>
    <w:rsid w:val="009B02F5"/>
    <w:rsid w:val="009B3403"/>
    <w:rsid w:val="009C0291"/>
    <w:rsid w:val="009C3683"/>
    <w:rsid w:val="009C48DC"/>
    <w:rsid w:val="009C4EE4"/>
    <w:rsid w:val="009D6B9C"/>
    <w:rsid w:val="009D7E95"/>
    <w:rsid w:val="009E0B45"/>
    <w:rsid w:val="009E248F"/>
    <w:rsid w:val="009E2E32"/>
    <w:rsid w:val="009E469A"/>
    <w:rsid w:val="009E7FAE"/>
    <w:rsid w:val="009F6480"/>
    <w:rsid w:val="009F689F"/>
    <w:rsid w:val="00A011E1"/>
    <w:rsid w:val="00A01BB9"/>
    <w:rsid w:val="00A032CE"/>
    <w:rsid w:val="00A0745C"/>
    <w:rsid w:val="00A1213F"/>
    <w:rsid w:val="00A20BA7"/>
    <w:rsid w:val="00A22F4B"/>
    <w:rsid w:val="00A24838"/>
    <w:rsid w:val="00A277A8"/>
    <w:rsid w:val="00A30844"/>
    <w:rsid w:val="00A30AE4"/>
    <w:rsid w:val="00A33134"/>
    <w:rsid w:val="00A35655"/>
    <w:rsid w:val="00A36046"/>
    <w:rsid w:val="00A364DB"/>
    <w:rsid w:val="00A402F2"/>
    <w:rsid w:val="00A44678"/>
    <w:rsid w:val="00A455EB"/>
    <w:rsid w:val="00A47D60"/>
    <w:rsid w:val="00A50A8D"/>
    <w:rsid w:val="00A52F20"/>
    <w:rsid w:val="00A53A94"/>
    <w:rsid w:val="00A55645"/>
    <w:rsid w:val="00A56D63"/>
    <w:rsid w:val="00A5769D"/>
    <w:rsid w:val="00A57EEB"/>
    <w:rsid w:val="00A65885"/>
    <w:rsid w:val="00A71069"/>
    <w:rsid w:val="00A71BBA"/>
    <w:rsid w:val="00A72166"/>
    <w:rsid w:val="00A72FCB"/>
    <w:rsid w:val="00A74E82"/>
    <w:rsid w:val="00A7507B"/>
    <w:rsid w:val="00A77D4A"/>
    <w:rsid w:val="00A82F5A"/>
    <w:rsid w:val="00A945DE"/>
    <w:rsid w:val="00AA2347"/>
    <w:rsid w:val="00AA29BC"/>
    <w:rsid w:val="00AA3243"/>
    <w:rsid w:val="00AA4CE2"/>
    <w:rsid w:val="00AB26A9"/>
    <w:rsid w:val="00AB6207"/>
    <w:rsid w:val="00AC327C"/>
    <w:rsid w:val="00AC4CEF"/>
    <w:rsid w:val="00AC57D4"/>
    <w:rsid w:val="00AC5A7F"/>
    <w:rsid w:val="00AC5E9B"/>
    <w:rsid w:val="00AC7B39"/>
    <w:rsid w:val="00AC7FCB"/>
    <w:rsid w:val="00AD0768"/>
    <w:rsid w:val="00AE0A42"/>
    <w:rsid w:val="00AE7AB1"/>
    <w:rsid w:val="00AF0129"/>
    <w:rsid w:val="00AF5451"/>
    <w:rsid w:val="00B0784A"/>
    <w:rsid w:val="00B132D6"/>
    <w:rsid w:val="00B14D3B"/>
    <w:rsid w:val="00B1554F"/>
    <w:rsid w:val="00B16002"/>
    <w:rsid w:val="00B160FC"/>
    <w:rsid w:val="00B16203"/>
    <w:rsid w:val="00B17D42"/>
    <w:rsid w:val="00B20514"/>
    <w:rsid w:val="00B207A6"/>
    <w:rsid w:val="00B21A47"/>
    <w:rsid w:val="00B249A3"/>
    <w:rsid w:val="00B255D9"/>
    <w:rsid w:val="00B322F8"/>
    <w:rsid w:val="00B36457"/>
    <w:rsid w:val="00B4051A"/>
    <w:rsid w:val="00B40D77"/>
    <w:rsid w:val="00B431CF"/>
    <w:rsid w:val="00B46A2C"/>
    <w:rsid w:val="00B5017E"/>
    <w:rsid w:val="00B531B2"/>
    <w:rsid w:val="00B565A5"/>
    <w:rsid w:val="00B63DD3"/>
    <w:rsid w:val="00B64086"/>
    <w:rsid w:val="00B709AC"/>
    <w:rsid w:val="00B72F53"/>
    <w:rsid w:val="00B73767"/>
    <w:rsid w:val="00B74C8F"/>
    <w:rsid w:val="00B85566"/>
    <w:rsid w:val="00B86DF9"/>
    <w:rsid w:val="00B9519B"/>
    <w:rsid w:val="00BA0573"/>
    <w:rsid w:val="00BA3E9A"/>
    <w:rsid w:val="00BA4014"/>
    <w:rsid w:val="00BA6D0C"/>
    <w:rsid w:val="00BB05A5"/>
    <w:rsid w:val="00BB591F"/>
    <w:rsid w:val="00BC05C4"/>
    <w:rsid w:val="00BD0D48"/>
    <w:rsid w:val="00BD1BD4"/>
    <w:rsid w:val="00BD1E9F"/>
    <w:rsid w:val="00BD245E"/>
    <w:rsid w:val="00BD4EA2"/>
    <w:rsid w:val="00BE490F"/>
    <w:rsid w:val="00BE4D89"/>
    <w:rsid w:val="00BF3898"/>
    <w:rsid w:val="00BF38FA"/>
    <w:rsid w:val="00BF6365"/>
    <w:rsid w:val="00BF7D43"/>
    <w:rsid w:val="00C04F7E"/>
    <w:rsid w:val="00C06939"/>
    <w:rsid w:val="00C073B4"/>
    <w:rsid w:val="00C12295"/>
    <w:rsid w:val="00C134D1"/>
    <w:rsid w:val="00C1592B"/>
    <w:rsid w:val="00C20DD5"/>
    <w:rsid w:val="00C22949"/>
    <w:rsid w:val="00C2627F"/>
    <w:rsid w:val="00C2706E"/>
    <w:rsid w:val="00C30C8D"/>
    <w:rsid w:val="00C31478"/>
    <w:rsid w:val="00C319F3"/>
    <w:rsid w:val="00C3457E"/>
    <w:rsid w:val="00C349FA"/>
    <w:rsid w:val="00C36CFE"/>
    <w:rsid w:val="00C4083B"/>
    <w:rsid w:val="00C41DE6"/>
    <w:rsid w:val="00C4219C"/>
    <w:rsid w:val="00C45472"/>
    <w:rsid w:val="00C60B0B"/>
    <w:rsid w:val="00C61236"/>
    <w:rsid w:val="00C61273"/>
    <w:rsid w:val="00C61731"/>
    <w:rsid w:val="00C63977"/>
    <w:rsid w:val="00C67F0B"/>
    <w:rsid w:val="00C7393C"/>
    <w:rsid w:val="00C76C99"/>
    <w:rsid w:val="00C776D9"/>
    <w:rsid w:val="00C857F0"/>
    <w:rsid w:val="00C952F3"/>
    <w:rsid w:val="00C9635B"/>
    <w:rsid w:val="00CA0138"/>
    <w:rsid w:val="00CA1F6D"/>
    <w:rsid w:val="00CA78DE"/>
    <w:rsid w:val="00CB3AEC"/>
    <w:rsid w:val="00CB440C"/>
    <w:rsid w:val="00CC0FD1"/>
    <w:rsid w:val="00CC21AE"/>
    <w:rsid w:val="00CD2519"/>
    <w:rsid w:val="00CD6076"/>
    <w:rsid w:val="00CD683F"/>
    <w:rsid w:val="00CE0641"/>
    <w:rsid w:val="00CE08FA"/>
    <w:rsid w:val="00CE0EDA"/>
    <w:rsid w:val="00CE7177"/>
    <w:rsid w:val="00CE7386"/>
    <w:rsid w:val="00CF06D8"/>
    <w:rsid w:val="00CF212C"/>
    <w:rsid w:val="00CF51B6"/>
    <w:rsid w:val="00D03E78"/>
    <w:rsid w:val="00D03F1A"/>
    <w:rsid w:val="00D03FF9"/>
    <w:rsid w:val="00D046C4"/>
    <w:rsid w:val="00D062A4"/>
    <w:rsid w:val="00D13F00"/>
    <w:rsid w:val="00D17889"/>
    <w:rsid w:val="00D20CFE"/>
    <w:rsid w:val="00D2268B"/>
    <w:rsid w:val="00D23EAA"/>
    <w:rsid w:val="00D240AC"/>
    <w:rsid w:val="00D25CAB"/>
    <w:rsid w:val="00D300CB"/>
    <w:rsid w:val="00D30E4E"/>
    <w:rsid w:val="00D327BF"/>
    <w:rsid w:val="00D3361C"/>
    <w:rsid w:val="00D336A4"/>
    <w:rsid w:val="00D4106F"/>
    <w:rsid w:val="00D41E9A"/>
    <w:rsid w:val="00D431F1"/>
    <w:rsid w:val="00D45F29"/>
    <w:rsid w:val="00D4755C"/>
    <w:rsid w:val="00D50601"/>
    <w:rsid w:val="00D50E0A"/>
    <w:rsid w:val="00D51461"/>
    <w:rsid w:val="00D55F76"/>
    <w:rsid w:val="00D5657D"/>
    <w:rsid w:val="00D624CD"/>
    <w:rsid w:val="00D63C68"/>
    <w:rsid w:val="00D668A5"/>
    <w:rsid w:val="00D66EBD"/>
    <w:rsid w:val="00D71A59"/>
    <w:rsid w:val="00D71C2A"/>
    <w:rsid w:val="00D7271A"/>
    <w:rsid w:val="00D76999"/>
    <w:rsid w:val="00D815BF"/>
    <w:rsid w:val="00D81FA8"/>
    <w:rsid w:val="00D82625"/>
    <w:rsid w:val="00D83D80"/>
    <w:rsid w:val="00D8656A"/>
    <w:rsid w:val="00D87CD9"/>
    <w:rsid w:val="00D94594"/>
    <w:rsid w:val="00D968A3"/>
    <w:rsid w:val="00DA3D83"/>
    <w:rsid w:val="00DA4112"/>
    <w:rsid w:val="00DA47C8"/>
    <w:rsid w:val="00DA6080"/>
    <w:rsid w:val="00DB1B12"/>
    <w:rsid w:val="00DB33A7"/>
    <w:rsid w:val="00DB5CC3"/>
    <w:rsid w:val="00DD2AB5"/>
    <w:rsid w:val="00DD33CA"/>
    <w:rsid w:val="00DD3666"/>
    <w:rsid w:val="00DD400E"/>
    <w:rsid w:val="00DD58CC"/>
    <w:rsid w:val="00DD5B76"/>
    <w:rsid w:val="00DE055D"/>
    <w:rsid w:val="00DE25A6"/>
    <w:rsid w:val="00DE2602"/>
    <w:rsid w:val="00DF52AA"/>
    <w:rsid w:val="00DF600D"/>
    <w:rsid w:val="00E011EC"/>
    <w:rsid w:val="00E0310B"/>
    <w:rsid w:val="00E03AC0"/>
    <w:rsid w:val="00E1179C"/>
    <w:rsid w:val="00E14A46"/>
    <w:rsid w:val="00E207F0"/>
    <w:rsid w:val="00E229E5"/>
    <w:rsid w:val="00E23FB2"/>
    <w:rsid w:val="00E27102"/>
    <w:rsid w:val="00E3044C"/>
    <w:rsid w:val="00E35113"/>
    <w:rsid w:val="00E37E24"/>
    <w:rsid w:val="00E4551C"/>
    <w:rsid w:val="00E46A38"/>
    <w:rsid w:val="00E4711C"/>
    <w:rsid w:val="00E50D80"/>
    <w:rsid w:val="00E5142F"/>
    <w:rsid w:val="00E60AB6"/>
    <w:rsid w:val="00E666DA"/>
    <w:rsid w:val="00E66C16"/>
    <w:rsid w:val="00E67399"/>
    <w:rsid w:val="00E72559"/>
    <w:rsid w:val="00E728E6"/>
    <w:rsid w:val="00E740C3"/>
    <w:rsid w:val="00E75D07"/>
    <w:rsid w:val="00E76E1D"/>
    <w:rsid w:val="00E76EDA"/>
    <w:rsid w:val="00E80143"/>
    <w:rsid w:val="00E80254"/>
    <w:rsid w:val="00E83C4E"/>
    <w:rsid w:val="00E8499C"/>
    <w:rsid w:val="00E87369"/>
    <w:rsid w:val="00E873D3"/>
    <w:rsid w:val="00E955B5"/>
    <w:rsid w:val="00EA1865"/>
    <w:rsid w:val="00EA1A83"/>
    <w:rsid w:val="00EA3877"/>
    <w:rsid w:val="00EA45B1"/>
    <w:rsid w:val="00EA5395"/>
    <w:rsid w:val="00EA7D4C"/>
    <w:rsid w:val="00EB02A2"/>
    <w:rsid w:val="00EB2B33"/>
    <w:rsid w:val="00EB6FE4"/>
    <w:rsid w:val="00EC05BC"/>
    <w:rsid w:val="00EC210F"/>
    <w:rsid w:val="00EC2377"/>
    <w:rsid w:val="00EC329D"/>
    <w:rsid w:val="00EC3B9C"/>
    <w:rsid w:val="00EC3FA7"/>
    <w:rsid w:val="00ED209F"/>
    <w:rsid w:val="00ED665C"/>
    <w:rsid w:val="00ED6A1F"/>
    <w:rsid w:val="00ED7BE1"/>
    <w:rsid w:val="00EE0EFA"/>
    <w:rsid w:val="00EE4AD1"/>
    <w:rsid w:val="00EE7849"/>
    <w:rsid w:val="00EF4B71"/>
    <w:rsid w:val="00EF5464"/>
    <w:rsid w:val="00EF72D9"/>
    <w:rsid w:val="00EF7C72"/>
    <w:rsid w:val="00EF7F68"/>
    <w:rsid w:val="00F03132"/>
    <w:rsid w:val="00F04233"/>
    <w:rsid w:val="00F062F4"/>
    <w:rsid w:val="00F07BCB"/>
    <w:rsid w:val="00F162E8"/>
    <w:rsid w:val="00F17B03"/>
    <w:rsid w:val="00F234F3"/>
    <w:rsid w:val="00F236D0"/>
    <w:rsid w:val="00F23D18"/>
    <w:rsid w:val="00F256BB"/>
    <w:rsid w:val="00F263E4"/>
    <w:rsid w:val="00F3367F"/>
    <w:rsid w:val="00F357B8"/>
    <w:rsid w:val="00F37326"/>
    <w:rsid w:val="00F47934"/>
    <w:rsid w:val="00F53108"/>
    <w:rsid w:val="00F53880"/>
    <w:rsid w:val="00F614CC"/>
    <w:rsid w:val="00F6287D"/>
    <w:rsid w:val="00F70094"/>
    <w:rsid w:val="00F71A82"/>
    <w:rsid w:val="00F72C63"/>
    <w:rsid w:val="00F74B83"/>
    <w:rsid w:val="00F769CF"/>
    <w:rsid w:val="00F8247D"/>
    <w:rsid w:val="00F839C7"/>
    <w:rsid w:val="00F85075"/>
    <w:rsid w:val="00F87B1D"/>
    <w:rsid w:val="00F9029D"/>
    <w:rsid w:val="00F91888"/>
    <w:rsid w:val="00F95C00"/>
    <w:rsid w:val="00F97018"/>
    <w:rsid w:val="00F97FA1"/>
    <w:rsid w:val="00FA03C0"/>
    <w:rsid w:val="00FA1431"/>
    <w:rsid w:val="00FA38FD"/>
    <w:rsid w:val="00FA485F"/>
    <w:rsid w:val="00FA617A"/>
    <w:rsid w:val="00FA6A4B"/>
    <w:rsid w:val="00FB0A86"/>
    <w:rsid w:val="00FB261F"/>
    <w:rsid w:val="00FB5E8F"/>
    <w:rsid w:val="00FC5C2F"/>
    <w:rsid w:val="00FD0820"/>
    <w:rsid w:val="00FD0C2F"/>
    <w:rsid w:val="00FD0D2E"/>
    <w:rsid w:val="00FD4954"/>
    <w:rsid w:val="00FD7386"/>
    <w:rsid w:val="00FE2BD9"/>
    <w:rsid w:val="00FE2D71"/>
    <w:rsid w:val="00FE64D4"/>
    <w:rsid w:val="00FF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,"/>
  <w:listSeparator w:val=";"/>
  <w14:docId w14:val="439BE55D"/>
  <w15:chartTrackingRefBased/>
  <w15:docId w15:val="{B9DE6E87-63FC-44F4-A491-19935CD56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92C98"/>
    <w:rPr>
      <w:sz w:val="24"/>
      <w:szCs w:val="24"/>
      <w:lang w:val="it-IT" w:eastAsia="ar-SA"/>
    </w:rPr>
  </w:style>
  <w:style w:type="paragraph" w:styleId="berschrift1">
    <w:name w:val="heading 1"/>
    <w:basedOn w:val="Standard"/>
    <w:next w:val="Standard"/>
    <w:qFormat/>
    <w:rsid w:val="001261CD"/>
    <w:pPr>
      <w:keepNext/>
      <w:numPr>
        <w:numId w:val="1"/>
      </w:numPr>
      <w:suppressAutoHyphens/>
      <w:spacing w:before="360"/>
      <w:ind w:left="431" w:hanging="431"/>
      <w:jc w:val="both"/>
      <w:outlineLvl w:val="0"/>
    </w:pPr>
    <w:rPr>
      <w:b/>
      <w:sz w:val="32"/>
      <w:szCs w:val="32"/>
    </w:rPr>
  </w:style>
  <w:style w:type="paragraph" w:styleId="berschrift2">
    <w:name w:val="heading 2"/>
    <w:basedOn w:val="Standard"/>
    <w:next w:val="Standard"/>
    <w:qFormat/>
    <w:rsid w:val="001261CD"/>
    <w:pPr>
      <w:keepNext/>
      <w:numPr>
        <w:ilvl w:val="1"/>
        <w:numId w:val="1"/>
      </w:numPr>
      <w:suppressAutoHyphens/>
      <w:spacing w:before="240"/>
      <w:ind w:left="578" w:hanging="578"/>
      <w:outlineLvl w:val="1"/>
    </w:pPr>
    <w:rPr>
      <w:b/>
      <w:sz w:val="28"/>
      <w:szCs w:val="28"/>
    </w:rPr>
  </w:style>
  <w:style w:type="paragraph" w:styleId="berschrift3">
    <w:name w:val="heading 3"/>
    <w:basedOn w:val="Standard"/>
    <w:next w:val="Standard"/>
    <w:qFormat/>
    <w:rsid w:val="00692C98"/>
    <w:pPr>
      <w:keepNext/>
      <w:numPr>
        <w:ilvl w:val="2"/>
        <w:numId w:val="1"/>
      </w:numPr>
      <w:jc w:val="center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692C98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692C9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692C9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692C98"/>
    <w:pPr>
      <w:numPr>
        <w:ilvl w:val="6"/>
        <w:numId w:val="1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692C98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rsid w:val="00692C9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rsid w:val="00692C98"/>
  </w:style>
  <w:style w:type="paragraph" w:styleId="Textkrper">
    <w:name w:val="Body Text"/>
    <w:basedOn w:val="Standard"/>
    <w:link w:val="TextkrperZchn"/>
    <w:uiPriority w:val="99"/>
    <w:rsid w:val="00692C98"/>
    <w:pPr>
      <w:jc w:val="both"/>
    </w:pPr>
  </w:style>
  <w:style w:type="paragraph" w:styleId="Textkrper-Zeileneinzug">
    <w:name w:val="Body Text Indent"/>
    <w:basedOn w:val="Standard"/>
    <w:rsid w:val="00692C98"/>
    <w:pPr>
      <w:suppressAutoHyphens/>
      <w:spacing w:after="120"/>
      <w:ind w:left="283"/>
    </w:pPr>
  </w:style>
  <w:style w:type="paragraph" w:styleId="Fuzeile">
    <w:name w:val="footer"/>
    <w:basedOn w:val="Standard"/>
    <w:link w:val="FuzeileZchn"/>
    <w:rsid w:val="00692C98"/>
    <w:pPr>
      <w:tabs>
        <w:tab w:val="center" w:pos="4819"/>
        <w:tab w:val="right" w:pos="9638"/>
      </w:tabs>
      <w:suppressAutoHyphens/>
    </w:pPr>
  </w:style>
  <w:style w:type="paragraph" w:styleId="Titel">
    <w:name w:val="Title"/>
    <w:basedOn w:val="Standard"/>
    <w:next w:val="Untertitel"/>
    <w:qFormat/>
    <w:rsid w:val="00692C98"/>
    <w:pPr>
      <w:spacing w:after="120"/>
      <w:jc w:val="center"/>
    </w:pPr>
    <w:rPr>
      <w:b/>
      <w:sz w:val="36"/>
      <w:szCs w:val="36"/>
    </w:rPr>
  </w:style>
  <w:style w:type="paragraph" w:styleId="Verzeichnis1">
    <w:name w:val="toc 1"/>
    <w:basedOn w:val="Standard"/>
    <w:next w:val="Standard"/>
    <w:autoRedefine/>
    <w:uiPriority w:val="39"/>
    <w:rsid w:val="00692C98"/>
  </w:style>
  <w:style w:type="paragraph" w:styleId="Verzeichnis2">
    <w:name w:val="toc 2"/>
    <w:basedOn w:val="Standard"/>
    <w:next w:val="Standard"/>
    <w:autoRedefine/>
    <w:uiPriority w:val="39"/>
    <w:rsid w:val="00692C98"/>
    <w:pPr>
      <w:ind w:left="240"/>
    </w:pPr>
  </w:style>
  <w:style w:type="character" w:styleId="Hyperlink">
    <w:name w:val="Hyperlink"/>
    <w:uiPriority w:val="99"/>
    <w:rsid w:val="00692C98"/>
    <w:rPr>
      <w:color w:val="0000FF"/>
      <w:u w:val="single"/>
    </w:rPr>
  </w:style>
  <w:style w:type="paragraph" w:styleId="Untertitel">
    <w:name w:val="Subtitle"/>
    <w:basedOn w:val="Standard"/>
    <w:qFormat/>
    <w:rsid w:val="00692C98"/>
    <w:pPr>
      <w:spacing w:after="60"/>
      <w:jc w:val="center"/>
      <w:outlineLvl w:val="1"/>
    </w:pPr>
    <w:rPr>
      <w:rFonts w:ascii="Arial" w:hAnsi="Arial" w:cs="Arial"/>
    </w:rPr>
  </w:style>
  <w:style w:type="paragraph" w:styleId="Funotentext">
    <w:name w:val="footnote text"/>
    <w:basedOn w:val="Standard"/>
    <w:link w:val="FunotentextZchn"/>
    <w:semiHidden/>
    <w:rsid w:val="001D6415"/>
    <w:rPr>
      <w:sz w:val="20"/>
      <w:szCs w:val="20"/>
    </w:rPr>
  </w:style>
  <w:style w:type="character" w:styleId="Funotenzeichen">
    <w:name w:val="footnote reference"/>
    <w:semiHidden/>
    <w:rsid w:val="001D6415"/>
    <w:rPr>
      <w:vertAlign w:val="superscript"/>
    </w:rPr>
  </w:style>
  <w:style w:type="paragraph" w:styleId="Kopfzeile">
    <w:name w:val="header"/>
    <w:basedOn w:val="Standard"/>
    <w:link w:val="KopfzeileZchn"/>
    <w:uiPriority w:val="99"/>
    <w:rsid w:val="00F769CF"/>
    <w:pPr>
      <w:tabs>
        <w:tab w:val="center" w:pos="4819"/>
        <w:tab w:val="right" w:pos="9638"/>
      </w:tabs>
    </w:pPr>
  </w:style>
  <w:style w:type="character" w:customStyle="1" w:styleId="KopfzeileZchn">
    <w:name w:val="Kopfzeile Zchn"/>
    <w:link w:val="Kopfzeile"/>
    <w:uiPriority w:val="99"/>
    <w:rsid w:val="00F769CF"/>
    <w:rPr>
      <w:sz w:val="24"/>
      <w:szCs w:val="24"/>
      <w:lang w:eastAsia="ar-SA"/>
    </w:rPr>
  </w:style>
  <w:style w:type="paragraph" w:styleId="Dokumentstruktur">
    <w:name w:val="Document Map"/>
    <w:basedOn w:val="Standard"/>
    <w:semiHidden/>
    <w:rsid w:val="00F74B8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rsid w:val="00AF0129"/>
    <w:rPr>
      <w:rFonts w:ascii="Tahoma" w:hAnsi="Tahoma" w:cs="Tahoma"/>
      <w:sz w:val="16"/>
      <w:szCs w:val="16"/>
    </w:rPr>
  </w:style>
  <w:style w:type="paragraph" w:styleId="berarbeitung">
    <w:name w:val="Revision"/>
    <w:hidden/>
    <w:uiPriority w:val="99"/>
    <w:semiHidden/>
    <w:rsid w:val="00FB261F"/>
    <w:rPr>
      <w:sz w:val="24"/>
      <w:szCs w:val="24"/>
      <w:lang w:val="it-IT" w:eastAsia="ar-SA"/>
    </w:rPr>
  </w:style>
  <w:style w:type="paragraph" w:customStyle="1" w:styleId="TitoloGuida">
    <w:name w:val="Titolo Guida"/>
    <w:basedOn w:val="Standard"/>
    <w:rsid w:val="006A1DB6"/>
    <w:pPr>
      <w:autoSpaceDE w:val="0"/>
      <w:autoSpaceDN w:val="0"/>
      <w:jc w:val="both"/>
    </w:pPr>
    <w:rPr>
      <w:b/>
      <w:bCs/>
      <w:u w:val="single"/>
      <w:lang w:eastAsia="it-IT"/>
    </w:rPr>
  </w:style>
  <w:style w:type="paragraph" w:customStyle="1" w:styleId="esempio">
    <w:name w:val="esempio"/>
    <w:basedOn w:val="Standard"/>
    <w:link w:val="esempioCarattere"/>
    <w:qFormat/>
    <w:rsid w:val="00E66C16"/>
    <w:pPr>
      <w:numPr>
        <w:numId w:val="2"/>
      </w:numPr>
    </w:pPr>
    <w:rPr>
      <w:i/>
    </w:rPr>
  </w:style>
  <w:style w:type="paragraph" w:styleId="KeinLeerraum">
    <w:name w:val="No Spacing"/>
    <w:uiPriority w:val="1"/>
    <w:qFormat/>
    <w:rsid w:val="00796B90"/>
    <w:rPr>
      <w:rFonts w:ascii="Calibri" w:eastAsia="Calibri" w:hAnsi="Calibri"/>
      <w:sz w:val="22"/>
      <w:szCs w:val="22"/>
      <w:lang w:eastAsia="en-US"/>
    </w:rPr>
  </w:style>
  <w:style w:type="character" w:customStyle="1" w:styleId="esempioCarattere">
    <w:name w:val="esempio Carattere"/>
    <w:link w:val="esempio"/>
    <w:rsid w:val="00E66C16"/>
    <w:rPr>
      <w:i/>
      <w:sz w:val="24"/>
      <w:szCs w:val="24"/>
      <w:lang w:val="it-IT" w:eastAsia="ar-SA"/>
    </w:rPr>
  </w:style>
  <w:style w:type="character" w:customStyle="1" w:styleId="FuzeileZchn">
    <w:name w:val="Fußzeile Zchn"/>
    <w:link w:val="Fuzeile"/>
    <w:uiPriority w:val="99"/>
    <w:rsid w:val="00796B90"/>
    <w:rPr>
      <w:sz w:val="24"/>
      <w:szCs w:val="24"/>
      <w:lang w:val="it-IT" w:eastAsia="ar-SA"/>
    </w:rPr>
  </w:style>
  <w:style w:type="paragraph" w:styleId="Listenabsatz">
    <w:name w:val="List Paragraph"/>
    <w:basedOn w:val="Standard"/>
    <w:uiPriority w:val="34"/>
    <w:qFormat/>
    <w:rsid w:val="00F234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de-DE" w:eastAsia="en-US"/>
    </w:rPr>
  </w:style>
  <w:style w:type="character" w:customStyle="1" w:styleId="BesuchterHyperlink">
    <w:name w:val="BesuchterHyperlink"/>
    <w:rsid w:val="00A011E1"/>
    <w:rPr>
      <w:color w:val="800080"/>
      <w:u w:val="single"/>
    </w:rPr>
  </w:style>
  <w:style w:type="numbering" w:customStyle="1" w:styleId="KeineListe1">
    <w:name w:val="Keine Liste1"/>
    <w:next w:val="KeineListe"/>
    <w:uiPriority w:val="99"/>
    <w:semiHidden/>
    <w:unhideWhenUsed/>
    <w:rsid w:val="00FE2D71"/>
  </w:style>
  <w:style w:type="character" w:customStyle="1" w:styleId="SprechblasentextZchn">
    <w:name w:val="Sprechblasentext Zchn"/>
    <w:link w:val="Sprechblasentext"/>
    <w:uiPriority w:val="99"/>
    <w:semiHidden/>
    <w:rsid w:val="00FE2D71"/>
    <w:rPr>
      <w:rFonts w:ascii="Tahoma" w:hAnsi="Tahoma" w:cs="Tahoma"/>
      <w:sz w:val="16"/>
      <w:szCs w:val="16"/>
      <w:lang w:val="it-IT" w:eastAsia="ar-SA"/>
    </w:rPr>
  </w:style>
  <w:style w:type="paragraph" w:customStyle="1" w:styleId="xl24">
    <w:name w:val="xl24"/>
    <w:basedOn w:val="Standard"/>
    <w:rsid w:val="00FE2D71"/>
    <w:pPr>
      <w:spacing w:before="100" w:beforeAutospacing="1" w:after="100" w:afterAutospacing="1"/>
    </w:pPr>
    <w:rPr>
      <w:rFonts w:ascii="Arial" w:eastAsia="Arial Unicode MS" w:hAnsi="Arial" w:cs="Arial"/>
      <w:lang w:val="de-DE" w:eastAsia="de-DE"/>
    </w:rPr>
  </w:style>
  <w:style w:type="paragraph" w:customStyle="1" w:styleId="Default">
    <w:name w:val="Default"/>
    <w:rsid w:val="00FE2D71"/>
    <w:pPr>
      <w:autoSpaceDE w:val="0"/>
      <w:autoSpaceDN w:val="0"/>
      <w:adjustRightInd w:val="0"/>
    </w:pPr>
    <w:rPr>
      <w:rFonts w:ascii="Trebuchet MS" w:eastAsia="Calibri" w:hAnsi="Trebuchet MS" w:cs="Trebuchet MS"/>
      <w:color w:val="000000"/>
      <w:sz w:val="24"/>
      <w:szCs w:val="24"/>
      <w:lang w:eastAsia="en-US"/>
    </w:rPr>
  </w:style>
  <w:style w:type="character" w:customStyle="1" w:styleId="TextkrperZchn">
    <w:name w:val="Textkörper Zchn"/>
    <w:link w:val="Textkrper"/>
    <w:uiPriority w:val="99"/>
    <w:rsid w:val="00FE2D71"/>
    <w:rPr>
      <w:sz w:val="24"/>
      <w:szCs w:val="24"/>
      <w:lang w:val="it-IT" w:eastAsia="ar-SA"/>
    </w:rPr>
  </w:style>
  <w:style w:type="paragraph" w:styleId="Textkrper2">
    <w:name w:val="Body Text 2"/>
    <w:basedOn w:val="Standard"/>
    <w:link w:val="Textkrper2Zchn"/>
    <w:uiPriority w:val="99"/>
    <w:unhideWhenUsed/>
    <w:rsid w:val="00FE2D71"/>
    <w:pPr>
      <w:spacing w:after="120" w:line="480" w:lineRule="auto"/>
    </w:pPr>
    <w:rPr>
      <w:rFonts w:ascii="Calibri" w:eastAsia="Calibri" w:hAnsi="Calibri"/>
      <w:sz w:val="22"/>
      <w:szCs w:val="22"/>
      <w:lang w:val="de-DE" w:eastAsia="en-US"/>
    </w:rPr>
  </w:style>
  <w:style w:type="character" w:customStyle="1" w:styleId="Textkrper2Zchn">
    <w:name w:val="Textkörper 2 Zchn"/>
    <w:link w:val="Textkrper2"/>
    <w:uiPriority w:val="99"/>
    <w:rsid w:val="00FE2D71"/>
    <w:rPr>
      <w:rFonts w:ascii="Calibri" w:eastAsia="Calibri" w:hAnsi="Calibri"/>
      <w:sz w:val="22"/>
      <w:szCs w:val="22"/>
      <w:lang w:eastAsia="en-US"/>
    </w:rPr>
  </w:style>
  <w:style w:type="table" w:styleId="Tabellenraster">
    <w:name w:val="Table Grid"/>
    <w:basedOn w:val="NormaleTabelle"/>
    <w:uiPriority w:val="99"/>
    <w:rsid w:val="00FE2D71"/>
    <w:pPr>
      <w:widowControl w:val="0"/>
      <w:autoSpaceDN w:val="0"/>
      <w:adjustRightInd w:val="0"/>
    </w:pPr>
    <w:rPr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notentextZchn">
    <w:name w:val="Fußnotentext Zchn"/>
    <w:link w:val="Funotentext"/>
    <w:semiHidden/>
    <w:rsid w:val="003E4273"/>
    <w:rPr>
      <w:lang w:val="it-IT"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33B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92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39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ettbewerbe@stiftungsparkasse.it" TargetMode="External"/><Relationship Id="rId13" Type="http://schemas.openxmlformats.org/officeDocument/2006/relationships/image" Target="media/image3.wmf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control" Target="activeX/activeX1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B3E35-9A32-4181-861A-C72369F4A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564</Words>
  <Characters>4546</Characters>
  <Application>Microsoft Office Word</Application>
  <DocSecurity>4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Traccia del Bando</vt:lpstr>
      <vt:lpstr>Traccia del Bando</vt:lpstr>
    </vt:vector>
  </TitlesOfParts>
  <Company>Hewlett-Packard Company</Company>
  <LinksUpToDate>false</LinksUpToDate>
  <CharactersWithSpaces>5100</CharactersWithSpaces>
  <SharedDoc>false</SharedDoc>
  <HLinks>
    <vt:vector size="6" baseType="variant">
      <vt:variant>
        <vt:i4>7798865</vt:i4>
      </vt:variant>
      <vt:variant>
        <vt:i4>0</vt:i4>
      </vt:variant>
      <vt:variant>
        <vt:i4>0</vt:i4>
      </vt:variant>
      <vt:variant>
        <vt:i4>5</vt:i4>
      </vt:variant>
      <vt:variant>
        <vt:lpwstr>mailto:stiftungsparkasse@pec.it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Traccia del Bando</dc:title>
  <dc:subject/>
  <dc:creator>Giorgio Sordelli</dc:creator>
  <cp:keywords>, docId:280D6E365F80AC2C97372A5FADB97BC0</cp:keywords>
  <cp:lastModifiedBy>Walcher, Christian</cp:lastModifiedBy>
  <cp:revision>2</cp:revision>
  <cp:lastPrinted>2019-01-08T10:30:00Z</cp:lastPrinted>
  <dcterms:created xsi:type="dcterms:W3CDTF">2023-09-01T08:23:00Z</dcterms:created>
  <dcterms:modified xsi:type="dcterms:W3CDTF">2023-09-01T08:23:00Z</dcterms:modified>
</cp:coreProperties>
</file>